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616" w:rsidRPr="004B4A7C" w:rsidRDefault="0036334B" w:rsidP="00B33D45">
      <w:pPr>
        <w:keepNext/>
        <w:jc w:val="right"/>
        <w:rPr>
          <w:sz w:val="20"/>
          <w:szCs w:val="20"/>
        </w:rPr>
      </w:pPr>
      <w:r w:rsidRPr="004B4A7C">
        <w:rPr>
          <w:sz w:val="20"/>
          <w:szCs w:val="20"/>
        </w:rPr>
        <w:t xml:space="preserve">Приложение  к постановлению администрации </w:t>
      </w:r>
    </w:p>
    <w:p w:rsidR="00FF7616" w:rsidRPr="004B4A7C" w:rsidRDefault="0036334B" w:rsidP="00B33D45">
      <w:pPr>
        <w:keepNext/>
        <w:jc w:val="right"/>
        <w:rPr>
          <w:sz w:val="20"/>
          <w:szCs w:val="20"/>
        </w:rPr>
      </w:pPr>
      <w:proofErr w:type="spellStart"/>
      <w:r w:rsidRPr="004B4A7C">
        <w:rPr>
          <w:sz w:val="20"/>
          <w:szCs w:val="20"/>
        </w:rPr>
        <w:t>Краснокутского</w:t>
      </w:r>
      <w:proofErr w:type="spellEnd"/>
      <w:r w:rsidR="00FF7616" w:rsidRPr="004B4A7C">
        <w:rPr>
          <w:sz w:val="20"/>
          <w:szCs w:val="20"/>
        </w:rPr>
        <w:t xml:space="preserve"> </w:t>
      </w:r>
      <w:r w:rsidRPr="004B4A7C">
        <w:rPr>
          <w:sz w:val="20"/>
          <w:szCs w:val="20"/>
        </w:rPr>
        <w:t xml:space="preserve">муниципального района </w:t>
      </w:r>
    </w:p>
    <w:p w:rsidR="0036334B" w:rsidRPr="004B4A7C" w:rsidRDefault="0036334B" w:rsidP="00B33D45">
      <w:pPr>
        <w:keepNext/>
        <w:jc w:val="right"/>
        <w:rPr>
          <w:sz w:val="20"/>
          <w:szCs w:val="20"/>
        </w:rPr>
      </w:pPr>
      <w:r w:rsidRPr="004B4A7C">
        <w:rPr>
          <w:sz w:val="20"/>
          <w:szCs w:val="20"/>
        </w:rPr>
        <w:t xml:space="preserve">Саратовской области  </w:t>
      </w:r>
      <w:proofErr w:type="gramStart"/>
      <w:r w:rsidRPr="004B4A7C">
        <w:rPr>
          <w:sz w:val="20"/>
          <w:szCs w:val="20"/>
        </w:rPr>
        <w:t>от</w:t>
      </w:r>
      <w:proofErr w:type="gramEnd"/>
      <w:r w:rsidRPr="004B4A7C">
        <w:rPr>
          <w:sz w:val="20"/>
          <w:szCs w:val="20"/>
        </w:rPr>
        <w:t xml:space="preserve"> ___________№___</w:t>
      </w:r>
    </w:p>
    <w:p w:rsidR="0036334B" w:rsidRPr="004B4A7C" w:rsidRDefault="0036334B" w:rsidP="00B33D45">
      <w:pPr>
        <w:pStyle w:val="ConsPlusNonformat"/>
        <w:keepNext/>
        <w:widowControl/>
        <w:ind w:left="-709" w:right="-285"/>
        <w:jc w:val="center"/>
        <w:rPr>
          <w:rFonts w:ascii="Times New Roman" w:hAnsi="Times New Roman" w:cs="Times New Roman"/>
          <w:b/>
          <w:u w:val="single"/>
        </w:rPr>
      </w:pPr>
      <w:bookmarkStart w:id="0" w:name="Par211"/>
      <w:bookmarkEnd w:id="0"/>
    </w:p>
    <w:p w:rsidR="0036334B" w:rsidRDefault="0036334B" w:rsidP="00B33D45">
      <w:pPr>
        <w:pStyle w:val="ConsPlusNonformat"/>
        <w:keepNext/>
        <w:widowControl/>
        <w:ind w:left="-709" w:right="-285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МУНИЦИПАЛЬНАЯ ПРОГРАММА</w:t>
      </w:r>
    </w:p>
    <w:p w:rsidR="0036334B" w:rsidRPr="0048205B" w:rsidRDefault="0036334B" w:rsidP="00B33D45">
      <w:pPr>
        <w:pStyle w:val="ConsPlusNonformat"/>
        <w:keepNext/>
        <w:widowControl/>
        <w:ind w:left="-709" w:right="-285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«</w:t>
      </w:r>
      <w:r w:rsidRPr="0048205B">
        <w:rPr>
          <w:rFonts w:ascii="Times New Roman" w:hAnsi="Times New Roman" w:cs="Times New Roman"/>
          <w:b/>
          <w:sz w:val="22"/>
          <w:szCs w:val="22"/>
          <w:u w:val="single"/>
        </w:rPr>
        <w:t xml:space="preserve">Развитие дорожной деятельности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муниципального образования </w:t>
      </w:r>
      <w:proofErr w:type="gramStart"/>
      <w:r>
        <w:rPr>
          <w:rFonts w:ascii="Times New Roman" w:hAnsi="Times New Roman" w:cs="Times New Roman"/>
          <w:b/>
          <w:sz w:val="22"/>
          <w:szCs w:val="22"/>
          <w:u w:val="single"/>
        </w:rPr>
        <w:t>г</w:t>
      </w:r>
      <w:proofErr w:type="gramEnd"/>
      <w:r>
        <w:rPr>
          <w:rFonts w:ascii="Times New Roman" w:hAnsi="Times New Roman" w:cs="Times New Roman"/>
          <w:b/>
          <w:sz w:val="22"/>
          <w:szCs w:val="22"/>
          <w:u w:val="single"/>
        </w:rPr>
        <w:t>. Красный Кут»</w:t>
      </w:r>
    </w:p>
    <w:p w:rsidR="0036334B" w:rsidRDefault="0036334B" w:rsidP="00B33D45">
      <w:pPr>
        <w:pStyle w:val="ConsPlusNonformat"/>
        <w:keepNext/>
        <w:widowControl/>
        <w:ind w:left="-709" w:right="-285"/>
        <w:jc w:val="center"/>
        <w:rPr>
          <w:rFonts w:ascii="Times New Roman" w:hAnsi="Times New Roman" w:cs="Times New Roman"/>
          <w:sz w:val="16"/>
          <w:szCs w:val="16"/>
        </w:rPr>
      </w:pPr>
      <w:r w:rsidRPr="0048205B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:rsidR="0036334B" w:rsidRDefault="0036334B" w:rsidP="00B33D45">
      <w:pPr>
        <w:pStyle w:val="ConsPlusNonformat"/>
        <w:keepNext/>
        <w:widowControl/>
        <w:ind w:left="-709" w:right="-285"/>
        <w:jc w:val="center"/>
        <w:rPr>
          <w:rFonts w:ascii="Times New Roman" w:hAnsi="Times New Roman" w:cs="Times New Roman"/>
          <w:sz w:val="16"/>
          <w:szCs w:val="16"/>
        </w:rPr>
      </w:pPr>
    </w:p>
    <w:p w:rsidR="0036334B" w:rsidRPr="00BA7204" w:rsidRDefault="0036334B" w:rsidP="00B33D45">
      <w:pPr>
        <w:pStyle w:val="ConsPlusNonformat"/>
        <w:keepNext/>
        <w:widowControl/>
        <w:ind w:left="-709" w:right="-285"/>
        <w:jc w:val="center"/>
        <w:rPr>
          <w:rFonts w:ascii="Times New Roman" w:hAnsi="Times New Roman" w:cs="Times New Roman"/>
          <w:sz w:val="28"/>
          <w:szCs w:val="28"/>
        </w:rPr>
      </w:pPr>
      <w:r w:rsidRPr="00BA7204">
        <w:rPr>
          <w:rFonts w:ascii="Times New Roman" w:hAnsi="Times New Roman" w:cs="Times New Roman"/>
          <w:sz w:val="28"/>
          <w:szCs w:val="28"/>
        </w:rPr>
        <w:t>Паспорт программы</w:t>
      </w:r>
    </w:p>
    <w:tbl>
      <w:tblPr>
        <w:tblW w:w="100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2835"/>
        <w:gridCol w:w="1276"/>
        <w:gridCol w:w="1224"/>
        <w:gridCol w:w="6"/>
        <w:gridCol w:w="1605"/>
      </w:tblGrid>
      <w:tr w:rsidR="0036334B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946" w:type="dxa"/>
            <w:gridSpan w:val="5"/>
          </w:tcPr>
          <w:p w:rsidR="0036334B" w:rsidRPr="001D267B" w:rsidRDefault="0036334B" w:rsidP="00B33D45">
            <w:pPr>
              <w:pStyle w:val="ConsPlusNonformat"/>
              <w:keepNext/>
              <w:widowControl/>
              <w:ind w:left="-709" w:right="-28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267B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дорожной деятельности МО г. Красный Кут </w:t>
            </w:r>
          </w:p>
          <w:p w:rsidR="0036334B" w:rsidRPr="001D267B" w:rsidRDefault="0036334B" w:rsidP="00B33D45">
            <w:pPr>
              <w:pStyle w:val="ConsPlusNonformat"/>
              <w:keepNext/>
              <w:widowControl/>
              <w:ind w:left="-709" w:right="-28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334B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t xml:space="preserve">Ответственный исполнитель </w:t>
            </w:r>
            <w:proofErr w:type="gramStart"/>
            <w:r w:rsidRPr="001D267B">
              <w:rPr>
                <w:sz w:val="22"/>
                <w:szCs w:val="22"/>
              </w:rPr>
              <w:t>муниципальной</w:t>
            </w:r>
            <w:proofErr w:type="gramEnd"/>
            <w:r w:rsidRPr="001D267B">
              <w:rPr>
                <w:sz w:val="22"/>
                <w:szCs w:val="22"/>
              </w:rPr>
              <w:t xml:space="preserve"> </w:t>
            </w:r>
          </w:p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  <w:gridSpan w:val="5"/>
          </w:tcPr>
          <w:p w:rsidR="0036334B" w:rsidRPr="001D267B" w:rsidRDefault="0036334B" w:rsidP="009210D2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 xml:space="preserve">Отдел архитектуры, </w:t>
            </w:r>
            <w:r>
              <w:rPr>
                <w:sz w:val="22"/>
                <w:szCs w:val="22"/>
              </w:rPr>
              <w:t xml:space="preserve">строительства и </w:t>
            </w:r>
            <w:r w:rsidRPr="001D267B">
              <w:rPr>
                <w:sz w:val="22"/>
                <w:szCs w:val="22"/>
              </w:rPr>
              <w:t>ЖКХ администрации района</w:t>
            </w:r>
          </w:p>
        </w:tc>
      </w:tr>
      <w:tr w:rsidR="0036334B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t>Соисполнители муниципал</w:t>
            </w:r>
            <w:r w:rsidRPr="001D267B">
              <w:rPr>
                <w:sz w:val="22"/>
                <w:szCs w:val="22"/>
              </w:rPr>
              <w:t>ь</w:t>
            </w:r>
            <w:r w:rsidRPr="001D267B">
              <w:rPr>
                <w:sz w:val="22"/>
                <w:szCs w:val="22"/>
              </w:rPr>
              <w:t>ной программы</w:t>
            </w:r>
          </w:p>
        </w:tc>
        <w:tc>
          <w:tcPr>
            <w:tcW w:w="6946" w:type="dxa"/>
            <w:gridSpan w:val="5"/>
          </w:tcPr>
          <w:p w:rsidR="0036334B" w:rsidRPr="001D267B" w:rsidRDefault="0036334B" w:rsidP="009210D2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>Отдел правово</w:t>
            </w:r>
            <w:r>
              <w:rPr>
                <w:sz w:val="22"/>
                <w:szCs w:val="22"/>
              </w:rPr>
              <w:t xml:space="preserve">го обеспечения </w:t>
            </w:r>
            <w:r w:rsidRPr="001D267B">
              <w:rPr>
                <w:sz w:val="22"/>
                <w:szCs w:val="22"/>
              </w:rPr>
              <w:t>администрации района</w:t>
            </w:r>
          </w:p>
        </w:tc>
      </w:tr>
      <w:tr w:rsidR="0036334B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t>Участники муниципальной программы</w:t>
            </w:r>
          </w:p>
        </w:tc>
        <w:tc>
          <w:tcPr>
            <w:tcW w:w="6946" w:type="dxa"/>
            <w:gridSpan w:val="5"/>
          </w:tcPr>
          <w:p w:rsidR="0036334B" w:rsidRPr="001D267B" w:rsidRDefault="0036334B" w:rsidP="00B33D45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 xml:space="preserve">Предприятия и организации, осуществляющие деятельность в сфере транспортной и дорожной системы (по согласованию), отдел МВД России по </w:t>
            </w:r>
            <w:proofErr w:type="spellStart"/>
            <w:r w:rsidRPr="001D267B">
              <w:rPr>
                <w:sz w:val="22"/>
                <w:szCs w:val="22"/>
              </w:rPr>
              <w:t>Краснокутскому</w:t>
            </w:r>
            <w:proofErr w:type="spellEnd"/>
            <w:r w:rsidRPr="001D267B">
              <w:rPr>
                <w:sz w:val="22"/>
                <w:szCs w:val="22"/>
              </w:rPr>
              <w:t xml:space="preserve"> муниципальному району, администрации МО</w:t>
            </w:r>
          </w:p>
        </w:tc>
      </w:tr>
      <w:tr w:rsidR="0036334B" w:rsidRPr="001D267B" w:rsidTr="00B33D45">
        <w:trPr>
          <w:trHeight w:val="1461"/>
        </w:trPr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t>Подпрограммы муниципал</w:t>
            </w:r>
            <w:r w:rsidRPr="001D267B">
              <w:rPr>
                <w:sz w:val="22"/>
                <w:szCs w:val="22"/>
              </w:rPr>
              <w:t>ь</w:t>
            </w:r>
            <w:r w:rsidRPr="001D267B">
              <w:rPr>
                <w:sz w:val="22"/>
                <w:szCs w:val="22"/>
              </w:rPr>
              <w:t>ной программы</w:t>
            </w:r>
          </w:p>
        </w:tc>
        <w:tc>
          <w:tcPr>
            <w:tcW w:w="6946" w:type="dxa"/>
            <w:gridSpan w:val="5"/>
          </w:tcPr>
          <w:p w:rsidR="0036334B" w:rsidRPr="001D267B" w:rsidRDefault="0036334B" w:rsidP="00B33D45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>1.Повышение безопасности дорожного движения на территории мун</w:t>
            </w:r>
            <w:r w:rsidRPr="001D267B">
              <w:rPr>
                <w:sz w:val="22"/>
                <w:szCs w:val="22"/>
              </w:rPr>
              <w:t>и</w:t>
            </w:r>
            <w:r w:rsidRPr="001D267B">
              <w:rPr>
                <w:sz w:val="22"/>
                <w:szCs w:val="22"/>
              </w:rPr>
              <w:t xml:space="preserve">ципального образования </w:t>
            </w:r>
            <w:proofErr w:type="gramStart"/>
            <w:r w:rsidRPr="001D267B">
              <w:rPr>
                <w:sz w:val="22"/>
                <w:szCs w:val="22"/>
              </w:rPr>
              <w:t>г</w:t>
            </w:r>
            <w:proofErr w:type="gramEnd"/>
            <w:r w:rsidRPr="001D267B">
              <w:rPr>
                <w:sz w:val="22"/>
                <w:szCs w:val="22"/>
              </w:rPr>
              <w:t>. Красный Кут.</w:t>
            </w:r>
          </w:p>
          <w:p w:rsidR="0036334B" w:rsidRPr="001D267B" w:rsidRDefault="0036334B" w:rsidP="00B33D45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>2. Ремонт автомобильных дорог местного значения на территории м</w:t>
            </w:r>
            <w:r w:rsidRPr="001D267B">
              <w:rPr>
                <w:sz w:val="22"/>
                <w:szCs w:val="22"/>
              </w:rPr>
              <w:t>у</w:t>
            </w:r>
            <w:r w:rsidRPr="001D267B">
              <w:rPr>
                <w:sz w:val="22"/>
                <w:szCs w:val="22"/>
              </w:rPr>
              <w:t xml:space="preserve">ниципального образования </w:t>
            </w:r>
            <w:proofErr w:type="gramStart"/>
            <w:r w:rsidRPr="001D267B">
              <w:rPr>
                <w:sz w:val="22"/>
                <w:szCs w:val="22"/>
              </w:rPr>
              <w:t>г</w:t>
            </w:r>
            <w:proofErr w:type="gramEnd"/>
            <w:r w:rsidRPr="001D267B">
              <w:rPr>
                <w:sz w:val="22"/>
                <w:szCs w:val="22"/>
              </w:rPr>
              <w:t>. Красный Кут</w:t>
            </w:r>
          </w:p>
          <w:p w:rsidR="0036334B" w:rsidRPr="001D267B" w:rsidRDefault="0036334B" w:rsidP="00B33D45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>3.Профилактика правонарушений и усиление борьбы с преступностью на территории МО г. Красный Кут.</w:t>
            </w:r>
          </w:p>
        </w:tc>
      </w:tr>
      <w:tr w:rsidR="0036334B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t>Цели муниципальной пр</w:t>
            </w:r>
            <w:r w:rsidRPr="001D267B">
              <w:rPr>
                <w:sz w:val="22"/>
                <w:szCs w:val="22"/>
              </w:rPr>
              <w:t>о</w:t>
            </w:r>
            <w:r w:rsidRPr="001D267B">
              <w:rPr>
                <w:sz w:val="22"/>
                <w:szCs w:val="22"/>
              </w:rPr>
              <w:t>граммы</w:t>
            </w:r>
          </w:p>
        </w:tc>
        <w:tc>
          <w:tcPr>
            <w:tcW w:w="6946" w:type="dxa"/>
            <w:gridSpan w:val="5"/>
          </w:tcPr>
          <w:p w:rsidR="0036334B" w:rsidRPr="001D267B" w:rsidRDefault="0036334B" w:rsidP="00B33D45">
            <w:pPr>
              <w:pStyle w:val="af8"/>
              <w:keepNext/>
              <w:snapToGrid w:val="0"/>
              <w:jc w:val="both"/>
              <w:rPr>
                <w:lang w:eastAsia="ru-RU"/>
              </w:rPr>
            </w:pPr>
            <w:r w:rsidRPr="001D267B">
              <w:rPr>
                <w:sz w:val="22"/>
                <w:szCs w:val="22"/>
                <w:lang w:eastAsia="ru-RU"/>
              </w:rPr>
              <w:t xml:space="preserve">Обеспечение сохранности и развитие автомобильных дорог  муниципального образования </w:t>
            </w:r>
            <w:proofErr w:type="gramStart"/>
            <w:r w:rsidRPr="001D267B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1D267B">
              <w:rPr>
                <w:sz w:val="22"/>
                <w:szCs w:val="22"/>
                <w:lang w:eastAsia="ru-RU"/>
              </w:rPr>
              <w:t>. Красный Кут, улучшение их технического состояния.</w:t>
            </w:r>
          </w:p>
          <w:p w:rsidR="0036334B" w:rsidRPr="001D267B" w:rsidRDefault="0036334B" w:rsidP="00B33D45">
            <w:pPr>
              <w:pStyle w:val="af8"/>
              <w:keepNext/>
              <w:snapToGrid w:val="0"/>
              <w:jc w:val="both"/>
              <w:rPr>
                <w:lang w:eastAsia="ru-RU"/>
              </w:rPr>
            </w:pPr>
            <w:r w:rsidRPr="001D267B">
              <w:rPr>
                <w:sz w:val="22"/>
                <w:szCs w:val="22"/>
                <w:lang w:eastAsia="ru-RU"/>
              </w:rPr>
              <w:t>Снижение уровня преступности в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Pr="001D267B">
              <w:rPr>
                <w:sz w:val="22"/>
                <w:szCs w:val="22"/>
                <w:lang w:eastAsia="ru-RU"/>
              </w:rPr>
              <w:t>муниципальном образовании г. Красный Кут.  Выявление и устранение причин и условий, способствующих совершению преступлений, административных правонарушений и иных правонарушений.</w:t>
            </w:r>
          </w:p>
          <w:p w:rsidR="0036334B" w:rsidRPr="001D267B" w:rsidRDefault="0036334B" w:rsidP="00B33D45">
            <w:pPr>
              <w:pStyle w:val="af8"/>
              <w:keepNext/>
              <w:snapToGrid w:val="0"/>
              <w:jc w:val="both"/>
              <w:rPr>
                <w:lang w:eastAsia="ru-RU"/>
              </w:rPr>
            </w:pPr>
            <w:r w:rsidRPr="001D267B">
              <w:rPr>
                <w:sz w:val="22"/>
                <w:szCs w:val="22"/>
                <w:lang w:eastAsia="ru-RU"/>
              </w:rPr>
              <w:t>Создание обстановки спокойствия на улицах и в других общественных местах.</w:t>
            </w:r>
          </w:p>
          <w:p w:rsidR="0036334B" w:rsidRPr="001D267B" w:rsidRDefault="0036334B" w:rsidP="00B33D45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>Повышение эффективности в профилактике правонарушений среди несовершеннолетних и лиц, ранее привлекавшихся к уголовной отве</w:t>
            </w:r>
            <w:r w:rsidRPr="001D267B">
              <w:rPr>
                <w:sz w:val="22"/>
                <w:szCs w:val="22"/>
              </w:rPr>
              <w:t>т</w:t>
            </w:r>
            <w:r w:rsidRPr="001D267B">
              <w:rPr>
                <w:sz w:val="22"/>
                <w:szCs w:val="22"/>
              </w:rPr>
              <w:t>ственности.</w:t>
            </w:r>
          </w:p>
          <w:p w:rsidR="0036334B" w:rsidRPr="001D267B" w:rsidRDefault="0036334B" w:rsidP="00B33D45">
            <w:pPr>
              <w:keepNext/>
              <w:jc w:val="both"/>
            </w:pPr>
          </w:p>
        </w:tc>
      </w:tr>
      <w:tr w:rsidR="0036334B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t>Задачи муниципальной пр</w:t>
            </w:r>
            <w:r w:rsidRPr="001D267B">
              <w:rPr>
                <w:sz w:val="22"/>
                <w:szCs w:val="22"/>
              </w:rPr>
              <w:t>о</w:t>
            </w:r>
            <w:r w:rsidRPr="001D267B">
              <w:rPr>
                <w:sz w:val="22"/>
                <w:szCs w:val="22"/>
              </w:rPr>
              <w:t>граммы</w:t>
            </w:r>
          </w:p>
        </w:tc>
        <w:tc>
          <w:tcPr>
            <w:tcW w:w="6946" w:type="dxa"/>
            <w:gridSpan w:val="5"/>
          </w:tcPr>
          <w:p w:rsidR="0036334B" w:rsidRPr="001D267B" w:rsidRDefault="0036334B" w:rsidP="00B33D45">
            <w:pPr>
              <w:pStyle w:val="af1"/>
              <w:keepNext/>
              <w:widowControl/>
              <w:snapToGrid w:val="0"/>
              <w:spacing w:after="0"/>
              <w:jc w:val="both"/>
              <w:rPr>
                <w:sz w:val="22"/>
                <w:szCs w:val="22"/>
              </w:rPr>
            </w:pPr>
            <w:r w:rsidRPr="001D267B">
              <w:rPr>
                <w:sz w:val="22"/>
                <w:szCs w:val="22"/>
              </w:rPr>
              <w:t>-увеличение протяженности автомобильных дорог общего пользов</w:t>
            </w:r>
            <w:r w:rsidRPr="001D267B">
              <w:rPr>
                <w:sz w:val="22"/>
                <w:szCs w:val="22"/>
              </w:rPr>
              <w:t>а</w:t>
            </w:r>
            <w:r w:rsidRPr="001D267B">
              <w:rPr>
                <w:sz w:val="22"/>
                <w:szCs w:val="22"/>
              </w:rPr>
              <w:t>ния местного значения, соответствующих нормативным требованиям;</w:t>
            </w:r>
          </w:p>
          <w:p w:rsidR="0036334B" w:rsidRPr="001D267B" w:rsidRDefault="0036334B" w:rsidP="00B33D45">
            <w:pPr>
              <w:pStyle w:val="af1"/>
              <w:keepNext/>
              <w:widowControl/>
              <w:spacing w:after="0"/>
              <w:jc w:val="both"/>
              <w:rPr>
                <w:sz w:val="22"/>
                <w:szCs w:val="22"/>
              </w:rPr>
            </w:pPr>
            <w:r w:rsidRPr="001D267B">
              <w:rPr>
                <w:sz w:val="22"/>
                <w:szCs w:val="22"/>
              </w:rPr>
              <w:t>-поддержание автомобильных дорог общего пользования местного значения и искусственных сооружений на них на уровне, соответс</w:t>
            </w:r>
            <w:r w:rsidRPr="001D267B">
              <w:rPr>
                <w:sz w:val="22"/>
                <w:szCs w:val="22"/>
              </w:rPr>
              <w:t>т</w:t>
            </w:r>
            <w:r w:rsidRPr="001D267B">
              <w:rPr>
                <w:sz w:val="22"/>
                <w:szCs w:val="22"/>
              </w:rPr>
              <w:t>вующем нормативным требованиям, путем содержания автодорог и искусственных сооружений на них;</w:t>
            </w:r>
          </w:p>
          <w:p w:rsidR="0036334B" w:rsidRPr="001D267B" w:rsidRDefault="0036334B" w:rsidP="00B33D45">
            <w:pPr>
              <w:pStyle w:val="af1"/>
              <w:keepNext/>
              <w:widowControl/>
              <w:spacing w:after="0"/>
              <w:jc w:val="both"/>
              <w:rPr>
                <w:sz w:val="22"/>
                <w:szCs w:val="22"/>
              </w:rPr>
            </w:pPr>
            <w:r w:rsidRPr="001D267B">
              <w:rPr>
                <w:sz w:val="22"/>
                <w:szCs w:val="22"/>
              </w:rPr>
              <w:t xml:space="preserve"> -безопасность дорожного движения;</w:t>
            </w:r>
          </w:p>
          <w:p w:rsidR="0036334B" w:rsidRPr="001D267B" w:rsidRDefault="0036334B" w:rsidP="00B33D45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 xml:space="preserve"> -укрепление на территории района законности, правопорядка, защиты прав и свобод граждан;</w:t>
            </w:r>
          </w:p>
          <w:p w:rsidR="0036334B" w:rsidRPr="001D267B" w:rsidRDefault="0036334B" w:rsidP="00B33D45">
            <w:pPr>
              <w:keepNext/>
              <w:ind w:firstLine="260"/>
              <w:jc w:val="both"/>
            </w:pPr>
          </w:p>
        </w:tc>
      </w:tr>
      <w:tr w:rsidR="0036334B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t>Целевые показатели муниц</w:t>
            </w:r>
            <w:r w:rsidRPr="001D267B">
              <w:rPr>
                <w:sz w:val="22"/>
                <w:szCs w:val="22"/>
              </w:rPr>
              <w:t>и</w:t>
            </w:r>
            <w:r w:rsidRPr="001D267B">
              <w:rPr>
                <w:sz w:val="22"/>
                <w:szCs w:val="22"/>
              </w:rPr>
              <w:t>пальной программы</w:t>
            </w:r>
          </w:p>
        </w:tc>
        <w:tc>
          <w:tcPr>
            <w:tcW w:w="6946" w:type="dxa"/>
            <w:gridSpan w:val="5"/>
          </w:tcPr>
          <w:p w:rsidR="0036334B" w:rsidRPr="001D267B" w:rsidRDefault="0036334B" w:rsidP="00B33D45">
            <w:pPr>
              <w:pStyle w:val="af8"/>
              <w:keepNext/>
              <w:snapToGrid w:val="0"/>
              <w:jc w:val="both"/>
            </w:pPr>
            <w:r w:rsidRPr="001D267B">
              <w:rPr>
                <w:sz w:val="22"/>
                <w:szCs w:val="22"/>
              </w:rPr>
              <w:t>Обеспечение ремонта существующей сети дорог в соответствии с существующими нормативами.</w:t>
            </w:r>
          </w:p>
          <w:p w:rsidR="0036334B" w:rsidRPr="001D267B" w:rsidRDefault="0036334B" w:rsidP="00B33D45">
            <w:pPr>
              <w:pStyle w:val="af8"/>
              <w:keepNext/>
              <w:jc w:val="both"/>
            </w:pPr>
            <w:r w:rsidRPr="001D267B">
              <w:rPr>
                <w:sz w:val="22"/>
                <w:szCs w:val="22"/>
              </w:rPr>
              <w:t>Сокращение числа дорожно-транспортных происшествий, связанных с д</w:t>
            </w:r>
            <w:r>
              <w:rPr>
                <w:sz w:val="22"/>
                <w:szCs w:val="22"/>
              </w:rPr>
              <w:t>орожными условиями на 9%  с 2021г. до  2023</w:t>
            </w:r>
            <w:r w:rsidRPr="001D267B">
              <w:rPr>
                <w:sz w:val="22"/>
                <w:szCs w:val="22"/>
              </w:rPr>
              <w:t>г.</w:t>
            </w:r>
          </w:p>
          <w:p w:rsidR="0036334B" w:rsidRPr="001D267B" w:rsidRDefault="0036334B" w:rsidP="00B33D45">
            <w:pPr>
              <w:pStyle w:val="af8"/>
              <w:keepNext/>
              <w:jc w:val="both"/>
            </w:pPr>
            <w:r w:rsidRPr="001D267B">
              <w:rPr>
                <w:sz w:val="22"/>
                <w:szCs w:val="22"/>
              </w:rPr>
              <w:t>Сокращение количества пострадавших в дорожно-транспортных</w:t>
            </w:r>
            <w:r>
              <w:rPr>
                <w:sz w:val="22"/>
                <w:szCs w:val="22"/>
              </w:rPr>
              <w:t xml:space="preserve"> происшествиях к 2023</w:t>
            </w:r>
            <w:r w:rsidRPr="001D267B">
              <w:rPr>
                <w:sz w:val="22"/>
                <w:szCs w:val="22"/>
              </w:rPr>
              <w:t>г. до 9%.</w:t>
            </w:r>
          </w:p>
          <w:p w:rsidR="0036334B" w:rsidRPr="001D267B" w:rsidRDefault="0036334B" w:rsidP="00B33D45">
            <w:pPr>
              <w:pStyle w:val="af8"/>
              <w:keepNext/>
              <w:snapToGrid w:val="0"/>
              <w:jc w:val="both"/>
            </w:pPr>
            <w:r w:rsidRPr="001D267B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орожный эффект с 2% до 9% к 2023</w:t>
            </w:r>
            <w:r w:rsidRPr="001D267B">
              <w:rPr>
                <w:sz w:val="22"/>
                <w:szCs w:val="22"/>
              </w:rPr>
              <w:t>г.,</w:t>
            </w:r>
          </w:p>
          <w:p w:rsidR="0036334B" w:rsidRPr="001D267B" w:rsidRDefault="0036334B" w:rsidP="00B33D45">
            <w:pPr>
              <w:pStyle w:val="af8"/>
              <w:keepNext/>
              <w:jc w:val="both"/>
            </w:pPr>
            <w:r w:rsidRPr="001D267B">
              <w:rPr>
                <w:sz w:val="22"/>
                <w:szCs w:val="22"/>
              </w:rPr>
              <w:t xml:space="preserve">Приобретение дорожно-эксплуатационной техники, необходимой для выполнения комплекса работ по поддержанию надлежащего технического </w:t>
            </w:r>
          </w:p>
          <w:p w:rsidR="0036334B" w:rsidRPr="001D267B" w:rsidRDefault="0036334B" w:rsidP="00B33D45">
            <w:pPr>
              <w:pStyle w:val="af8"/>
              <w:keepNext/>
              <w:jc w:val="both"/>
            </w:pPr>
            <w:r w:rsidRPr="001D267B">
              <w:rPr>
                <w:sz w:val="22"/>
                <w:szCs w:val="22"/>
              </w:rPr>
              <w:t>состояния автомобильных дорог общего пользования местного значения  в 202</w:t>
            </w:r>
            <w:r>
              <w:rPr>
                <w:sz w:val="22"/>
                <w:szCs w:val="22"/>
              </w:rPr>
              <w:t>1</w:t>
            </w:r>
            <w:r w:rsidRPr="001D267B">
              <w:rPr>
                <w:sz w:val="22"/>
                <w:szCs w:val="22"/>
              </w:rPr>
              <w:t xml:space="preserve"> г. - 1 шт.</w:t>
            </w:r>
          </w:p>
          <w:p w:rsidR="0036334B" w:rsidRPr="001D267B" w:rsidRDefault="0036334B" w:rsidP="00FF7616">
            <w:pPr>
              <w:pStyle w:val="af8"/>
              <w:keepNext/>
              <w:jc w:val="both"/>
            </w:pPr>
            <w:r w:rsidRPr="001D267B">
              <w:rPr>
                <w:sz w:val="22"/>
                <w:szCs w:val="22"/>
              </w:rPr>
              <w:lastRenderedPageBreak/>
              <w:t>Количество граждан, привлеченных к охране общественного порядка с 202</w:t>
            </w:r>
            <w:r>
              <w:rPr>
                <w:sz w:val="22"/>
                <w:szCs w:val="22"/>
              </w:rPr>
              <w:t xml:space="preserve">1 </w:t>
            </w:r>
            <w:r w:rsidRPr="001D267B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1D267B">
              <w:rPr>
                <w:sz w:val="22"/>
                <w:szCs w:val="22"/>
              </w:rPr>
              <w:t>- 45 человек по 202</w:t>
            </w:r>
            <w:r>
              <w:rPr>
                <w:sz w:val="22"/>
                <w:szCs w:val="22"/>
              </w:rPr>
              <w:t xml:space="preserve">3 </w:t>
            </w:r>
            <w:r w:rsidRPr="001D267B">
              <w:rPr>
                <w:sz w:val="22"/>
                <w:szCs w:val="22"/>
              </w:rPr>
              <w:t>г. -</w:t>
            </w:r>
            <w:r w:rsidR="00FF7616">
              <w:rPr>
                <w:sz w:val="22"/>
                <w:szCs w:val="22"/>
              </w:rPr>
              <w:t xml:space="preserve"> 55</w:t>
            </w:r>
            <w:r w:rsidRPr="001D267B">
              <w:rPr>
                <w:sz w:val="22"/>
                <w:szCs w:val="22"/>
              </w:rPr>
              <w:t xml:space="preserve"> человек.</w:t>
            </w:r>
          </w:p>
        </w:tc>
      </w:tr>
      <w:tr w:rsidR="0036334B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lastRenderedPageBreak/>
              <w:t>Этапы и сроки реализации м</w:t>
            </w:r>
            <w:r w:rsidRPr="001D267B">
              <w:rPr>
                <w:sz w:val="22"/>
                <w:szCs w:val="22"/>
              </w:rPr>
              <w:t>у</w:t>
            </w:r>
            <w:r w:rsidRPr="001D267B">
              <w:rPr>
                <w:sz w:val="22"/>
                <w:szCs w:val="22"/>
              </w:rPr>
              <w:t>ниципальной программы</w:t>
            </w:r>
          </w:p>
        </w:tc>
        <w:tc>
          <w:tcPr>
            <w:tcW w:w="6946" w:type="dxa"/>
            <w:gridSpan w:val="5"/>
          </w:tcPr>
          <w:p w:rsidR="0036334B" w:rsidRPr="001D267B" w:rsidRDefault="0036334B" w:rsidP="00611CC4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1D267B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3</w:t>
            </w:r>
            <w:r w:rsidRPr="001D267B">
              <w:rPr>
                <w:sz w:val="22"/>
                <w:szCs w:val="22"/>
              </w:rPr>
              <w:t xml:space="preserve"> годы.</w:t>
            </w:r>
          </w:p>
        </w:tc>
      </w:tr>
      <w:tr w:rsidR="0036334B" w:rsidRPr="001D267B" w:rsidTr="00B33D45">
        <w:trPr>
          <w:trHeight w:val="263"/>
        </w:trPr>
        <w:tc>
          <w:tcPr>
            <w:tcW w:w="3085" w:type="dxa"/>
            <w:vMerge w:val="restart"/>
          </w:tcPr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t>Объемы финансового обесп</w:t>
            </w:r>
            <w:r w:rsidRPr="001D267B">
              <w:rPr>
                <w:sz w:val="22"/>
                <w:szCs w:val="22"/>
              </w:rPr>
              <w:t>е</w:t>
            </w:r>
            <w:r w:rsidRPr="001D267B">
              <w:rPr>
                <w:sz w:val="22"/>
                <w:szCs w:val="22"/>
              </w:rPr>
              <w:t>чения муниципальной пр</w:t>
            </w:r>
            <w:r w:rsidRPr="001D267B">
              <w:rPr>
                <w:sz w:val="22"/>
                <w:szCs w:val="22"/>
              </w:rPr>
              <w:t>о</w:t>
            </w:r>
            <w:r w:rsidRPr="001D267B">
              <w:rPr>
                <w:sz w:val="22"/>
                <w:szCs w:val="22"/>
              </w:rPr>
              <w:t>граммы, в том числе по годам:</w:t>
            </w:r>
          </w:p>
        </w:tc>
        <w:tc>
          <w:tcPr>
            <w:tcW w:w="6946" w:type="dxa"/>
            <w:gridSpan w:val="5"/>
          </w:tcPr>
          <w:p w:rsidR="0036334B" w:rsidRPr="001D267B" w:rsidRDefault="0036334B" w:rsidP="00B33D45">
            <w:pPr>
              <w:keepNext/>
              <w:jc w:val="center"/>
            </w:pPr>
            <w:r w:rsidRPr="001D267B">
              <w:rPr>
                <w:sz w:val="22"/>
                <w:szCs w:val="22"/>
              </w:rPr>
              <w:t>расходы (тыс. руб.)</w:t>
            </w:r>
          </w:p>
        </w:tc>
      </w:tr>
      <w:tr w:rsidR="00CE47BD" w:rsidRPr="001D267B" w:rsidTr="00B33D45">
        <w:trPr>
          <w:trHeight w:val="288"/>
        </w:trPr>
        <w:tc>
          <w:tcPr>
            <w:tcW w:w="3085" w:type="dxa"/>
            <w:vMerge/>
          </w:tcPr>
          <w:p w:rsidR="0036334B" w:rsidRPr="001D267B" w:rsidRDefault="0036334B" w:rsidP="00B33D45">
            <w:pPr>
              <w:keepNext/>
              <w:ind w:right="-108"/>
            </w:pPr>
          </w:p>
        </w:tc>
        <w:tc>
          <w:tcPr>
            <w:tcW w:w="2835" w:type="dxa"/>
          </w:tcPr>
          <w:p w:rsidR="0036334B" w:rsidRPr="001D267B" w:rsidRDefault="0036334B" w:rsidP="00B33D45">
            <w:pPr>
              <w:keepNext/>
              <w:jc w:val="center"/>
            </w:pPr>
            <w:r w:rsidRPr="001D267B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36334B" w:rsidRPr="001D267B" w:rsidRDefault="0036334B" w:rsidP="00B33D45">
            <w:pPr>
              <w:keepNext/>
              <w:jc w:val="center"/>
            </w:pPr>
            <w:r w:rsidRPr="001D267B">
              <w:rPr>
                <w:sz w:val="22"/>
                <w:szCs w:val="22"/>
              </w:rPr>
              <w:t>Год</w:t>
            </w:r>
          </w:p>
          <w:p w:rsidR="0036334B" w:rsidRPr="001D267B" w:rsidRDefault="0036334B" w:rsidP="00B33D45">
            <w:pPr>
              <w:keepNext/>
              <w:jc w:val="center"/>
            </w:pPr>
            <w:r w:rsidRPr="001D267B">
              <w:rPr>
                <w:sz w:val="22"/>
                <w:szCs w:val="22"/>
              </w:rPr>
              <w:t>2021</w:t>
            </w:r>
          </w:p>
        </w:tc>
        <w:tc>
          <w:tcPr>
            <w:tcW w:w="1230" w:type="dxa"/>
            <w:gridSpan w:val="2"/>
          </w:tcPr>
          <w:p w:rsidR="0036334B" w:rsidRPr="001D267B" w:rsidRDefault="0036334B" w:rsidP="00B33D45">
            <w:pPr>
              <w:keepNext/>
              <w:jc w:val="center"/>
            </w:pPr>
            <w:r w:rsidRPr="001D267B">
              <w:rPr>
                <w:sz w:val="22"/>
                <w:szCs w:val="22"/>
              </w:rPr>
              <w:t>Год</w:t>
            </w:r>
          </w:p>
          <w:p w:rsidR="0036334B" w:rsidRPr="001D267B" w:rsidRDefault="0036334B" w:rsidP="00B33D45">
            <w:pPr>
              <w:keepNext/>
              <w:jc w:val="center"/>
            </w:pPr>
            <w:r w:rsidRPr="001D267B">
              <w:rPr>
                <w:sz w:val="22"/>
                <w:szCs w:val="22"/>
              </w:rPr>
              <w:t>2022</w:t>
            </w:r>
          </w:p>
        </w:tc>
        <w:tc>
          <w:tcPr>
            <w:tcW w:w="1605" w:type="dxa"/>
          </w:tcPr>
          <w:p w:rsidR="0036334B" w:rsidRDefault="0036334B" w:rsidP="00B33D45">
            <w:pPr>
              <w:keepNext/>
              <w:jc w:val="center"/>
            </w:pPr>
            <w:r>
              <w:rPr>
                <w:sz w:val="22"/>
                <w:szCs w:val="22"/>
              </w:rPr>
              <w:t>Год</w:t>
            </w:r>
          </w:p>
          <w:p w:rsidR="0036334B" w:rsidRPr="001D267B" w:rsidRDefault="0036334B" w:rsidP="00B33D45">
            <w:pPr>
              <w:keepNext/>
              <w:jc w:val="center"/>
            </w:pPr>
            <w:r>
              <w:rPr>
                <w:sz w:val="22"/>
                <w:szCs w:val="22"/>
              </w:rPr>
              <w:t>2023</w:t>
            </w:r>
          </w:p>
        </w:tc>
      </w:tr>
      <w:tr w:rsidR="00CE47BD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  <w:jc w:val="center"/>
            </w:pPr>
            <w:r w:rsidRPr="001D267B">
              <w:rPr>
                <w:sz w:val="22"/>
                <w:szCs w:val="22"/>
              </w:rPr>
              <w:t>Всего по программе</w:t>
            </w:r>
          </w:p>
        </w:tc>
        <w:tc>
          <w:tcPr>
            <w:tcW w:w="2835" w:type="dxa"/>
          </w:tcPr>
          <w:p w:rsidR="0036334B" w:rsidRPr="00AD3EBA" w:rsidRDefault="00CE47BD" w:rsidP="009210D2">
            <w:pPr>
              <w:keepNext/>
              <w:jc w:val="center"/>
              <w:rPr>
                <w:color w:val="0D0D0D"/>
              </w:rPr>
            </w:pPr>
            <w:r>
              <w:rPr>
                <w:color w:val="0D0D0D"/>
                <w:sz w:val="22"/>
                <w:szCs w:val="22"/>
              </w:rPr>
              <w:t>35669,94</w:t>
            </w:r>
          </w:p>
        </w:tc>
        <w:tc>
          <w:tcPr>
            <w:tcW w:w="1276" w:type="dxa"/>
          </w:tcPr>
          <w:p w:rsidR="0036334B" w:rsidRPr="00AD3EBA" w:rsidRDefault="00CE47BD" w:rsidP="00CE47BD">
            <w:pPr>
              <w:keepNext/>
              <w:jc w:val="both"/>
              <w:rPr>
                <w:color w:val="0D0D0D"/>
              </w:rPr>
            </w:pPr>
            <w:r>
              <w:rPr>
                <w:color w:val="0D0D0D"/>
                <w:sz w:val="22"/>
                <w:szCs w:val="22"/>
              </w:rPr>
              <w:t>24943,30</w:t>
            </w:r>
          </w:p>
        </w:tc>
        <w:tc>
          <w:tcPr>
            <w:tcW w:w="1230" w:type="dxa"/>
            <w:gridSpan w:val="2"/>
          </w:tcPr>
          <w:p w:rsidR="0036334B" w:rsidRPr="00AD3EBA" w:rsidRDefault="0036334B" w:rsidP="00611CC4">
            <w:pPr>
              <w:keepNext/>
              <w:jc w:val="both"/>
              <w:rPr>
                <w:color w:val="0D0D0D"/>
              </w:rPr>
            </w:pPr>
            <w:r w:rsidRPr="00AD3EBA">
              <w:rPr>
                <w:color w:val="0D0D0D"/>
                <w:sz w:val="22"/>
                <w:szCs w:val="22"/>
              </w:rPr>
              <w:t>5</w:t>
            </w:r>
            <w:r>
              <w:rPr>
                <w:color w:val="0D0D0D"/>
                <w:sz w:val="22"/>
                <w:szCs w:val="22"/>
              </w:rPr>
              <w:t>281,38</w:t>
            </w:r>
          </w:p>
        </w:tc>
        <w:tc>
          <w:tcPr>
            <w:tcW w:w="1605" w:type="dxa"/>
          </w:tcPr>
          <w:p w:rsidR="0036334B" w:rsidRPr="00E12115" w:rsidRDefault="0036334B" w:rsidP="00611CC4">
            <w:pPr>
              <w:keepNext/>
              <w:jc w:val="both"/>
            </w:pPr>
            <w:r>
              <w:rPr>
                <w:sz w:val="22"/>
                <w:szCs w:val="22"/>
              </w:rPr>
              <w:t>5445,26</w:t>
            </w:r>
          </w:p>
        </w:tc>
      </w:tr>
      <w:tr w:rsidR="00CE47BD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  <w:jc w:val="center"/>
            </w:pPr>
            <w:r w:rsidRPr="001D267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5" w:type="dxa"/>
          </w:tcPr>
          <w:p w:rsidR="0036334B" w:rsidRPr="00AD3EBA" w:rsidRDefault="0036334B" w:rsidP="00B33D45">
            <w:pPr>
              <w:keepNext/>
              <w:jc w:val="both"/>
              <w:rPr>
                <w:color w:val="0D0D0D"/>
              </w:rPr>
            </w:pPr>
          </w:p>
        </w:tc>
        <w:tc>
          <w:tcPr>
            <w:tcW w:w="1276" w:type="dxa"/>
          </w:tcPr>
          <w:p w:rsidR="0036334B" w:rsidRPr="00AD3EBA" w:rsidRDefault="0036334B" w:rsidP="00B33D45">
            <w:pPr>
              <w:keepNext/>
              <w:jc w:val="both"/>
              <w:rPr>
                <w:color w:val="0D0D0D"/>
              </w:rPr>
            </w:pPr>
          </w:p>
        </w:tc>
        <w:tc>
          <w:tcPr>
            <w:tcW w:w="1230" w:type="dxa"/>
            <w:gridSpan w:val="2"/>
          </w:tcPr>
          <w:p w:rsidR="0036334B" w:rsidRPr="00AD3EBA" w:rsidRDefault="0036334B" w:rsidP="00B33D45">
            <w:pPr>
              <w:keepNext/>
              <w:jc w:val="both"/>
              <w:rPr>
                <w:color w:val="0D0D0D"/>
              </w:rPr>
            </w:pPr>
          </w:p>
        </w:tc>
        <w:tc>
          <w:tcPr>
            <w:tcW w:w="1605" w:type="dxa"/>
          </w:tcPr>
          <w:p w:rsidR="0036334B" w:rsidRPr="00E12115" w:rsidRDefault="0036334B" w:rsidP="00B33D45">
            <w:pPr>
              <w:keepNext/>
              <w:jc w:val="both"/>
            </w:pPr>
          </w:p>
        </w:tc>
      </w:tr>
      <w:tr w:rsidR="00CE47BD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  <w:jc w:val="center"/>
            </w:pPr>
            <w:r w:rsidRPr="001D267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835" w:type="dxa"/>
          </w:tcPr>
          <w:p w:rsidR="0036334B" w:rsidRPr="00AD3EBA" w:rsidRDefault="0036334B" w:rsidP="00B33D45">
            <w:pPr>
              <w:keepNext/>
              <w:jc w:val="both"/>
              <w:rPr>
                <w:color w:val="0D0D0D"/>
              </w:rPr>
            </w:pPr>
          </w:p>
        </w:tc>
        <w:tc>
          <w:tcPr>
            <w:tcW w:w="1276" w:type="dxa"/>
          </w:tcPr>
          <w:p w:rsidR="0036334B" w:rsidRPr="00AD3EBA" w:rsidRDefault="0036334B" w:rsidP="00B33D45">
            <w:pPr>
              <w:keepNext/>
              <w:jc w:val="both"/>
              <w:rPr>
                <w:color w:val="0D0D0D"/>
              </w:rPr>
            </w:pPr>
          </w:p>
        </w:tc>
        <w:tc>
          <w:tcPr>
            <w:tcW w:w="1224" w:type="dxa"/>
          </w:tcPr>
          <w:p w:rsidR="0036334B" w:rsidRPr="00AD3EBA" w:rsidRDefault="0036334B" w:rsidP="00B33D45">
            <w:pPr>
              <w:keepNext/>
              <w:jc w:val="both"/>
              <w:rPr>
                <w:color w:val="0D0D0D"/>
              </w:rPr>
            </w:pPr>
          </w:p>
        </w:tc>
        <w:tc>
          <w:tcPr>
            <w:tcW w:w="1611" w:type="dxa"/>
            <w:gridSpan w:val="2"/>
          </w:tcPr>
          <w:p w:rsidR="0036334B" w:rsidRPr="00E12115" w:rsidRDefault="0036334B" w:rsidP="00B33D45">
            <w:pPr>
              <w:keepNext/>
              <w:jc w:val="both"/>
            </w:pPr>
          </w:p>
        </w:tc>
      </w:tr>
      <w:tr w:rsidR="00CE47BD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  <w:jc w:val="center"/>
            </w:pPr>
            <w:r w:rsidRPr="001D267B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2835" w:type="dxa"/>
          </w:tcPr>
          <w:p w:rsidR="0036334B" w:rsidRPr="00AD3EBA" w:rsidRDefault="00CE47BD" w:rsidP="009210D2">
            <w:pPr>
              <w:keepNext/>
              <w:jc w:val="center"/>
              <w:rPr>
                <w:color w:val="0D0D0D"/>
              </w:rPr>
            </w:pPr>
            <w:r>
              <w:rPr>
                <w:color w:val="0D0D0D"/>
                <w:sz w:val="22"/>
                <w:szCs w:val="22"/>
              </w:rPr>
              <w:t>35669,94</w:t>
            </w:r>
          </w:p>
        </w:tc>
        <w:tc>
          <w:tcPr>
            <w:tcW w:w="1276" w:type="dxa"/>
          </w:tcPr>
          <w:p w:rsidR="0036334B" w:rsidRPr="00AD3EBA" w:rsidRDefault="00CE47BD" w:rsidP="00CE47BD">
            <w:pPr>
              <w:keepNext/>
              <w:jc w:val="both"/>
              <w:rPr>
                <w:color w:val="0D0D0D"/>
              </w:rPr>
            </w:pPr>
            <w:r>
              <w:rPr>
                <w:color w:val="0D0D0D"/>
                <w:sz w:val="22"/>
                <w:szCs w:val="22"/>
              </w:rPr>
              <w:t>24943,30</w:t>
            </w:r>
          </w:p>
        </w:tc>
        <w:tc>
          <w:tcPr>
            <w:tcW w:w="1224" w:type="dxa"/>
          </w:tcPr>
          <w:p w:rsidR="0036334B" w:rsidRPr="00AD3EBA" w:rsidRDefault="0036334B" w:rsidP="008D2577">
            <w:pPr>
              <w:keepNext/>
              <w:jc w:val="both"/>
              <w:rPr>
                <w:color w:val="0D0D0D"/>
              </w:rPr>
            </w:pPr>
            <w:r w:rsidRPr="00AD3EBA">
              <w:rPr>
                <w:color w:val="0D0D0D"/>
                <w:sz w:val="22"/>
                <w:szCs w:val="22"/>
              </w:rPr>
              <w:t>5</w:t>
            </w:r>
            <w:r>
              <w:rPr>
                <w:color w:val="0D0D0D"/>
                <w:sz w:val="22"/>
                <w:szCs w:val="22"/>
              </w:rPr>
              <w:t>28</w:t>
            </w:r>
            <w:r w:rsidRPr="00AD3EBA">
              <w:rPr>
                <w:color w:val="0D0D0D"/>
                <w:sz w:val="22"/>
                <w:szCs w:val="22"/>
              </w:rPr>
              <w:t>1,38</w:t>
            </w:r>
          </w:p>
        </w:tc>
        <w:tc>
          <w:tcPr>
            <w:tcW w:w="1611" w:type="dxa"/>
            <w:gridSpan w:val="2"/>
          </w:tcPr>
          <w:p w:rsidR="0036334B" w:rsidRPr="00E12115" w:rsidRDefault="0036334B" w:rsidP="008D2577">
            <w:pPr>
              <w:keepNext/>
              <w:jc w:val="both"/>
            </w:pPr>
            <w:r>
              <w:rPr>
                <w:sz w:val="22"/>
                <w:szCs w:val="22"/>
              </w:rPr>
              <w:t>5445,26</w:t>
            </w:r>
          </w:p>
        </w:tc>
      </w:tr>
      <w:tr w:rsidR="00CE47BD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  <w:jc w:val="center"/>
            </w:pPr>
            <w:r w:rsidRPr="001D267B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2835" w:type="dxa"/>
          </w:tcPr>
          <w:p w:rsidR="0036334B" w:rsidRPr="00AD3EBA" w:rsidRDefault="0036334B" w:rsidP="009210D2">
            <w:pPr>
              <w:keepNext/>
              <w:jc w:val="center"/>
              <w:rPr>
                <w:color w:val="0D0D0D"/>
              </w:rPr>
            </w:pPr>
            <w:r w:rsidRPr="00AD3EBA">
              <w:rPr>
                <w:color w:val="0D0D0D"/>
                <w:sz w:val="22"/>
                <w:szCs w:val="22"/>
              </w:rPr>
              <w:t>2</w:t>
            </w:r>
            <w:r>
              <w:rPr>
                <w:color w:val="0D0D0D"/>
                <w:sz w:val="22"/>
                <w:szCs w:val="22"/>
              </w:rPr>
              <w:t>360</w:t>
            </w:r>
            <w:r w:rsidRPr="00AD3EBA">
              <w:rPr>
                <w:color w:val="0D0D0D"/>
                <w:sz w:val="22"/>
                <w:szCs w:val="22"/>
              </w:rPr>
              <w:t>,00</w:t>
            </w:r>
          </w:p>
        </w:tc>
        <w:tc>
          <w:tcPr>
            <w:tcW w:w="1276" w:type="dxa"/>
          </w:tcPr>
          <w:p w:rsidR="0036334B" w:rsidRPr="00AD3EBA" w:rsidRDefault="0036334B" w:rsidP="009210D2">
            <w:pPr>
              <w:keepNext/>
              <w:jc w:val="both"/>
              <w:rPr>
                <w:color w:val="0D0D0D"/>
              </w:rPr>
            </w:pPr>
            <w:r>
              <w:rPr>
                <w:color w:val="0D0D0D"/>
                <w:sz w:val="22"/>
                <w:szCs w:val="22"/>
              </w:rPr>
              <w:t>760,00</w:t>
            </w:r>
          </w:p>
        </w:tc>
        <w:tc>
          <w:tcPr>
            <w:tcW w:w="1224" w:type="dxa"/>
          </w:tcPr>
          <w:p w:rsidR="0036334B" w:rsidRPr="00AD3EBA" w:rsidRDefault="0036334B" w:rsidP="00B33D45">
            <w:pPr>
              <w:keepNext/>
              <w:jc w:val="both"/>
              <w:rPr>
                <w:color w:val="0D0D0D"/>
              </w:rPr>
            </w:pPr>
            <w:r w:rsidRPr="00AD3EBA">
              <w:rPr>
                <w:color w:val="0D0D0D"/>
                <w:sz w:val="22"/>
                <w:szCs w:val="22"/>
              </w:rPr>
              <w:t>800,00</w:t>
            </w:r>
          </w:p>
        </w:tc>
        <w:tc>
          <w:tcPr>
            <w:tcW w:w="1611" w:type="dxa"/>
            <w:gridSpan w:val="2"/>
          </w:tcPr>
          <w:p w:rsidR="0036334B" w:rsidRPr="00E12115" w:rsidRDefault="0036334B" w:rsidP="00B33D45">
            <w:pPr>
              <w:keepNext/>
              <w:jc w:val="both"/>
            </w:pPr>
            <w:r>
              <w:rPr>
                <w:sz w:val="22"/>
                <w:szCs w:val="22"/>
              </w:rPr>
              <w:t>8</w:t>
            </w:r>
            <w:r w:rsidRPr="00E12115">
              <w:rPr>
                <w:sz w:val="22"/>
                <w:szCs w:val="22"/>
              </w:rPr>
              <w:t>00,00</w:t>
            </w:r>
          </w:p>
        </w:tc>
      </w:tr>
      <w:tr w:rsidR="00CE47BD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  <w:jc w:val="center"/>
            </w:pPr>
            <w:r w:rsidRPr="001D267B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2835" w:type="dxa"/>
          </w:tcPr>
          <w:p w:rsidR="0036334B" w:rsidRPr="00AD3EBA" w:rsidRDefault="00CE47BD" w:rsidP="00CE47BD">
            <w:pPr>
              <w:keepNext/>
              <w:jc w:val="center"/>
              <w:rPr>
                <w:color w:val="0D0D0D"/>
              </w:rPr>
            </w:pPr>
            <w:r>
              <w:rPr>
                <w:color w:val="0D0D0D"/>
                <w:sz w:val="22"/>
                <w:szCs w:val="22"/>
              </w:rPr>
              <w:t>32738,94</w:t>
            </w:r>
          </w:p>
        </w:tc>
        <w:tc>
          <w:tcPr>
            <w:tcW w:w="1276" w:type="dxa"/>
          </w:tcPr>
          <w:p w:rsidR="0036334B" w:rsidRPr="00AD3EBA" w:rsidRDefault="00CE47BD" w:rsidP="00B33D45">
            <w:pPr>
              <w:keepNext/>
              <w:jc w:val="both"/>
              <w:rPr>
                <w:color w:val="0D0D0D"/>
              </w:rPr>
            </w:pPr>
            <w:r>
              <w:rPr>
                <w:color w:val="0D0D0D"/>
                <w:sz w:val="22"/>
                <w:szCs w:val="22"/>
              </w:rPr>
              <w:t>23933,30</w:t>
            </w:r>
          </w:p>
        </w:tc>
        <w:tc>
          <w:tcPr>
            <w:tcW w:w="1224" w:type="dxa"/>
          </w:tcPr>
          <w:p w:rsidR="0036334B" w:rsidRPr="00AD3EBA" w:rsidRDefault="0036334B" w:rsidP="00B33D45">
            <w:pPr>
              <w:keepNext/>
              <w:jc w:val="both"/>
              <w:rPr>
                <w:color w:val="0D0D0D"/>
              </w:rPr>
            </w:pPr>
            <w:r w:rsidRPr="00AD3EBA">
              <w:rPr>
                <w:color w:val="0D0D0D"/>
                <w:sz w:val="22"/>
                <w:szCs w:val="22"/>
              </w:rPr>
              <w:t>4321,38</w:t>
            </w:r>
          </w:p>
        </w:tc>
        <w:tc>
          <w:tcPr>
            <w:tcW w:w="1611" w:type="dxa"/>
            <w:gridSpan w:val="2"/>
          </w:tcPr>
          <w:p w:rsidR="0036334B" w:rsidRPr="00E12115" w:rsidRDefault="0036334B" w:rsidP="00B33D45">
            <w:pPr>
              <w:keepNext/>
              <w:jc w:val="both"/>
            </w:pPr>
            <w:r>
              <w:rPr>
                <w:sz w:val="22"/>
                <w:szCs w:val="22"/>
              </w:rPr>
              <w:t>4484,26</w:t>
            </w:r>
          </w:p>
        </w:tc>
      </w:tr>
      <w:tr w:rsidR="00CE47BD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  <w:jc w:val="center"/>
            </w:pPr>
            <w:r w:rsidRPr="001D267B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2835" w:type="dxa"/>
          </w:tcPr>
          <w:p w:rsidR="0036334B" w:rsidRPr="00E12115" w:rsidRDefault="0036334B" w:rsidP="0051741F">
            <w:pPr>
              <w:keepNext/>
              <w:jc w:val="center"/>
            </w:pPr>
            <w:r>
              <w:rPr>
                <w:sz w:val="22"/>
                <w:szCs w:val="22"/>
              </w:rPr>
              <w:t>571,00</w:t>
            </w:r>
          </w:p>
        </w:tc>
        <w:tc>
          <w:tcPr>
            <w:tcW w:w="1276" w:type="dxa"/>
          </w:tcPr>
          <w:p w:rsidR="0036334B" w:rsidRPr="00E12115" w:rsidRDefault="0036334B" w:rsidP="0051741F">
            <w:pPr>
              <w:keepNext/>
              <w:jc w:val="both"/>
            </w:pPr>
            <w:r>
              <w:rPr>
                <w:sz w:val="22"/>
                <w:szCs w:val="22"/>
              </w:rPr>
              <w:t>250</w:t>
            </w:r>
            <w:r w:rsidRPr="00E12115">
              <w:rPr>
                <w:sz w:val="22"/>
                <w:szCs w:val="22"/>
              </w:rPr>
              <w:t>,00</w:t>
            </w:r>
          </w:p>
        </w:tc>
        <w:tc>
          <w:tcPr>
            <w:tcW w:w="1224" w:type="dxa"/>
          </w:tcPr>
          <w:p w:rsidR="0036334B" w:rsidRPr="00E12115" w:rsidRDefault="0036334B" w:rsidP="008D2577">
            <w:pPr>
              <w:keepNext/>
              <w:jc w:val="both"/>
            </w:pPr>
            <w:r>
              <w:rPr>
                <w:sz w:val="22"/>
                <w:szCs w:val="22"/>
              </w:rPr>
              <w:t>160,00</w:t>
            </w:r>
          </w:p>
        </w:tc>
        <w:tc>
          <w:tcPr>
            <w:tcW w:w="1611" w:type="dxa"/>
            <w:gridSpan w:val="2"/>
          </w:tcPr>
          <w:p w:rsidR="0036334B" w:rsidRPr="00E12115" w:rsidRDefault="0036334B" w:rsidP="008D2577">
            <w:pPr>
              <w:keepNext/>
              <w:jc w:val="both"/>
            </w:pPr>
            <w:r>
              <w:rPr>
                <w:sz w:val="22"/>
                <w:szCs w:val="22"/>
              </w:rPr>
              <w:t>161,00</w:t>
            </w:r>
          </w:p>
        </w:tc>
      </w:tr>
      <w:tr w:rsidR="0036334B" w:rsidRPr="001D267B" w:rsidTr="00B33D45">
        <w:tc>
          <w:tcPr>
            <w:tcW w:w="3085" w:type="dxa"/>
          </w:tcPr>
          <w:p w:rsidR="0036334B" w:rsidRPr="001D267B" w:rsidRDefault="0036334B" w:rsidP="00B33D45">
            <w:pPr>
              <w:keepNext/>
              <w:ind w:right="-108"/>
            </w:pPr>
            <w:r w:rsidRPr="001D267B">
              <w:rPr>
                <w:sz w:val="22"/>
                <w:szCs w:val="22"/>
              </w:rPr>
              <w:t>Ожидаемые результаты реал</w:t>
            </w:r>
            <w:r w:rsidRPr="001D267B">
              <w:rPr>
                <w:sz w:val="22"/>
                <w:szCs w:val="22"/>
              </w:rPr>
              <w:t>и</w:t>
            </w:r>
            <w:r w:rsidRPr="001D267B">
              <w:rPr>
                <w:sz w:val="22"/>
                <w:szCs w:val="22"/>
              </w:rPr>
              <w:t>зации муниципальной пр</w:t>
            </w:r>
            <w:r w:rsidRPr="001D267B">
              <w:rPr>
                <w:sz w:val="22"/>
                <w:szCs w:val="22"/>
              </w:rPr>
              <w:t>о</w:t>
            </w:r>
            <w:r w:rsidRPr="001D267B">
              <w:rPr>
                <w:sz w:val="22"/>
                <w:szCs w:val="22"/>
              </w:rPr>
              <w:t>граммы</w:t>
            </w:r>
          </w:p>
        </w:tc>
        <w:tc>
          <w:tcPr>
            <w:tcW w:w="6946" w:type="dxa"/>
            <w:gridSpan w:val="5"/>
          </w:tcPr>
          <w:p w:rsidR="0036334B" w:rsidRPr="001D267B" w:rsidRDefault="0036334B" w:rsidP="00B33D45">
            <w:pPr>
              <w:pStyle w:val="af8"/>
              <w:keepNext/>
              <w:snapToGrid w:val="0"/>
              <w:jc w:val="both"/>
            </w:pPr>
            <w:r w:rsidRPr="001D267B">
              <w:rPr>
                <w:sz w:val="22"/>
                <w:szCs w:val="22"/>
              </w:rPr>
              <w:t>-сокращение количества пострадавших  в дорожно-транспортных происшествиях к концу 2021 году;</w:t>
            </w:r>
          </w:p>
          <w:p w:rsidR="0036334B" w:rsidRPr="001D267B" w:rsidRDefault="0036334B" w:rsidP="00B33D45">
            <w:pPr>
              <w:pStyle w:val="af8"/>
              <w:keepNext/>
              <w:jc w:val="both"/>
            </w:pPr>
            <w:r w:rsidRPr="001D267B">
              <w:rPr>
                <w:sz w:val="22"/>
                <w:szCs w:val="22"/>
              </w:rPr>
              <w:t>-сохранение и оздоровление среды, окружающей человека в городском поселении, формирование условий, благотворно влияющих на психофизическое состояние человека;</w:t>
            </w:r>
          </w:p>
          <w:p w:rsidR="0036334B" w:rsidRPr="001D267B" w:rsidRDefault="0036334B" w:rsidP="00B33D45">
            <w:pPr>
              <w:pStyle w:val="af8"/>
              <w:keepNext/>
              <w:jc w:val="both"/>
            </w:pPr>
            <w:r w:rsidRPr="001D267B">
              <w:rPr>
                <w:sz w:val="22"/>
                <w:szCs w:val="22"/>
              </w:rPr>
              <w:t>-улучшение обслуживания транспортных направлений;</w:t>
            </w:r>
          </w:p>
          <w:p w:rsidR="0036334B" w:rsidRPr="001D267B" w:rsidRDefault="0036334B" w:rsidP="00B33D45">
            <w:pPr>
              <w:pStyle w:val="af8"/>
              <w:keepNext/>
              <w:jc w:val="both"/>
            </w:pPr>
            <w:r w:rsidRPr="001D267B">
              <w:rPr>
                <w:sz w:val="22"/>
                <w:szCs w:val="22"/>
              </w:rPr>
              <w:t>-сокращение количества дорожно-транспортных происшествий;</w:t>
            </w:r>
          </w:p>
          <w:p w:rsidR="0036334B" w:rsidRPr="001D267B" w:rsidRDefault="0036334B" w:rsidP="00B33D45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>повышение эффективности системы социальной профилактики прав</w:t>
            </w:r>
            <w:r w:rsidRPr="001D267B">
              <w:rPr>
                <w:sz w:val="22"/>
                <w:szCs w:val="22"/>
              </w:rPr>
              <w:t>о</w:t>
            </w:r>
            <w:r w:rsidRPr="001D267B">
              <w:rPr>
                <w:sz w:val="22"/>
                <w:szCs w:val="22"/>
              </w:rPr>
              <w:t xml:space="preserve">нарушений, </w:t>
            </w:r>
          </w:p>
          <w:p w:rsidR="0036334B" w:rsidRPr="001D267B" w:rsidRDefault="0036334B" w:rsidP="00B33D45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>- привлечение к организации деятельности по предупреждению прав</w:t>
            </w:r>
            <w:r w:rsidRPr="001D267B">
              <w:rPr>
                <w:sz w:val="22"/>
                <w:szCs w:val="22"/>
              </w:rPr>
              <w:t>о</w:t>
            </w:r>
            <w:r w:rsidRPr="001D267B">
              <w:rPr>
                <w:sz w:val="22"/>
                <w:szCs w:val="22"/>
              </w:rPr>
              <w:t>нарушений предприятия, учреждения, организации всех форм собс</w:t>
            </w:r>
            <w:r w:rsidRPr="001D267B">
              <w:rPr>
                <w:sz w:val="22"/>
                <w:szCs w:val="22"/>
              </w:rPr>
              <w:t>т</w:t>
            </w:r>
            <w:r w:rsidRPr="001D267B">
              <w:rPr>
                <w:sz w:val="22"/>
                <w:szCs w:val="22"/>
              </w:rPr>
              <w:t>венности, а также общественные организации;</w:t>
            </w:r>
          </w:p>
          <w:p w:rsidR="0036334B" w:rsidRPr="001D267B" w:rsidRDefault="0036334B" w:rsidP="00B33D45">
            <w:pPr>
              <w:keepNext/>
              <w:jc w:val="both"/>
            </w:pPr>
            <w:r w:rsidRPr="001D267B">
              <w:rPr>
                <w:sz w:val="22"/>
                <w:szCs w:val="22"/>
              </w:rPr>
              <w:t>- улучшение информационного обеспечения деятельности органов м</w:t>
            </w:r>
            <w:r w:rsidRPr="001D267B">
              <w:rPr>
                <w:sz w:val="22"/>
                <w:szCs w:val="22"/>
              </w:rPr>
              <w:t>е</w:t>
            </w:r>
            <w:r w:rsidRPr="001D267B">
              <w:rPr>
                <w:sz w:val="22"/>
                <w:szCs w:val="22"/>
              </w:rPr>
              <w:t>стного самоуправления и общественных организаций по обеспечению охраны общественного порядка на территории муниципального обр</w:t>
            </w:r>
            <w:r w:rsidRPr="001D267B">
              <w:rPr>
                <w:sz w:val="22"/>
                <w:szCs w:val="22"/>
              </w:rPr>
              <w:t>а</w:t>
            </w:r>
            <w:r w:rsidRPr="001D267B">
              <w:rPr>
                <w:sz w:val="22"/>
                <w:szCs w:val="22"/>
              </w:rPr>
              <w:t xml:space="preserve">зования </w:t>
            </w:r>
            <w:proofErr w:type="gramStart"/>
            <w:r w:rsidRPr="001D267B">
              <w:rPr>
                <w:sz w:val="22"/>
                <w:szCs w:val="22"/>
              </w:rPr>
              <w:t>г</w:t>
            </w:r>
            <w:proofErr w:type="gramEnd"/>
            <w:r w:rsidRPr="001D267B">
              <w:rPr>
                <w:sz w:val="22"/>
                <w:szCs w:val="22"/>
              </w:rPr>
              <w:t>. Красный Кут;</w:t>
            </w:r>
          </w:p>
        </w:tc>
      </w:tr>
    </w:tbl>
    <w:p w:rsidR="0036334B" w:rsidRPr="00B33D45" w:rsidRDefault="0036334B" w:rsidP="00B33D45">
      <w:pPr>
        <w:keepNext/>
        <w:autoSpaceDE w:val="0"/>
        <w:jc w:val="center"/>
        <w:rPr>
          <w:b/>
          <w:bCs/>
          <w:sz w:val="26"/>
          <w:szCs w:val="26"/>
        </w:rPr>
      </w:pPr>
      <w:bookmarkStart w:id="1" w:name="Par279"/>
      <w:bookmarkEnd w:id="1"/>
      <w:r w:rsidRPr="00B33D45">
        <w:rPr>
          <w:b/>
          <w:bCs/>
          <w:sz w:val="26"/>
          <w:szCs w:val="26"/>
        </w:rPr>
        <w:t>Раздел 1. Характеристика сферы реализации муниципальной программы.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Основу дорожно-уличной сети муниципального образования город Красный Кут с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ставляют улицы и дороги местного значения, являющиеся транспортной связью в пределах района, выходы на магистральные улицы и дороги, жилые улицы.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В связи с ростом количества автотранспорта возросла интенсивность движения по улично-дорожной сети. Улично-дорожная сеть как элемент социальной и производственной инфраструктуры обеспечивает эффективную работу общественного и  личного транспорта.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 xml:space="preserve">Качество дорог - важнейший фактор инвестиционной привлекательности </w:t>
      </w:r>
      <w:proofErr w:type="spellStart"/>
      <w:r w:rsidRPr="00B33D45">
        <w:rPr>
          <w:sz w:val="26"/>
          <w:szCs w:val="26"/>
        </w:rPr>
        <w:t>Краснокутск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го</w:t>
      </w:r>
      <w:proofErr w:type="spellEnd"/>
      <w:r w:rsidRPr="00B33D45">
        <w:rPr>
          <w:sz w:val="26"/>
          <w:szCs w:val="26"/>
        </w:rPr>
        <w:t xml:space="preserve"> муниципального района и города Красный Кут. Наличие современной дорожной инфр</w:t>
      </w:r>
      <w:r w:rsidRPr="00B33D45">
        <w:rPr>
          <w:sz w:val="26"/>
          <w:szCs w:val="26"/>
        </w:rPr>
        <w:t>а</w:t>
      </w:r>
      <w:r w:rsidRPr="00B33D45">
        <w:rPr>
          <w:sz w:val="26"/>
          <w:szCs w:val="26"/>
        </w:rPr>
        <w:t>структуры - необходимое условие его социально-экономического развития.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Неудовлетворительная транспортная доступность и качество уличной сети являются причиной ряда негативных социальных последствий, включая: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сокращение свободного времени за счет увеличения времени пребывания в пути к ме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ту работы, отдыха;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снижение качества и увеличение стоимости товаров и услуг из-за трудностей доставки;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высокий уровень ДТП и большое количество людей, получивших увечья;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увеличение вредных выхлопов и шумового воздействия от автомобилей.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К основным факторам недостаточного обеспечения безопасности дорожного движения относятся:</w:t>
      </w:r>
    </w:p>
    <w:p w:rsidR="0036334B" w:rsidRPr="00B33D45" w:rsidRDefault="0036334B" w:rsidP="00B33D45">
      <w:pPr>
        <w:keepNext/>
        <w:tabs>
          <w:tab w:val="left" w:pos="40"/>
        </w:tabs>
        <w:autoSpaceDE w:val="0"/>
        <w:ind w:firstLine="709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недостаточная концентрация финансовых и материальных ресурсов на реализацию конкретных мероприятий, непосредственно влияющих на уровень безопасности дорожного движения и соответствующих приоритетным целям и задачам в сфере обеспечения безопа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ности дорожного движения;</w:t>
      </w:r>
    </w:p>
    <w:p w:rsidR="0036334B" w:rsidRPr="00B33D45" w:rsidRDefault="0036334B" w:rsidP="00B33D45">
      <w:pPr>
        <w:keepNext/>
        <w:tabs>
          <w:tab w:val="left" w:pos="40"/>
        </w:tabs>
        <w:autoSpaceDE w:val="0"/>
        <w:ind w:firstLine="709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массовое пренебрежение требованиями ПДД, отсутствие транспортной культуры и правосознания со стороны участников дорожного движения и общества;</w:t>
      </w:r>
    </w:p>
    <w:p w:rsidR="0036334B" w:rsidRPr="00B33D45" w:rsidRDefault="0036334B" w:rsidP="00B33D45">
      <w:pPr>
        <w:keepNext/>
        <w:tabs>
          <w:tab w:val="left" w:pos="40"/>
        </w:tabs>
        <w:autoSpaceDE w:val="0"/>
        <w:ind w:firstLine="709"/>
        <w:jc w:val="both"/>
        <w:rPr>
          <w:sz w:val="26"/>
          <w:szCs w:val="26"/>
        </w:rPr>
      </w:pPr>
      <w:r w:rsidRPr="00B33D45">
        <w:rPr>
          <w:sz w:val="26"/>
          <w:szCs w:val="26"/>
        </w:rPr>
        <w:lastRenderedPageBreak/>
        <w:t>- низкое качество подготовки водителей, приводящее к ошибкам в оценке дорожной обстановки, неудовлетворительная дисциплина, невнимательность и небрежность водителей при управлении транспортными средствами;</w:t>
      </w:r>
    </w:p>
    <w:p w:rsidR="0036334B" w:rsidRPr="00B33D45" w:rsidRDefault="0036334B" w:rsidP="00B33D45">
      <w:pPr>
        <w:keepNext/>
        <w:tabs>
          <w:tab w:val="left" w:pos="40"/>
        </w:tabs>
        <w:autoSpaceDE w:val="0"/>
        <w:ind w:firstLine="709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недостаточная техническая оснащенность всех органов и организаций, участвующих в обеспечении БДД, современными средствами организации и контроля процесса дорожного движения и предотвращения тяжких последствий от ДТП.</w:t>
      </w:r>
    </w:p>
    <w:p w:rsidR="0036334B" w:rsidRPr="00B33D45" w:rsidRDefault="0036334B" w:rsidP="00B33D45">
      <w:pPr>
        <w:keepNext/>
        <w:tabs>
          <w:tab w:val="left" w:pos="40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В первую очередь необходимо сконцентрировать ресурсы на снижение рисков возни</w:t>
      </w:r>
      <w:r w:rsidRPr="00B33D45">
        <w:rPr>
          <w:sz w:val="26"/>
          <w:szCs w:val="26"/>
        </w:rPr>
        <w:t>к</w:t>
      </w:r>
      <w:r w:rsidRPr="00B33D45">
        <w:rPr>
          <w:sz w:val="26"/>
          <w:szCs w:val="26"/>
        </w:rPr>
        <w:t>новения дорожно-транспортных происшествий, совершаемых по причине «человеческого фактора», путем повышения правового сознания участников дорожного движения и форм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рования у них стереотипов безопасного поведения на дорогах. При этом концентрацию ф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нансовых и материальных ресурсов недостаточно ограничивать рамками основной деятел</w:t>
      </w:r>
      <w:r w:rsidRPr="00B33D45">
        <w:rPr>
          <w:sz w:val="26"/>
          <w:szCs w:val="26"/>
        </w:rPr>
        <w:t>ь</w:t>
      </w:r>
      <w:r w:rsidRPr="00B33D45">
        <w:rPr>
          <w:sz w:val="26"/>
          <w:szCs w:val="26"/>
        </w:rPr>
        <w:t>ности контрольно-надзорных органов, необходимо дополнительное направление целевых средств на проведение широкомасштабных профилактических акций «Внимание – дети!», «Внимание – пешеход!», «Вежливый водитель», «Зебра» и т.п., размещение информацио</w:t>
      </w:r>
      <w:r w:rsidRPr="00B33D45">
        <w:rPr>
          <w:sz w:val="26"/>
          <w:szCs w:val="26"/>
        </w:rPr>
        <w:t>н</w:t>
      </w:r>
      <w:r w:rsidRPr="00B33D45">
        <w:rPr>
          <w:sz w:val="26"/>
          <w:szCs w:val="26"/>
        </w:rPr>
        <w:t>ных материалов в СМИ, размещение тематической наружной рекламы в общественных ме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тах и т.д.</w:t>
      </w:r>
    </w:p>
    <w:p w:rsidR="0036334B" w:rsidRPr="00B33D45" w:rsidRDefault="0036334B" w:rsidP="00B33D45">
      <w:pPr>
        <w:keepNext/>
        <w:tabs>
          <w:tab w:val="left" w:pos="40"/>
        </w:tabs>
        <w:autoSpaceDE w:val="0"/>
        <w:ind w:firstLine="567"/>
        <w:jc w:val="both"/>
        <w:rPr>
          <w:sz w:val="26"/>
          <w:szCs w:val="26"/>
        </w:rPr>
      </w:pPr>
      <w:proofErr w:type="gramStart"/>
      <w:r w:rsidRPr="00B33D45">
        <w:rPr>
          <w:sz w:val="26"/>
          <w:szCs w:val="26"/>
        </w:rPr>
        <w:t>В целях совершенствования существующих систем управления, организации и контроля дорожного движения, то есть снижения рисков возникновения дорожно-транспортных пр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исшествий, совершаемых по техническим причинам, предусматривается: установка на дор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гах муниципальной собственности дорожных знаков, нанесение дорожной разметки из новых светоотражающих материалов (термопластика или полимеров); устройство искусственных неровностей дороги типа «Лежащий полицейский» со светоотражателями на прилегающих к образовательным учреждениям участках улично-дорожной сети;</w:t>
      </w:r>
      <w:proofErr w:type="gramEnd"/>
      <w:r w:rsidRPr="00B33D45">
        <w:rPr>
          <w:sz w:val="26"/>
          <w:szCs w:val="26"/>
        </w:rPr>
        <w:t xml:space="preserve"> устройство автомобильных «карманов» в местах остановки общественного транспорта; установка и обслуживание св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тофорного оборудования; организация автомобильных стоянок в местах скопления авт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транспорта.</w:t>
      </w:r>
    </w:p>
    <w:p w:rsidR="0036334B" w:rsidRPr="00B33D45" w:rsidRDefault="0036334B" w:rsidP="00B33D45">
      <w:pPr>
        <w:keepNext/>
        <w:tabs>
          <w:tab w:val="left" w:pos="40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Профилактика правонарушений и усиление борьбы с преступностью</w:t>
      </w:r>
      <w:r>
        <w:rPr>
          <w:sz w:val="26"/>
          <w:szCs w:val="26"/>
        </w:rPr>
        <w:t xml:space="preserve"> </w:t>
      </w:r>
      <w:r w:rsidRPr="00B33D45">
        <w:rPr>
          <w:sz w:val="26"/>
          <w:szCs w:val="26"/>
        </w:rPr>
        <w:t xml:space="preserve">на территории </w:t>
      </w:r>
      <w:proofErr w:type="spellStart"/>
      <w:r w:rsidRPr="00B33D45">
        <w:rPr>
          <w:sz w:val="26"/>
          <w:szCs w:val="26"/>
        </w:rPr>
        <w:t>Краснокутского</w:t>
      </w:r>
      <w:proofErr w:type="spellEnd"/>
      <w:r w:rsidRPr="00B33D45">
        <w:rPr>
          <w:sz w:val="26"/>
          <w:szCs w:val="26"/>
        </w:rPr>
        <w:t xml:space="preserve"> муниципального района Саратовской области необходима для снижения уровня преступности на территории </w:t>
      </w:r>
      <w:proofErr w:type="spellStart"/>
      <w:r w:rsidRPr="00B33D45">
        <w:rPr>
          <w:sz w:val="26"/>
          <w:szCs w:val="26"/>
        </w:rPr>
        <w:t>Краснокутского</w:t>
      </w:r>
      <w:proofErr w:type="spellEnd"/>
      <w:r w:rsidRPr="00B33D45">
        <w:rPr>
          <w:sz w:val="26"/>
          <w:szCs w:val="26"/>
        </w:rPr>
        <w:t xml:space="preserve"> муниципального района.</w:t>
      </w:r>
    </w:p>
    <w:p w:rsidR="0036334B" w:rsidRPr="00B33D45" w:rsidRDefault="0036334B" w:rsidP="00B33D45">
      <w:pPr>
        <w:keepNext/>
        <w:tabs>
          <w:tab w:val="left" w:pos="40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Принятие подпрограммы и реализация запланированных подпрограммой мероприятий, способны оказать существенное влияние на стабилизацию криминальной обстановки, сн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зить уровень преступности несовершеннолетних, в сфере семейно-бытовых отношений нео</w:t>
      </w:r>
      <w:r w:rsidRPr="00B33D45">
        <w:rPr>
          <w:sz w:val="26"/>
          <w:szCs w:val="26"/>
        </w:rPr>
        <w:t>б</w:t>
      </w:r>
      <w:r w:rsidRPr="00B33D45">
        <w:rPr>
          <w:sz w:val="26"/>
          <w:szCs w:val="26"/>
        </w:rPr>
        <w:t>ходимы для укрепления правопорядка, защиты прав и свобод граждан, обеспечение общес</w:t>
      </w:r>
      <w:r w:rsidRPr="00B33D45">
        <w:rPr>
          <w:sz w:val="26"/>
          <w:szCs w:val="26"/>
        </w:rPr>
        <w:t>т</w:t>
      </w:r>
      <w:r w:rsidRPr="00B33D45">
        <w:rPr>
          <w:sz w:val="26"/>
          <w:szCs w:val="26"/>
        </w:rPr>
        <w:t>венной безопасности.</w:t>
      </w:r>
    </w:p>
    <w:p w:rsidR="0036334B" w:rsidRPr="00B33D45" w:rsidRDefault="0036334B" w:rsidP="00B33D45">
      <w:pPr>
        <w:keepNext/>
        <w:tabs>
          <w:tab w:val="left" w:pos="500"/>
        </w:tabs>
        <w:autoSpaceDE w:val="0"/>
        <w:ind w:left="500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Раздел 2. Основные цели и задачи муниципальной программы.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bookmarkStart w:id="2" w:name="sub_200"/>
      <w:bookmarkEnd w:id="2"/>
      <w:r w:rsidRPr="00B33D45">
        <w:rPr>
          <w:sz w:val="26"/>
          <w:szCs w:val="26"/>
        </w:rPr>
        <w:t xml:space="preserve">Автомобильные дороги в большинстве не отвечают нормативным </w:t>
      </w:r>
      <w:proofErr w:type="gramStart"/>
      <w:r w:rsidRPr="00B33D45">
        <w:rPr>
          <w:sz w:val="26"/>
          <w:szCs w:val="26"/>
        </w:rPr>
        <w:t>требованиям</w:t>
      </w:r>
      <w:proofErr w:type="gramEnd"/>
      <w:r w:rsidRPr="00B33D45">
        <w:rPr>
          <w:sz w:val="26"/>
          <w:szCs w:val="26"/>
        </w:rPr>
        <w:t xml:space="preserve"> как в части технических параметров, так и в части безопасности движения.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Реализация мероприятий по улучшению состояния дорожной сети предусмотрена в пр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 xml:space="preserve">грамме. </w:t>
      </w:r>
      <w:proofErr w:type="gramStart"/>
      <w:r w:rsidRPr="00B33D45">
        <w:rPr>
          <w:sz w:val="26"/>
          <w:szCs w:val="26"/>
        </w:rPr>
        <w:t>Программа определяет этап в ремонте существующей сети дорог, соответствующий задачам социально-экономического развития района и города на предстоящий период на о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нове накопленного опыта управления дорожным хозяйством, предусматривает комплексный подход к решению проблемы перехода от практики выполнения работ на отдельных участках дорог и сооружениях к отработке маршрутов и направлений, устанавливает приоритет д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рожной политики и инструмент ее реализации, повышения эффективности использования выделяемых средств</w:t>
      </w:r>
      <w:proofErr w:type="gramEnd"/>
      <w:r w:rsidRPr="00B33D45">
        <w:rPr>
          <w:sz w:val="26"/>
          <w:szCs w:val="26"/>
        </w:rPr>
        <w:t>, позволит стимулировать развитие инфраструктуры города содейств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 xml:space="preserve">вать решению проблемы занятости населения. Принятие Программы и увеличение объемов работ по ремонту дорожно-уличной сети окажет благоприятное воздействие на развитие </w:t>
      </w:r>
      <w:proofErr w:type="gramStart"/>
      <w:r w:rsidRPr="00B33D45">
        <w:rPr>
          <w:sz w:val="26"/>
          <w:szCs w:val="26"/>
        </w:rPr>
        <w:t>г</w:t>
      </w:r>
      <w:proofErr w:type="gramEnd"/>
      <w:r w:rsidRPr="00B33D45">
        <w:rPr>
          <w:sz w:val="26"/>
          <w:szCs w:val="26"/>
        </w:rPr>
        <w:t xml:space="preserve">. Красный Кут. 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 xml:space="preserve">Главной целью Программы является содействие экономическому росту муниципального образования  </w:t>
      </w:r>
      <w:proofErr w:type="gramStart"/>
      <w:r w:rsidRPr="00B33D45">
        <w:rPr>
          <w:sz w:val="26"/>
          <w:szCs w:val="26"/>
        </w:rPr>
        <w:t>г</w:t>
      </w:r>
      <w:proofErr w:type="gramEnd"/>
      <w:r w:rsidRPr="00B33D45">
        <w:rPr>
          <w:sz w:val="26"/>
          <w:szCs w:val="26"/>
        </w:rPr>
        <w:t>. Красный Кут, а также повышение уровня жизни населения за счет соверше</w:t>
      </w:r>
      <w:r w:rsidRPr="00B33D45">
        <w:rPr>
          <w:sz w:val="26"/>
          <w:szCs w:val="26"/>
        </w:rPr>
        <w:t>н</w:t>
      </w:r>
      <w:r w:rsidRPr="00B33D45">
        <w:rPr>
          <w:sz w:val="26"/>
          <w:szCs w:val="26"/>
        </w:rPr>
        <w:t xml:space="preserve">ствования дорожно-уличной сети, приведения дорог к состоянию, допустимому по условиям </w:t>
      </w:r>
      <w:r w:rsidRPr="00B33D45">
        <w:rPr>
          <w:sz w:val="26"/>
          <w:szCs w:val="26"/>
        </w:rPr>
        <w:lastRenderedPageBreak/>
        <w:t>обеспечения безопасности дорожного движения, согласно требованиям Государственного стандарта Российской Федерации. Все требования стандарта являются обязательными и н</w:t>
      </w:r>
      <w:r w:rsidRPr="00B33D45">
        <w:rPr>
          <w:sz w:val="26"/>
          <w:szCs w:val="26"/>
        </w:rPr>
        <w:t>а</w:t>
      </w:r>
      <w:r w:rsidRPr="00B33D45">
        <w:rPr>
          <w:sz w:val="26"/>
          <w:szCs w:val="26"/>
        </w:rPr>
        <w:t>правлены на обеспечение безопасности дорожного движения, сохранения жизни, здоровья и имущества населения, охрану окружающей среды.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К числу наиболее значимых социальных последствий принятия Программы можно о</w:t>
      </w:r>
      <w:r w:rsidRPr="00B33D45">
        <w:rPr>
          <w:sz w:val="26"/>
          <w:szCs w:val="26"/>
        </w:rPr>
        <w:t>т</w:t>
      </w:r>
      <w:r w:rsidRPr="00B33D45">
        <w:rPr>
          <w:sz w:val="26"/>
          <w:szCs w:val="26"/>
        </w:rPr>
        <w:t>нести следующее: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сокращение числа погибших и раненых в дорожно-транспортных происшествиях;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создание новых рабочих мест;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сокращение шумового воздействия и эмиссии вредных веществ;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-удовлетворение потребностей территорий и организаций в выполнении дорожных р</w:t>
      </w:r>
      <w:r w:rsidRPr="00B33D45">
        <w:rPr>
          <w:sz w:val="26"/>
          <w:szCs w:val="26"/>
        </w:rPr>
        <w:t>а</w:t>
      </w:r>
      <w:r w:rsidRPr="00B33D45">
        <w:rPr>
          <w:sz w:val="26"/>
          <w:szCs w:val="26"/>
        </w:rPr>
        <w:t>бот, носящих временный или сезонный характер;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увеличение занятости населения.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Основными задачами муниципальной программы для достижения поставленных целей в планируемый период являются:</w:t>
      </w:r>
    </w:p>
    <w:p w:rsidR="0036334B" w:rsidRPr="00B33D45" w:rsidRDefault="0036334B" w:rsidP="00B33D45">
      <w:pPr>
        <w:pStyle w:val="af1"/>
        <w:keepNext/>
        <w:widowControl/>
        <w:snapToGrid w:val="0"/>
        <w:spacing w:after="0"/>
        <w:ind w:firstLine="567"/>
        <w:jc w:val="both"/>
        <w:rPr>
          <w:rFonts w:cs="Courier New"/>
          <w:sz w:val="26"/>
          <w:szCs w:val="26"/>
        </w:rPr>
      </w:pPr>
      <w:r w:rsidRPr="00B33D45">
        <w:rPr>
          <w:rFonts w:cs="Courier New"/>
          <w:sz w:val="26"/>
          <w:szCs w:val="26"/>
        </w:rPr>
        <w:t>-увеличение протяженности автомобильных дорог общего пользования местного знач</w:t>
      </w:r>
      <w:r w:rsidRPr="00B33D45">
        <w:rPr>
          <w:rFonts w:cs="Courier New"/>
          <w:sz w:val="26"/>
          <w:szCs w:val="26"/>
        </w:rPr>
        <w:t>е</w:t>
      </w:r>
      <w:r w:rsidRPr="00B33D45">
        <w:rPr>
          <w:rFonts w:cs="Courier New"/>
          <w:sz w:val="26"/>
          <w:szCs w:val="26"/>
        </w:rPr>
        <w:t>ния, соответствующих нормативным требованиям;</w:t>
      </w:r>
    </w:p>
    <w:p w:rsidR="0036334B" w:rsidRPr="00B33D45" w:rsidRDefault="0036334B" w:rsidP="00B33D45">
      <w:pPr>
        <w:pStyle w:val="af1"/>
        <w:keepNext/>
        <w:widowControl/>
        <w:spacing w:after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-поддержание автомобильных дорог общего пользования местного значения и искусс</w:t>
      </w:r>
      <w:r w:rsidRPr="00B33D45">
        <w:rPr>
          <w:sz w:val="26"/>
          <w:szCs w:val="26"/>
        </w:rPr>
        <w:t>т</w:t>
      </w:r>
      <w:r w:rsidRPr="00B33D45">
        <w:rPr>
          <w:sz w:val="26"/>
          <w:szCs w:val="26"/>
        </w:rPr>
        <w:t>венных сооружений на них на уровне, соответствующем нормативным требованиям, путем содержания автодорог и искусственных сооружений на них;</w:t>
      </w:r>
    </w:p>
    <w:p w:rsidR="0036334B" w:rsidRPr="00B33D45" w:rsidRDefault="0036334B" w:rsidP="00B33D45">
      <w:pPr>
        <w:pStyle w:val="af1"/>
        <w:keepNext/>
        <w:widowControl/>
        <w:spacing w:after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 xml:space="preserve"> -безопасность дорожного движения;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 xml:space="preserve"> -укрепление на территории района законности, правопорядка, защиты прав и свобод граждан;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совершенствование взаимодействия органов местного самоуправления района, терр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ториальных органов федеральных органов исполнительной власти и органов государстве</w:t>
      </w:r>
      <w:r w:rsidRPr="00B33D45">
        <w:rPr>
          <w:sz w:val="26"/>
          <w:szCs w:val="26"/>
        </w:rPr>
        <w:t>н</w:t>
      </w:r>
      <w:r w:rsidRPr="00B33D45">
        <w:rPr>
          <w:sz w:val="26"/>
          <w:szCs w:val="26"/>
        </w:rPr>
        <w:t>ной власти области в вопросах профилактики правонарушений и усиления борьбы с престу</w:t>
      </w:r>
      <w:r w:rsidRPr="00B33D45">
        <w:rPr>
          <w:sz w:val="26"/>
          <w:szCs w:val="26"/>
        </w:rPr>
        <w:t>п</w:t>
      </w:r>
      <w:r w:rsidRPr="00B33D45">
        <w:rPr>
          <w:sz w:val="26"/>
          <w:szCs w:val="26"/>
        </w:rPr>
        <w:t>ностью;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привлечение граждан и негосударственных структур, в том числе СМИ и обществе</w:t>
      </w:r>
      <w:r w:rsidRPr="00B33D45">
        <w:rPr>
          <w:sz w:val="26"/>
          <w:szCs w:val="26"/>
        </w:rPr>
        <w:t>н</w:t>
      </w:r>
      <w:r w:rsidRPr="00B33D45">
        <w:rPr>
          <w:sz w:val="26"/>
          <w:szCs w:val="26"/>
        </w:rPr>
        <w:t>ных объединений, для обеспечения максимальной эффективности деятельности по борьбе с преступностью и профилактике правонарушений;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формирование эффективной многоуровневой системы профилактики правонарушений.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Кроме того, муниципальная программа позволит: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улучшить транспортно-эксплуатационное состояние существующей улично-дорожной сети и дворовых территорий;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повысить безопасность дорожного движения.</w:t>
      </w:r>
    </w:p>
    <w:p w:rsidR="0036334B" w:rsidRPr="00B33D45" w:rsidRDefault="0036334B" w:rsidP="00B33D45">
      <w:pPr>
        <w:keepNext/>
        <w:autoSpaceDE w:val="0"/>
        <w:ind w:left="500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 xml:space="preserve">Раздел 3. </w:t>
      </w:r>
      <w:bookmarkStart w:id="3" w:name="P0011"/>
      <w:bookmarkEnd w:id="3"/>
      <w:r w:rsidRPr="00B33D45">
        <w:rPr>
          <w:b/>
          <w:bCs/>
          <w:sz w:val="26"/>
          <w:szCs w:val="26"/>
        </w:rPr>
        <w:t>Целевые показатели.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b/>
          <w:bCs/>
          <w:sz w:val="26"/>
          <w:szCs w:val="26"/>
        </w:rPr>
      </w:pPr>
      <w:r w:rsidRPr="00B33D45">
        <w:rPr>
          <w:sz w:val="26"/>
          <w:szCs w:val="26"/>
        </w:rPr>
        <w:t>Состав целевых показателей программы определен исходя из принципа необходимости и достаточности информации для  характеристики достижения целей и решения задач, опр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деленных программой. Целевые показатели указаны в приложении № 1 к муниципальной программе. Перечень показателей (индикаторов) носит открытый характер и предусматрив</w:t>
      </w:r>
      <w:r w:rsidRPr="00B33D45">
        <w:rPr>
          <w:sz w:val="26"/>
          <w:szCs w:val="26"/>
        </w:rPr>
        <w:t>а</w:t>
      </w:r>
      <w:r w:rsidRPr="00B33D45">
        <w:rPr>
          <w:sz w:val="26"/>
          <w:szCs w:val="26"/>
        </w:rPr>
        <w:t>ет возможность их корректировки в случае потери информативности показателя. Особенн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стью целевых показателей является не только их количественные характеристики, но и кач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ственные, связанные со спецификой муниципальной программы.</w:t>
      </w:r>
    </w:p>
    <w:p w:rsidR="0036334B" w:rsidRPr="00B33D45" w:rsidRDefault="0036334B" w:rsidP="00B33D45">
      <w:pPr>
        <w:keepNext/>
        <w:autoSpaceDE w:val="0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Раздел 4.Прогноз конечных результатов  муниципальной программы.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В соответствии с поставленными целями и задачами ежегодно анализируются качес</w:t>
      </w:r>
      <w:r w:rsidRPr="00B33D45">
        <w:rPr>
          <w:sz w:val="26"/>
          <w:szCs w:val="26"/>
        </w:rPr>
        <w:t>т</w:t>
      </w:r>
      <w:r w:rsidRPr="00B33D45">
        <w:rPr>
          <w:sz w:val="26"/>
          <w:szCs w:val="26"/>
        </w:rPr>
        <w:t>венные и количественные результаты выполнения муниципальной программы.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 xml:space="preserve">1. </w:t>
      </w:r>
      <w:proofErr w:type="gramStart"/>
      <w:r w:rsidRPr="00B33D45">
        <w:rPr>
          <w:sz w:val="26"/>
          <w:szCs w:val="26"/>
        </w:rPr>
        <w:t>Дорожный эффект, связанный с повышением эффективности эксплуатации дорог, к</w:t>
      </w:r>
      <w:r w:rsidRPr="00B33D45">
        <w:rPr>
          <w:sz w:val="26"/>
          <w:szCs w:val="26"/>
        </w:rPr>
        <w:t>а</w:t>
      </w:r>
      <w:r w:rsidRPr="00B33D45">
        <w:rPr>
          <w:sz w:val="26"/>
          <w:szCs w:val="26"/>
        </w:rPr>
        <w:t>чеством дорожных покрытий и выполнения дорожных работ (снижение расходов на эксплу</w:t>
      </w:r>
      <w:r w:rsidRPr="00B33D45">
        <w:rPr>
          <w:sz w:val="26"/>
          <w:szCs w:val="26"/>
        </w:rPr>
        <w:t>а</w:t>
      </w:r>
      <w:r w:rsidRPr="00B33D45">
        <w:rPr>
          <w:sz w:val="26"/>
          <w:szCs w:val="26"/>
        </w:rPr>
        <w:t>тацию дорог и транспортных средств, повышение долговечности и надежности покрытий, повышение эффективности использования средств - экономия средств, выделяемых на д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рожные работы, до 10% в связи с повышением качества проведения подрядных торгов, сн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жение ресурсоемкости выполнения дорожных работ).</w:t>
      </w:r>
      <w:proofErr w:type="gramEnd"/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lastRenderedPageBreak/>
        <w:t>2. Транспортный эффект, характеризующий прямую выгоду пользователей дорог от улучшения дорожных условий в виде снижения себестоимости перевозок и сокращения п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требности в транспортных средствах вследствие повышения их производительности (сниж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ние себестоимости перевозок, сокращение потребности в транспортных средствах).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3. Социально-экономический эффе</w:t>
      </w:r>
      <w:proofErr w:type="gramStart"/>
      <w:r w:rsidRPr="00B33D45">
        <w:rPr>
          <w:sz w:val="26"/>
          <w:szCs w:val="26"/>
        </w:rPr>
        <w:t>кт в св</w:t>
      </w:r>
      <w:proofErr w:type="gramEnd"/>
      <w:r w:rsidRPr="00B33D45">
        <w:rPr>
          <w:sz w:val="26"/>
          <w:szCs w:val="26"/>
        </w:rPr>
        <w:t>язи с повышением удобства и безопасности сообщения, сокращением времени пребывания пассажиров в пути, снижением потерь от ДТП, сокращением экологического ущерба от воздействия автотранспорта на окружающую природную среду, увеличением количества микрорайонов города, обслуживаемых благоус</w:t>
      </w:r>
      <w:r w:rsidRPr="00B33D45">
        <w:rPr>
          <w:sz w:val="26"/>
          <w:szCs w:val="26"/>
        </w:rPr>
        <w:t>т</w:t>
      </w:r>
      <w:r w:rsidRPr="00B33D45">
        <w:rPr>
          <w:sz w:val="26"/>
          <w:szCs w:val="26"/>
        </w:rPr>
        <w:t>роенными автодорогами, своевременным оказанием медицинской помощи, созданием новых рабочих мест, содействием обслуживанию новых транспортных связей.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 xml:space="preserve">4. </w:t>
      </w:r>
      <w:proofErr w:type="gramStart"/>
      <w:r w:rsidRPr="00B33D45">
        <w:rPr>
          <w:sz w:val="26"/>
          <w:szCs w:val="26"/>
        </w:rPr>
        <w:t>Вне</w:t>
      </w:r>
      <w:proofErr w:type="gramEnd"/>
      <w:r>
        <w:rPr>
          <w:sz w:val="26"/>
          <w:szCs w:val="26"/>
        </w:rPr>
        <w:t xml:space="preserve"> </w:t>
      </w:r>
      <w:proofErr w:type="gramStart"/>
      <w:r w:rsidRPr="00B33D45">
        <w:rPr>
          <w:sz w:val="26"/>
          <w:szCs w:val="26"/>
        </w:rPr>
        <w:t>транспортный</w:t>
      </w:r>
      <w:proofErr w:type="gramEnd"/>
      <w:r w:rsidRPr="00B33D45">
        <w:rPr>
          <w:sz w:val="26"/>
          <w:szCs w:val="26"/>
        </w:rPr>
        <w:t xml:space="preserve"> экономический эффект в других отраслях экономики вследствие активизации предпринимательской деятельности, повышения сохранности и сокращения времени доставки грузов.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5. Показатели содержания и ремонта дорог.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6. Увеличение численности граждан привлекаемых для охраны общественного порядка и обеспечение безопасности дорожного движения.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Реализация программных мероприятий приведет к росту темпов развития промышле</w:t>
      </w:r>
      <w:r w:rsidRPr="00B33D45">
        <w:rPr>
          <w:sz w:val="26"/>
          <w:szCs w:val="26"/>
        </w:rPr>
        <w:t>н</w:t>
      </w:r>
      <w:r w:rsidRPr="00B33D45">
        <w:rPr>
          <w:sz w:val="26"/>
          <w:szCs w:val="26"/>
        </w:rPr>
        <w:t>ности, предпринимательства и притоку инвестиций.</w:t>
      </w:r>
    </w:p>
    <w:p w:rsidR="0036334B" w:rsidRPr="00B33D45" w:rsidRDefault="0036334B" w:rsidP="00B33D45">
      <w:pPr>
        <w:keepNext/>
        <w:tabs>
          <w:tab w:val="left" w:pos="0"/>
        </w:tabs>
        <w:autoSpaceDE w:val="0"/>
        <w:ind w:firstLine="567"/>
        <w:jc w:val="both"/>
        <w:rPr>
          <w:b/>
          <w:sz w:val="26"/>
          <w:szCs w:val="26"/>
        </w:rPr>
      </w:pPr>
      <w:bookmarkStart w:id="4" w:name="h_00000000000000000000000000000000000000"/>
      <w:r w:rsidRPr="00B33D45">
        <w:rPr>
          <w:b/>
          <w:sz w:val="26"/>
          <w:szCs w:val="26"/>
        </w:rPr>
        <w:t>Раздел 5. Перечень   основных  мероприятий муниципальной программы.</w:t>
      </w:r>
    </w:p>
    <w:p w:rsidR="0036334B" w:rsidRPr="00B33D45" w:rsidRDefault="0036334B" w:rsidP="00B33D45">
      <w:pPr>
        <w:keepNext/>
        <w:ind w:firstLine="5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Перечень основных мероприятий приведен  в приложении № 2 к муниципальной пр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грамме.</w:t>
      </w:r>
    </w:p>
    <w:p w:rsidR="0036334B" w:rsidRPr="00B33D45" w:rsidRDefault="0036334B" w:rsidP="00B33D45">
      <w:pPr>
        <w:keepNext/>
        <w:autoSpaceDE w:val="0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Раздел 6. Фин</w:t>
      </w:r>
      <w:r>
        <w:rPr>
          <w:b/>
          <w:bCs/>
          <w:sz w:val="26"/>
          <w:szCs w:val="26"/>
        </w:rPr>
        <w:t>а</w:t>
      </w:r>
      <w:r w:rsidRPr="00B33D45">
        <w:rPr>
          <w:b/>
          <w:bCs/>
          <w:sz w:val="26"/>
          <w:szCs w:val="26"/>
        </w:rPr>
        <w:t>нсовое обеспечение реализации муниципальной программы</w:t>
      </w:r>
    </w:p>
    <w:p w:rsidR="0036334B" w:rsidRPr="00B33D45" w:rsidRDefault="0036334B" w:rsidP="00B33D45">
      <w:pPr>
        <w:pStyle w:val="ConsPlusNonformat"/>
        <w:keepNext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3D45">
        <w:rPr>
          <w:rFonts w:ascii="Times New Roman" w:hAnsi="Times New Roman" w:cs="Times New Roman"/>
          <w:sz w:val="26"/>
          <w:szCs w:val="26"/>
        </w:rPr>
        <w:t>Финансирование мероприятий в соответствии с приложением № 3 к муниципальной программе.</w:t>
      </w:r>
    </w:p>
    <w:bookmarkEnd w:id="4"/>
    <w:p w:rsidR="0036334B" w:rsidRPr="00B33D45" w:rsidRDefault="0036334B" w:rsidP="00B33D45">
      <w:pPr>
        <w:pStyle w:val="2"/>
        <w:keepLines w:val="0"/>
        <w:numPr>
          <w:ilvl w:val="1"/>
          <w:numId w:val="0"/>
        </w:numPr>
        <w:tabs>
          <w:tab w:val="left" w:pos="0"/>
        </w:tabs>
        <w:suppressAutoHyphens/>
        <w:spacing w:before="0"/>
        <w:jc w:val="center"/>
        <w:rPr>
          <w:rFonts w:ascii="Times New Roman" w:hAnsi="Times New Roman"/>
          <w:color w:val="auto"/>
        </w:rPr>
      </w:pPr>
      <w:r w:rsidRPr="00B33D45">
        <w:rPr>
          <w:rFonts w:ascii="Times New Roman" w:hAnsi="Times New Roman"/>
          <w:color w:val="auto"/>
        </w:rPr>
        <w:t>Раздел 7. Анализ  рисков реализации муниципальной программы</w:t>
      </w:r>
    </w:p>
    <w:p w:rsidR="0036334B" w:rsidRPr="00B33D45" w:rsidRDefault="0036334B" w:rsidP="00B33D45">
      <w:pPr>
        <w:keepNext/>
        <w:ind w:firstLine="76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Для достижения поставленных целей при реализации муниципальной программы н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обходимо учитывать возможные риски.</w:t>
      </w:r>
    </w:p>
    <w:p w:rsidR="0036334B" w:rsidRPr="00B33D45" w:rsidRDefault="0036334B" w:rsidP="00B33D45">
      <w:pPr>
        <w:keepNext/>
        <w:ind w:firstLine="76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Возможные риски реализации муниципальной программы:</w:t>
      </w:r>
    </w:p>
    <w:p w:rsidR="0036334B" w:rsidRPr="00B33D45" w:rsidRDefault="0036334B" w:rsidP="00B33D45">
      <w:pPr>
        <w:keepNext/>
        <w:ind w:firstLine="76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финансирование запланированных мероприятий не в полном объеме;</w:t>
      </w:r>
    </w:p>
    <w:p w:rsidR="0036334B" w:rsidRPr="00B33D45" w:rsidRDefault="0036334B" w:rsidP="00B33D45">
      <w:pPr>
        <w:keepNext/>
        <w:ind w:firstLine="76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рост инфляции выше прогнозного уровня;</w:t>
      </w:r>
    </w:p>
    <w:p w:rsidR="0036334B" w:rsidRPr="00B33D45" w:rsidRDefault="0036334B" w:rsidP="00B33D45">
      <w:pPr>
        <w:keepNext/>
        <w:ind w:firstLine="76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-форс-мажорные обстоятельства.</w:t>
      </w:r>
    </w:p>
    <w:p w:rsidR="0036334B" w:rsidRPr="00B33D45" w:rsidRDefault="0036334B" w:rsidP="00B33D45">
      <w:pPr>
        <w:keepNext/>
        <w:ind w:firstLine="76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Реализация финансовых, экономических или кадровых рисков может спровоцировать невыполнение программных мероприятий, что существенным образом отразится на коне</w:t>
      </w:r>
      <w:r w:rsidRPr="00B33D45">
        <w:rPr>
          <w:sz w:val="26"/>
          <w:szCs w:val="26"/>
        </w:rPr>
        <w:t>ч</w:t>
      </w:r>
      <w:r w:rsidRPr="00B33D45">
        <w:rPr>
          <w:sz w:val="26"/>
          <w:szCs w:val="26"/>
        </w:rPr>
        <w:t>ных результатах муниципальной программы.</w:t>
      </w: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Подпрограмма</w:t>
      </w:r>
      <w:r w:rsidR="0012173F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1</w:t>
      </w:r>
    </w:p>
    <w:p w:rsidR="0036334B" w:rsidRDefault="0036334B" w:rsidP="00B33D45">
      <w:pPr>
        <w:pStyle w:val="ConsPlusNonformat"/>
        <w:keepNext/>
        <w:widowControl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560C7D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36334B" w:rsidRPr="001D267B" w:rsidRDefault="0036334B" w:rsidP="0012173F">
      <w:pPr>
        <w:pStyle w:val="ConsPlusNonformat"/>
        <w:keepNext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C7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12173F" w:rsidRPr="00560C7D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1217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267B">
        <w:rPr>
          <w:rFonts w:ascii="Times New Roman" w:hAnsi="Times New Roman" w:cs="Times New Roman"/>
          <w:b/>
          <w:sz w:val="28"/>
          <w:szCs w:val="28"/>
        </w:rPr>
        <w:t>«</w:t>
      </w:r>
      <w:r w:rsidR="0012173F">
        <w:rPr>
          <w:rFonts w:ascii="Times New Roman" w:hAnsi="Times New Roman" w:cs="Times New Roman"/>
          <w:b/>
          <w:sz w:val="28"/>
          <w:szCs w:val="28"/>
        </w:rPr>
        <w:t>Повышение безопасности дорожного движения на территории</w:t>
      </w:r>
      <w:r w:rsidRPr="001D267B">
        <w:rPr>
          <w:rFonts w:ascii="Times New Roman" w:hAnsi="Times New Roman" w:cs="Times New Roman"/>
          <w:b/>
          <w:sz w:val="28"/>
          <w:szCs w:val="28"/>
        </w:rPr>
        <w:t xml:space="preserve"> МО г. Красный Кут» </w:t>
      </w:r>
    </w:p>
    <w:tbl>
      <w:tblPr>
        <w:tblW w:w="0" w:type="auto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80"/>
        <w:gridCol w:w="6501"/>
      </w:tblGrid>
      <w:tr w:rsidR="0036334B" w:rsidRPr="00FF67E6" w:rsidTr="00B33D45">
        <w:tc>
          <w:tcPr>
            <w:tcW w:w="3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334B" w:rsidRPr="00FF67E6" w:rsidRDefault="0036334B" w:rsidP="00B33D45">
            <w:pPr>
              <w:keepNext/>
              <w:autoSpaceDE w:val="0"/>
              <w:snapToGrid w:val="0"/>
              <w:jc w:val="both"/>
              <w:rPr>
                <w:b/>
                <w:bCs/>
              </w:rPr>
            </w:pPr>
            <w:r w:rsidRPr="00FF67E6">
              <w:rPr>
                <w:b/>
                <w:bCs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</w:pPr>
            <w:r w:rsidRPr="00FF67E6">
              <w:rPr>
                <w:sz w:val="22"/>
                <w:szCs w:val="22"/>
              </w:rPr>
              <w:t xml:space="preserve">«Повышение безопасности дорожного движения на территории муниципального образования г. Красный Кут» (далее </w:t>
            </w:r>
            <w:proofErr w:type="gramStart"/>
            <w:r w:rsidRPr="00FF67E6">
              <w:rPr>
                <w:sz w:val="22"/>
                <w:szCs w:val="22"/>
              </w:rPr>
              <w:t>–п</w:t>
            </w:r>
            <w:proofErr w:type="gramEnd"/>
            <w:r w:rsidRPr="00FF67E6">
              <w:rPr>
                <w:sz w:val="22"/>
                <w:szCs w:val="22"/>
              </w:rPr>
              <w:t>одпрограмма).</w:t>
            </w:r>
          </w:p>
        </w:tc>
      </w:tr>
      <w:tr w:rsidR="0036334B" w:rsidRPr="00FF67E6" w:rsidTr="00B33D45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  <w:rPr>
                <w:b/>
                <w:bCs/>
              </w:rPr>
            </w:pPr>
            <w:r w:rsidRPr="00FF67E6">
              <w:rPr>
                <w:b/>
                <w:bCs/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6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FF67E6" w:rsidRDefault="0036334B" w:rsidP="009210D2">
            <w:pPr>
              <w:pStyle w:val="af8"/>
              <w:keepNext/>
              <w:snapToGrid w:val="0"/>
            </w:pPr>
            <w:r w:rsidRPr="00FF67E6">
              <w:rPr>
                <w:rFonts w:cs="Courier New"/>
                <w:sz w:val="22"/>
                <w:szCs w:val="22"/>
              </w:rPr>
              <w:t xml:space="preserve">Отдел  </w:t>
            </w:r>
            <w:r>
              <w:rPr>
                <w:rFonts w:cs="Courier New"/>
                <w:sz w:val="22"/>
                <w:szCs w:val="22"/>
              </w:rPr>
              <w:t xml:space="preserve">архитектуры, строительства и </w:t>
            </w:r>
            <w:r w:rsidRPr="00FF67E6">
              <w:rPr>
                <w:rFonts w:cs="Courier New"/>
                <w:sz w:val="22"/>
                <w:szCs w:val="22"/>
              </w:rPr>
              <w:t xml:space="preserve">ЖКХ </w:t>
            </w:r>
            <w:r>
              <w:rPr>
                <w:rFonts w:cs="Courier New"/>
                <w:sz w:val="22"/>
                <w:szCs w:val="22"/>
              </w:rPr>
              <w:t xml:space="preserve"> </w:t>
            </w:r>
            <w:r w:rsidRPr="00FF67E6">
              <w:rPr>
                <w:rFonts w:cs="Courier New"/>
                <w:sz w:val="22"/>
                <w:szCs w:val="22"/>
              </w:rPr>
              <w:t>администрации района</w:t>
            </w:r>
          </w:p>
        </w:tc>
      </w:tr>
      <w:tr w:rsidR="0036334B" w:rsidRPr="00FF67E6" w:rsidTr="00B33D45">
        <w:trPr>
          <w:trHeight w:val="436"/>
        </w:trPr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  <w:rPr>
                <w:b/>
                <w:bCs/>
              </w:rPr>
            </w:pPr>
            <w:r w:rsidRPr="00FF67E6">
              <w:rPr>
                <w:b/>
                <w:bCs/>
                <w:sz w:val="22"/>
                <w:szCs w:val="22"/>
              </w:rPr>
              <w:t>Соисполнитель подпрограммы</w:t>
            </w:r>
          </w:p>
        </w:tc>
        <w:tc>
          <w:tcPr>
            <w:tcW w:w="6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  <w:rPr>
                <w:rFonts w:cs="Courier New"/>
              </w:rPr>
            </w:pPr>
            <w:r w:rsidRPr="00FF67E6">
              <w:rPr>
                <w:rFonts w:cs="Courier New"/>
                <w:sz w:val="22"/>
                <w:szCs w:val="22"/>
              </w:rPr>
              <w:t>-</w:t>
            </w:r>
          </w:p>
        </w:tc>
      </w:tr>
      <w:tr w:rsidR="0036334B" w:rsidRPr="00FF67E6" w:rsidTr="00B33D45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  <w:rPr>
                <w:b/>
                <w:bCs/>
              </w:rPr>
            </w:pPr>
            <w:r w:rsidRPr="00FF67E6">
              <w:rPr>
                <w:b/>
                <w:bCs/>
                <w:sz w:val="22"/>
                <w:szCs w:val="22"/>
              </w:rPr>
              <w:t>Цель  подпрограммы</w:t>
            </w:r>
          </w:p>
        </w:tc>
        <w:tc>
          <w:tcPr>
            <w:tcW w:w="6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FF67E6" w:rsidRDefault="0036334B" w:rsidP="00B33D45">
            <w:pPr>
              <w:keepNext/>
              <w:autoSpaceDE w:val="0"/>
              <w:snapToGrid w:val="0"/>
              <w:ind w:left="25" w:right="5"/>
              <w:jc w:val="both"/>
              <w:rPr>
                <w:rFonts w:cs="Courier New"/>
              </w:rPr>
            </w:pPr>
            <w:r w:rsidRPr="00FF67E6">
              <w:rPr>
                <w:rFonts w:cs="Courier New"/>
                <w:sz w:val="22"/>
                <w:szCs w:val="22"/>
              </w:rPr>
              <w:t>Сокращение</w:t>
            </w:r>
            <w:r>
              <w:rPr>
                <w:rFonts w:cs="Courier New"/>
                <w:sz w:val="22"/>
                <w:szCs w:val="22"/>
              </w:rPr>
              <w:t xml:space="preserve"> </w:t>
            </w:r>
            <w:r w:rsidRPr="00FF67E6">
              <w:rPr>
                <w:rFonts w:cs="Courier New"/>
                <w:sz w:val="22"/>
                <w:szCs w:val="22"/>
              </w:rPr>
              <w:t>количества ДТП и снижение их тяжести, а также с</w:t>
            </w:r>
            <w:r w:rsidRPr="00FF67E6">
              <w:rPr>
                <w:rFonts w:cs="Courier New"/>
                <w:sz w:val="22"/>
                <w:szCs w:val="22"/>
              </w:rPr>
              <w:t>о</w:t>
            </w:r>
            <w:r w:rsidRPr="00FF67E6">
              <w:rPr>
                <w:rFonts w:cs="Courier New"/>
                <w:sz w:val="22"/>
                <w:szCs w:val="22"/>
              </w:rPr>
              <w:t>кращение числа лиц, пострадавших в результате дорожно-транспортных происшествий.</w:t>
            </w:r>
          </w:p>
        </w:tc>
      </w:tr>
      <w:tr w:rsidR="0036334B" w:rsidRPr="00FF67E6" w:rsidTr="00B33D45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  <w:rPr>
                <w:b/>
                <w:bCs/>
              </w:rPr>
            </w:pPr>
            <w:r w:rsidRPr="00FF67E6">
              <w:rPr>
                <w:b/>
                <w:bCs/>
                <w:sz w:val="22"/>
                <w:szCs w:val="22"/>
              </w:rPr>
              <w:t>Задачи подпрограммы</w:t>
            </w:r>
          </w:p>
        </w:tc>
        <w:tc>
          <w:tcPr>
            <w:tcW w:w="6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FF67E6" w:rsidRDefault="0036334B" w:rsidP="00B33D45">
            <w:pPr>
              <w:keepNext/>
              <w:autoSpaceDE w:val="0"/>
              <w:ind w:left="65" w:right="5" w:hanging="20"/>
              <w:jc w:val="both"/>
              <w:rPr>
                <w:rFonts w:cs="Courier New"/>
              </w:rPr>
            </w:pPr>
            <w:r w:rsidRPr="00FF67E6">
              <w:rPr>
                <w:rFonts w:cs="Courier New"/>
                <w:sz w:val="22"/>
                <w:szCs w:val="22"/>
              </w:rPr>
              <w:t>Снижение рисков возникновения дорожно-транспортных прои</w:t>
            </w:r>
            <w:r w:rsidRPr="00FF67E6">
              <w:rPr>
                <w:rFonts w:cs="Courier New"/>
                <w:sz w:val="22"/>
                <w:szCs w:val="22"/>
              </w:rPr>
              <w:t>с</w:t>
            </w:r>
            <w:r w:rsidRPr="00FF67E6">
              <w:rPr>
                <w:rFonts w:cs="Courier New"/>
                <w:sz w:val="22"/>
                <w:szCs w:val="22"/>
              </w:rPr>
              <w:t>шествий, совершаемых по причине «человеческого фактора», снижение рисков возникновения дорожно-транспортных прои</w:t>
            </w:r>
            <w:r w:rsidRPr="00FF67E6">
              <w:rPr>
                <w:rFonts w:cs="Courier New"/>
                <w:sz w:val="22"/>
                <w:szCs w:val="22"/>
              </w:rPr>
              <w:t>с</w:t>
            </w:r>
            <w:r w:rsidRPr="00FF67E6">
              <w:rPr>
                <w:rFonts w:cs="Courier New"/>
                <w:sz w:val="22"/>
                <w:szCs w:val="22"/>
              </w:rPr>
              <w:t>шествий, происходящим по техническим причинам, снижение рисков возникновения тяжких последствий от дорожно-транспортных происшествий.</w:t>
            </w:r>
          </w:p>
        </w:tc>
      </w:tr>
      <w:tr w:rsidR="0036334B" w:rsidRPr="00FF67E6" w:rsidTr="00B33D45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  <w:rPr>
                <w:b/>
                <w:bCs/>
              </w:rPr>
            </w:pPr>
            <w:r w:rsidRPr="00FF67E6">
              <w:rPr>
                <w:b/>
                <w:bCs/>
                <w:sz w:val="22"/>
                <w:szCs w:val="22"/>
              </w:rPr>
              <w:t>Ожидаемые конечные результаты реализации подпрограммы</w:t>
            </w:r>
          </w:p>
        </w:tc>
        <w:tc>
          <w:tcPr>
            <w:tcW w:w="6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FF67E6" w:rsidRDefault="0036334B" w:rsidP="00B33D45">
            <w:pPr>
              <w:keepNext/>
              <w:autoSpaceDE w:val="0"/>
              <w:snapToGrid w:val="0"/>
              <w:ind w:left="25" w:right="5"/>
              <w:jc w:val="both"/>
            </w:pPr>
            <w:r w:rsidRPr="00FF67E6">
              <w:rPr>
                <w:sz w:val="22"/>
                <w:szCs w:val="22"/>
              </w:rPr>
              <w:t>Сокращение числа дорожно-транспортных происшествий, связа</w:t>
            </w:r>
            <w:r w:rsidRPr="00FF67E6">
              <w:rPr>
                <w:sz w:val="22"/>
                <w:szCs w:val="22"/>
              </w:rPr>
              <w:t>н</w:t>
            </w:r>
            <w:r w:rsidRPr="00FF67E6">
              <w:rPr>
                <w:sz w:val="22"/>
                <w:szCs w:val="22"/>
              </w:rPr>
              <w:t>ных с дорожными условиями.</w:t>
            </w:r>
          </w:p>
          <w:p w:rsidR="0036334B" w:rsidRPr="00FF67E6" w:rsidRDefault="0036334B" w:rsidP="00B33D45">
            <w:pPr>
              <w:keepNext/>
              <w:autoSpaceDE w:val="0"/>
              <w:snapToGrid w:val="0"/>
              <w:ind w:left="25" w:right="5"/>
              <w:jc w:val="both"/>
              <w:rPr>
                <w:rFonts w:cs="Courier New"/>
              </w:rPr>
            </w:pPr>
            <w:r w:rsidRPr="00FF67E6">
              <w:rPr>
                <w:sz w:val="22"/>
                <w:szCs w:val="22"/>
              </w:rPr>
              <w:t>Сокращение количества пострадавших в дорожно-транспортных происшествиях к концу 2021 года</w:t>
            </w:r>
          </w:p>
        </w:tc>
      </w:tr>
      <w:tr w:rsidR="0036334B" w:rsidRPr="00FF67E6" w:rsidTr="00B33D45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  <w:rPr>
                <w:b/>
                <w:bCs/>
              </w:rPr>
            </w:pPr>
            <w:r w:rsidRPr="00FF67E6">
              <w:rPr>
                <w:b/>
                <w:bCs/>
                <w:sz w:val="22"/>
                <w:szCs w:val="22"/>
              </w:rPr>
              <w:t>Сроки и этапы реализации подпрограммы</w:t>
            </w:r>
          </w:p>
        </w:tc>
        <w:tc>
          <w:tcPr>
            <w:tcW w:w="6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</w:pPr>
            <w:r>
              <w:rPr>
                <w:sz w:val="22"/>
                <w:szCs w:val="22"/>
              </w:rPr>
              <w:t>2021</w:t>
            </w:r>
            <w:r w:rsidRPr="00FF67E6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3</w:t>
            </w:r>
            <w:r w:rsidRPr="00FF67E6">
              <w:rPr>
                <w:sz w:val="22"/>
                <w:szCs w:val="22"/>
              </w:rPr>
              <w:t xml:space="preserve"> годы</w:t>
            </w:r>
          </w:p>
        </w:tc>
      </w:tr>
      <w:tr w:rsidR="0036334B" w:rsidRPr="00FF67E6" w:rsidTr="00B33D45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  <w:rPr>
                <w:b/>
                <w:bCs/>
              </w:rPr>
            </w:pPr>
            <w:r w:rsidRPr="00FF67E6">
              <w:rPr>
                <w:b/>
                <w:bCs/>
                <w:sz w:val="22"/>
                <w:szCs w:val="22"/>
              </w:rPr>
              <w:t>Объемы финансового обеспечения  подпрограммы</w:t>
            </w:r>
          </w:p>
        </w:tc>
        <w:tc>
          <w:tcPr>
            <w:tcW w:w="6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E12115" w:rsidRDefault="0036334B" w:rsidP="00B33D45">
            <w:pPr>
              <w:pStyle w:val="af8"/>
              <w:keepNext/>
              <w:jc w:val="both"/>
            </w:pPr>
            <w:r w:rsidRPr="00FF67E6">
              <w:rPr>
                <w:sz w:val="22"/>
                <w:szCs w:val="22"/>
              </w:rPr>
              <w:t xml:space="preserve">Общий объем финансового </w:t>
            </w:r>
            <w:r>
              <w:rPr>
                <w:sz w:val="22"/>
                <w:szCs w:val="22"/>
              </w:rPr>
              <w:t>обеспечения подпрограммы на 2021-2023</w:t>
            </w:r>
            <w:r w:rsidRPr="00FF67E6">
              <w:rPr>
                <w:sz w:val="22"/>
                <w:szCs w:val="22"/>
              </w:rPr>
              <w:t xml:space="preserve"> годы составляет – </w:t>
            </w:r>
            <w:r>
              <w:rPr>
                <w:sz w:val="22"/>
                <w:szCs w:val="22"/>
              </w:rPr>
              <w:t>2360</w:t>
            </w:r>
            <w:r w:rsidRPr="00E12115">
              <w:rPr>
                <w:sz w:val="22"/>
                <w:szCs w:val="22"/>
              </w:rPr>
              <w:t>,00тыс. руб., из них:</w:t>
            </w:r>
          </w:p>
          <w:p w:rsidR="0036334B" w:rsidRPr="00E12115" w:rsidRDefault="0036334B" w:rsidP="00B33D45">
            <w:pPr>
              <w:pStyle w:val="af8"/>
              <w:keepNext/>
              <w:jc w:val="both"/>
            </w:pPr>
            <w:r>
              <w:rPr>
                <w:b/>
                <w:sz w:val="22"/>
                <w:szCs w:val="22"/>
              </w:rPr>
              <w:t>в 2021</w:t>
            </w:r>
            <w:r w:rsidRPr="00E12115">
              <w:rPr>
                <w:b/>
                <w:sz w:val="22"/>
                <w:szCs w:val="22"/>
              </w:rPr>
              <w:t xml:space="preserve"> году — </w:t>
            </w:r>
            <w:r>
              <w:rPr>
                <w:b/>
                <w:sz w:val="22"/>
                <w:szCs w:val="22"/>
              </w:rPr>
              <w:t>760</w:t>
            </w:r>
            <w:r w:rsidRPr="00E12115">
              <w:rPr>
                <w:b/>
                <w:sz w:val="22"/>
                <w:szCs w:val="22"/>
              </w:rPr>
              <w:t>,00 тыс. руб</w:t>
            </w:r>
            <w:r w:rsidRPr="00E12115">
              <w:rPr>
                <w:sz w:val="22"/>
                <w:szCs w:val="22"/>
              </w:rPr>
              <w:t xml:space="preserve">.; в том числе </w:t>
            </w:r>
          </w:p>
          <w:p w:rsidR="0036334B" w:rsidRPr="00FF67E6" w:rsidRDefault="0036334B" w:rsidP="00B33D45">
            <w:pPr>
              <w:pStyle w:val="af8"/>
              <w:keepNext/>
              <w:jc w:val="both"/>
            </w:pPr>
            <w:r w:rsidRPr="00E12115">
              <w:rPr>
                <w:sz w:val="22"/>
                <w:szCs w:val="22"/>
              </w:rPr>
              <w:t>-средства бюджета муниципального образования г</w:t>
            </w:r>
            <w:proofErr w:type="gramStart"/>
            <w:r w:rsidRPr="00E12115">
              <w:rPr>
                <w:sz w:val="22"/>
                <w:szCs w:val="22"/>
              </w:rPr>
              <w:t>.К</w:t>
            </w:r>
            <w:proofErr w:type="gramEnd"/>
            <w:r w:rsidRPr="00E12115">
              <w:rPr>
                <w:sz w:val="22"/>
                <w:szCs w:val="22"/>
              </w:rPr>
              <w:t xml:space="preserve">расный Кут – </w:t>
            </w:r>
            <w:r w:rsidR="00575C08" w:rsidRPr="00575C08">
              <w:rPr>
                <w:b/>
                <w:sz w:val="22"/>
                <w:szCs w:val="22"/>
              </w:rPr>
              <w:t>760</w:t>
            </w:r>
            <w:r w:rsidRPr="00575C08">
              <w:rPr>
                <w:b/>
                <w:sz w:val="22"/>
                <w:szCs w:val="22"/>
              </w:rPr>
              <w:t>,00</w:t>
            </w:r>
            <w:r w:rsidRPr="00E12115">
              <w:rPr>
                <w:b/>
                <w:sz w:val="22"/>
                <w:szCs w:val="22"/>
              </w:rPr>
              <w:t xml:space="preserve"> </w:t>
            </w:r>
            <w:r w:rsidRPr="00575C08">
              <w:rPr>
                <w:b/>
                <w:sz w:val="22"/>
                <w:szCs w:val="22"/>
              </w:rPr>
              <w:t>тыс.руб.,</w:t>
            </w:r>
          </w:p>
          <w:p w:rsidR="0036334B" w:rsidRPr="00FF67E6" w:rsidRDefault="0036334B" w:rsidP="00B33D45">
            <w:pPr>
              <w:pStyle w:val="af8"/>
              <w:keepNext/>
              <w:jc w:val="both"/>
            </w:pPr>
            <w:r w:rsidRPr="00FF67E6">
              <w:rPr>
                <w:sz w:val="22"/>
                <w:szCs w:val="22"/>
              </w:rPr>
              <w:t xml:space="preserve"> -средства областного бюджета (</w:t>
            </w:r>
            <w:proofErr w:type="spellStart"/>
            <w:r w:rsidRPr="00FF67E6">
              <w:rPr>
                <w:sz w:val="22"/>
                <w:szCs w:val="22"/>
              </w:rPr>
              <w:t>прогнозно</w:t>
            </w:r>
            <w:proofErr w:type="spellEnd"/>
            <w:r w:rsidRPr="00FF67E6">
              <w:rPr>
                <w:sz w:val="22"/>
                <w:szCs w:val="22"/>
              </w:rPr>
              <w:t>) – 0,0 тыс. руб.</w:t>
            </w:r>
          </w:p>
          <w:p w:rsidR="0036334B" w:rsidRPr="00FF67E6" w:rsidRDefault="0036334B" w:rsidP="00B33D45">
            <w:pPr>
              <w:pStyle w:val="af8"/>
              <w:keepNext/>
              <w:jc w:val="both"/>
            </w:pPr>
            <w:r>
              <w:rPr>
                <w:b/>
                <w:sz w:val="22"/>
                <w:szCs w:val="22"/>
              </w:rPr>
              <w:t>в 2022</w:t>
            </w:r>
            <w:r w:rsidRPr="00FF67E6">
              <w:rPr>
                <w:b/>
                <w:sz w:val="22"/>
                <w:szCs w:val="22"/>
              </w:rPr>
              <w:t xml:space="preserve"> году — </w:t>
            </w:r>
            <w:r>
              <w:rPr>
                <w:b/>
                <w:sz w:val="22"/>
                <w:szCs w:val="22"/>
              </w:rPr>
              <w:t>8</w:t>
            </w:r>
            <w:r w:rsidRPr="00FF67E6">
              <w:rPr>
                <w:b/>
                <w:sz w:val="22"/>
                <w:szCs w:val="22"/>
              </w:rPr>
              <w:t>00,00 тыс. руб</w:t>
            </w:r>
            <w:r w:rsidRPr="00FF67E6">
              <w:rPr>
                <w:sz w:val="22"/>
                <w:szCs w:val="22"/>
              </w:rPr>
              <w:t xml:space="preserve">.; в том числе </w:t>
            </w:r>
          </w:p>
          <w:p w:rsidR="0036334B" w:rsidRPr="00FF67E6" w:rsidRDefault="0036334B" w:rsidP="00B33D45">
            <w:pPr>
              <w:pStyle w:val="af8"/>
              <w:keepNext/>
              <w:jc w:val="both"/>
            </w:pPr>
            <w:r w:rsidRPr="00FF67E6">
              <w:rPr>
                <w:sz w:val="22"/>
                <w:szCs w:val="22"/>
              </w:rPr>
              <w:t>-средства бюджета муниципального образования г</w:t>
            </w:r>
            <w:proofErr w:type="gramStart"/>
            <w:r w:rsidRPr="00FF67E6">
              <w:rPr>
                <w:sz w:val="22"/>
                <w:szCs w:val="22"/>
              </w:rPr>
              <w:t>.К</w:t>
            </w:r>
            <w:proofErr w:type="gramEnd"/>
            <w:r w:rsidRPr="00FF67E6">
              <w:rPr>
                <w:sz w:val="22"/>
                <w:szCs w:val="22"/>
              </w:rPr>
              <w:t xml:space="preserve">расный Кут – </w:t>
            </w:r>
            <w:r>
              <w:rPr>
                <w:b/>
                <w:sz w:val="22"/>
                <w:szCs w:val="22"/>
              </w:rPr>
              <w:t>8</w:t>
            </w:r>
            <w:r w:rsidRPr="00FF67E6">
              <w:rPr>
                <w:b/>
                <w:sz w:val="22"/>
                <w:szCs w:val="22"/>
              </w:rPr>
              <w:t>00,00</w:t>
            </w:r>
            <w:r w:rsidRPr="00FF67E6">
              <w:rPr>
                <w:sz w:val="22"/>
                <w:szCs w:val="22"/>
              </w:rPr>
              <w:t>тыс.руб.,</w:t>
            </w:r>
          </w:p>
          <w:p w:rsidR="0036334B" w:rsidRPr="00FF67E6" w:rsidRDefault="0036334B" w:rsidP="00B33D45">
            <w:pPr>
              <w:pStyle w:val="af8"/>
              <w:keepNext/>
              <w:jc w:val="both"/>
            </w:pPr>
            <w:r w:rsidRPr="00FF67E6">
              <w:rPr>
                <w:sz w:val="22"/>
                <w:szCs w:val="22"/>
              </w:rPr>
              <w:t xml:space="preserve"> -средства областного бюджета (</w:t>
            </w:r>
            <w:proofErr w:type="spellStart"/>
            <w:r w:rsidRPr="00FF67E6">
              <w:rPr>
                <w:sz w:val="22"/>
                <w:szCs w:val="22"/>
              </w:rPr>
              <w:t>прогнозно</w:t>
            </w:r>
            <w:proofErr w:type="spellEnd"/>
            <w:r w:rsidRPr="00FF67E6">
              <w:rPr>
                <w:sz w:val="22"/>
                <w:szCs w:val="22"/>
              </w:rPr>
              <w:t>) – 0,0 тыс. руб.</w:t>
            </w:r>
          </w:p>
          <w:p w:rsidR="0036334B" w:rsidRPr="00FF67E6" w:rsidRDefault="0036334B" w:rsidP="00B33D45">
            <w:pPr>
              <w:pStyle w:val="af8"/>
              <w:keepNext/>
              <w:jc w:val="both"/>
            </w:pPr>
            <w:r>
              <w:rPr>
                <w:b/>
                <w:sz w:val="22"/>
                <w:szCs w:val="22"/>
              </w:rPr>
              <w:t>в 2023</w:t>
            </w:r>
            <w:r w:rsidRPr="00FF67E6">
              <w:rPr>
                <w:b/>
                <w:sz w:val="22"/>
                <w:szCs w:val="22"/>
              </w:rPr>
              <w:t xml:space="preserve"> году- </w:t>
            </w:r>
            <w:r>
              <w:rPr>
                <w:b/>
                <w:sz w:val="22"/>
                <w:szCs w:val="22"/>
              </w:rPr>
              <w:t>8</w:t>
            </w:r>
            <w:r w:rsidRPr="00FF67E6">
              <w:rPr>
                <w:b/>
                <w:sz w:val="22"/>
                <w:szCs w:val="22"/>
              </w:rPr>
              <w:t xml:space="preserve">00,00 тыс. руб.; </w:t>
            </w:r>
            <w:r w:rsidRPr="00FF67E6">
              <w:rPr>
                <w:sz w:val="22"/>
                <w:szCs w:val="22"/>
              </w:rPr>
              <w:t xml:space="preserve">в том числе </w:t>
            </w:r>
          </w:p>
          <w:p w:rsidR="0036334B" w:rsidRPr="00FF67E6" w:rsidRDefault="0036334B" w:rsidP="00B33D45">
            <w:pPr>
              <w:pStyle w:val="af8"/>
              <w:keepNext/>
              <w:jc w:val="both"/>
            </w:pPr>
            <w:r w:rsidRPr="00FF67E6">
              <w:rPr>
                <w:sz w:val="22"/>
                <w:szCs w:val="22"/>
              </w:rPr>
              <w:t>-средства бюджета муниципального образования г</w:t>
            </w:r>
            <w:proofErr w:type="gramStart"/>
            <w:r w:rsidRPr="00FF67E6">
              <w:rPr>
                <w:sz w:val="22"/>
                <w:szCs w:val="22"/>
              </w:rPr>
              <w:t>.К</w:t>
            </w:r>
            <w:proofErr w:type="gramEnd"/>
            <w:r w:rsidRPr="00FF67E6">
              <w:rPr>
                <w:sz w:val="22"/>
                <w:szCs w:val="22"/>
              </w:rPr>
              <w:t xml:space="preserve">расный Кут – </w:t>
            </w:r>
            <w:r>
              <w:rPr>
                <w:b/>
                <w:sz w:val="22"/>
                <w:szCs w:val="22"/>
              </w:rPr>
              <w:t>8</w:t>
            </w:r>
            <w:r w:rsidRPr="00FF67E6">
              <w:rPr>
                <w:b/>
                <w:sz w:val="22"/>
                <w:szCs w:val="22"/>
              </w:rPr>
              <w:t>00,00</w:t>
            </w:r>
            <w:r w:rsidRPr="00FF67E6">
              <w:rPr>
                <w:sz w:val="22"/>
                <w:szCs w:val="22"/>
              </w:rPr>
              <w:t>тыс.руб.,</w:t>
            </w:r>
          </w:p>
          <w:p w:rsidR="0036334B" w:rsidRPr="00FF67E6" w:rsidRDefault="0036334B" w:rsidP="00B33D45">
            <w:pPr>
              <w:pStyle w:val="af8"/>
              <w:keepNext/>
              <w:jc w:val="both"/>
            </w:pPr>
            <w:r w:rsidRPr="00FF67E6">
              <w:rPr>
                <w:sz w:val="22"/>
                <w:szCs w:val="22"/>
              </w:rPr>
              <w:t>-средства областного бюджета (</w:t>
            </w:r>
            <w:proofErr w:type="spellStart"/>
            <w:r w:rsidRPr="00FF67E6">
              <w:rPr>
                <w:sz w:val="22"/>
                <w:szCs w:val="22"/>
              </w:rPr>
              <w:t>прогнозно</w:t>
            </w:r>
            <w:proofErr w:type="spellEnd"/>
            <w:r w:rsidRPr="00FF67E6">
              <w:rPr>
                <w:sz w:val="22"/>
                <w:szCs w:val="22"/>
              </w:rPr>
              <w:t>) – 0,0 тыс. руб.</w:t>
            </w:r>
          </w:p>
        </w:tc>
      </w:tr>
      <w:tr w:rsidR="0036334B" w:rsidRPr="00FF67E6" w:rsidTr="00B33D45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  <w:rPr>
                <w:b/>
                <w:bCs/>
              </w:rPr>
            </w:pPr>
            <w:r w:rsidRPr="00FF67E6">
              <w:rPr>
                <w:b/>
                <w:bCs/>
                <w:sz w:val="22"/>
                <w:szCs w:val="22"/>
              </w:rPr>
              <w:t>Целевые показатели подпрограммы (индикаторы)</w:t>
            </w:r>
          </w:p>
        </w:tc>
        <w:tc>
          <w:tcPr>
            <w:tcW w:w="6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FF67E6" w:rsidRDefault="0036334B" w:rsidP="00B33D45">
            <w:pPr>
              <w:pStyle w:val="af8"/>
              <w:keepNext/>
              <w:snapToGrid w:val="0"/>
              <w:jc w:val="both"/>
            </w:pPr>
            <w:r w:rsidRPr="00FF67E6">
              <w:rPr>
                <w:sz w:val="22"/>
                <w:szCs w:val="22"/>
              </w:rPr>
              <w:t>Сокращение числа дорожно-транспортных происшествий, связанных с дорожными условиями на 9</w:t>
            </w:r>
            <w:r>
              <w:rPr>
                <w:sz w:val="22"/>
                <w:szCs w:val="22"/>
              </w:rPr>
              <w:t>% с периода 2021</w:t>
            </w:r>
            <w:r w:rsidRPr="00FF67E6">
              <w:rPr>
                <w:sz w:val="22"/>
                <w:szCs w:val="22"/>
              </w:rPr>
              <w:t xml:space="preserve"> г. до 202</w:t>
            </w:r>
            <w:r>
              <w:rPr>
                <w:sz w:val="22"/>
                <w:szCs w:val="22"/>
              </w:rPr>
              <w:t>3</w:t>
            </w:r>
            <w:r w:rsidRPr="00FF67E6">
              <w:rPr>
                <w:sz w:val="22"/>
                <w:szCs w:val="22"/>
              </w:rPr>
              <w:t xml:space="preserve"> г.,</w:t>
            </w:r>
          </w:p>
          <w:p w:rsidR="0036334B" w:rsidRPr="00FF67E6" w:rsidRDefault="0036334B" w:rsidP="00B33D45">
            <w:pPr>
              <w:pStyle w:val="af8"/>
              <w:keepNext/>
              <w:snapToGrid w:val="0"/>
              <w:jc w:val="both"/>
            </w:pPr>
            <w:r w:rsidRPr="00FF67E6">
              <w:rPr>
                <w:sz w:val="22"/>
                <w:szCs w:val="22"/>
              </w:rPr>
              <w:t>Сокращение количества пострадавших в дорожно-т</w:t>
            </w:r>
            <w:r>
              <w:rPr>
                <w:sz w:val="22"/>
                <w:szCs w:val="22"/>
              </w:rPr>
              <w:t>ранспортных происшествиях к 2023</w:t>
            </w:r>
            <w:r w:rsidRPr="00FF67E6">
              <w:rPr>
                <w:sz w:val="22"/>
                <w:szCs w:val="22"/>
              </w:rPr>
              <w:t>г. до 9%.</w:t>
            </w:r>
          </w:p>
        </w:tc>
      </w:tr>
    </w:tbl>
    <w:p w:rsidR="0036334B" w:rsidRPr="007F4595" w:rsidRDefault="0036334B" w:rsidP="00B33D45">
      <w:pPr>
        <w:keepNext/>
        <w:autoSpaceDE w:val="0"/>
        <w:ind w:left="3780" w:hanging="3280"/>
        <w:jc w:val="center"/>
      </w:pPr>
    </w:p>
    <w:p w:rsidR="0036334B" w:rsidRPr="00B33D45" w:rsidRDefault="0036334B" w:rsidP="00B33D45">
      <w:pPr>
        <w:keepNext/>
        <w:autoSpaceDE w:val="0"/>
        <w:ind w:left="3780" w:hanging="3280"/>
        <w:jc w:val="both"/>
        <w:rPr>
          <w:b/>
          <w:bCs/>
          <w:sz w:val="26"/>
          <w:szCs w:val="26"/>
        </w:rPr>
      </w:pPr>
      <w:r w:rsidRPr="00B33D45">
        <w:rPr>
          <w:rFonts w:cs="Courier New"/>
          <w:b/>
          <w:bCs/>
          <w:sz w:val="26"/>
          <w:szCs w:val="26"/>
        </w:rPr>
        <w:t xml:space="preserve">  Раздел 1.</w:t>
      </w:r>
      <w:r w:rsidRPr="00B33D45">
        <w:rPr>
          <w:b/>
          <w:bCs/>
          <w:sz w:val="26"/>
          <w:szCs w:val="26"/>
        </w:rPr>
        <w:t xml:space="preserve"> Характеристика сферы реализации подпрограммы.</w:t>
      </w:r>
      <w:bookmarkStart w:id="5" w:name="sub_1100"/>
      <w:bookmarkEnd w:id="5"/>
    </w:p>
    <w:p w:rsidR="0036334B" w:rsidRPr="00B33D45" w:rsidRDefault="0036334B" w:rsidP="00B33D45">
      <w:pPr>
        <w:keepNext/>
        <w:tabs>
          <w:tab w:val="left" w:pos="142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 xml:space="preserve">Решение проблемы обеспечения безопасности дорожного движения, приобретает </w:t>
      </w:r>
      <w:proofErr w:type="gramStart"/>
      <w:r w:rsidRPr="00B33D45">
        <w:rPr>
          <w:sz w:val="26"/>
          <w:szCs w:val="26"/>
        </w:rPr>
        <w:t>в</w:t>
      </w:r>
      <w:proofErr w:type="gramEnd"/>
      <w:r w:rsidRPr="00B33D45">
        <w:rPr>
          <w:sz w:val="26"/>
          <w:szCs w:val="26"/>
        </w:rPr>
        <w:t xml:space="preserve"> п</w:t>
      </w:r>
      <w:r w:rsidRPr="00B33D45">
        <w:rPr>
          <w:sz w:val="26"/>
          <w:szCs w:val="26"/>
        </w:rPr>
        <w:t>о</w:t>
      </w:r>
      <w:proofErr w:type="gramStart"/>
      <w:r w:rsidRPr="00B33D45">
        <w:rPr>
          <w:sz w:val="26"/>
          <w:szCs w:val="26"/>
        </w:rPr>
        <w:t>следнее десятилетие особую остроту,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безопасности д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 xml:space="preserve">рожного движения, крайне низкой дисциплиной участников дорожного движения и все это на фоне неуклонного роста уровня смертности и травматизма людей вследствие дорожно-транспортных происшествий, относится к наиболее приоритетным задачам поставленным </w:t>
      </w:r>
      <w:r w:rsidRPr="00B33D45">
        <w:rPr>
          <w:sz w:val="26"/>
          <w:szCs w:val="26"/>
        </w:rPr>
        <w:lastRenderedPageBreak/>
        <w:t>обществом перед государством.</w:t>
      </w:r>
      <w:proofErr w:type="gramEnd"/>
      <w:r w:rsidRPr="00B33D45">
        <w:rPr>
          <w:sz w:val="26"/>
          <w:szCs w:val="26"/>
        </w:rPr>
        <w:t xml:space="preserve"> Немалая ответственность в исполнении данной задачи, в с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ответствии с Федеральным законом «Об общих принципах  организации местного сам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управления в РФ» от 06.10.2003г. №131-ФЗ, ложится на плечи органов местного самоупра</w:t>
      </w:r>
      <w:r w:rsidRPr="00B33D45">
        <w:rPr>
          <w:sz w:val="26"/>
          <w:szCs w:val="26"/>
        </w:rPr>
        <w:t>в</w:t>
      </w:r>
      <w:r w:rsidRPr="00B33D45">
        <w:rPr>
          <w:sz w:val="26"/>
          <w:szCs w:val="26"/>
        </w:rPr>
        <w:t>ления.</w:t>
      </w:r>
    </w:p>
    <w:p w:rsidR="0036334B" w:rsidRPr="00B33D45" w:rsidRDefault="0036334B" w:rsidP="00B33D45">
      <w:pPr>
        <w:keepNext/>
        <w:tabs>
          <w:tab w:val="left" w:pos="142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Разработка муниципальной подпрограммы с целью реализации государственной пол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тики в области обеспечения безопасности дорожного движения, направленных на сокращ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ние количества дорожно-транспортных происшествий и снижение ущерба от этих происш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ствий, регламентируется статьей 10 Федерального закона «О безопасности дорожного дв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жения».</w:t>
      </w:r>
    </w:p>
    <w:p w:rsidR="0036334B" w:rsidRPr="00B33D45" w:rsidRDefault="0036334B" w:rsidP="00B33D45">
      <w:pPr>
        <w:keepNext/>
        <w:tabs>
          <w:tab w:val="left" w:pos="142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Анализ текущей обстановки показал, что большая часть дорожно-транспортных прои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шествий совершена из-за несоблюдения водителями правил дорожного движения, из-за нес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ответствия требований безопасности дорожных условий. Наиболее распространенными я</w:t>
      </w:r>
      <w:r w:rsidRPr="00B33D45">
        <w:rPr>
          <w:sz w:val="26"/>
          <w:szCs w:val="26"/>
        </w:rPr>
        <w:t>в</w:t>
      </w:r>
      <w:r w:rsidRPr="00B33D45">
        <w:rPr>
          <w:sz w:val="26"/>
          <w:szCs w:val="26"/>
        </w:rPr>
        <w:t>ляются низкие сцепные качества дорожного покрытия, неровности и дефекты дорожного п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крытия, отсутствие дорожных знаков, нерациональный подход к организации дорожного движения (отсутствие автобусных карманов, недостаточное количество искусственных н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ровностей и т.д.).</w:t>
      </w:r>
    </w:p>
    <w:p w:rsidR="0036334B" w:rsidRPr="00B33D45" w:rsidRDefault="0036334B" w:rsidP="00B33D45">
      <w:pPr>
        <w:keepNext/>
        <w:tabs>
          <w:tab w:val="left" w:pos="142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К основным факторам недостаточного обеспечения безопасности дорожного движения относятся:</w:t>
      </w:r>
    </w:p>
    <w:p w:rsidR="0036334B" w:rsidRPr="00B33D45" w:rsidRDefault="0036334B" w:rsidP="00B33D45">
      <w:pPr>
        <w:keepNext/>
        <w:tabs>
          <w:tab w:val="left" w:pos="142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недостаточная концентрация финансовых и материальных ресурсов на реализацию конкретных мероприятий, непосредственно влияющих на уровень безопасности дорожного движения и соответствующих приоритетным целям и задачам в сфере обеспечения безопа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ности дорожного движения;</w:t>
      </w:r>
    </w:p>
    <w:p w:rsidR="0036334B" w:rsidRPr="00B33D45" w:rsidRDefault="0036334B" w:rsidP="00B33D45">
      <w:pPr>
        <w:keepNext/>
        <w:tabs>
          <w:tab w:val="left" w:pos="142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массовое пренебрежение требованиями ПДД, отсутствие транспортной культуры и правосознания со стороны участников дорожного движения и общества;</w:t>
      </w:r>
    </w:p>
    <w:p w:rsidR="0036334B" w:rsidRPr="00B33D45" w:rsidRDefault="0036334B" w:rsidP="00B33D45">
      <w:pPr>
        <w:keepNext/>
        <w:tabs>
          <w:tab w:val="left" w:pos="142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низкое качество подготовки водителей, приводящее к ошибкам в оценке дорожной о</w:t>
      </w:r>
      <w:r w:rsidRPr="00B33D45">
        <w:rPr>
          <w:sz w:val="26"/>
          <w:szCs w:val="26"/>
        </w:rPr>
        <w:t>б</w:t>
      </w:r>
      <w:r w:rsidRPr="00B33D45">
        <w:rPr>
          <w:sz w:val="26"/>
          <w:szCs w:val="26"/>
        </w:rPr>
        <w:t>становки, неудовлетворительная дисциплина, невнимательность и небрежность водителей при управлении транспортными средствами;</w:t>
      </w:r>
    </w:p>
    <w:p w:rsidR="0036334B" w:rsidRPr="00B33D45" w:rsidRDefault="0036334B" w:rsidP="00B33D45">
      <w:pPr>
        <w:keepNext/>
        <w:tabs>
          <w:tab w:val="left" w:pos="142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недостаточная техническая оснащенность всех органов и организаций, участвующих в обеспечении БДД, современными средствами организации и контроля процесса дорожного движения и предотвращения тяжких последствий от ДТП.</w:t>
      </w:r>
    </w:p>
    <w:p w:rsidR="0036334B" w:rsidRPr="00B33D45" w:rsidRDefault="0036334B" w:rsidP="00B33D45">
      <w:pPr>
        <w:keepNext/>
        <w:tabs>
          <w:tab w:val="left" w:pos="142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В первую очередь необходимо сконцентрировать ресурсы на снижение рисков возни</w:t>
      </w:r>
      <w:r w:rsidRPr="00B33D45">
        <w:rPr>
          <w:sz w:val="26"/>
          <w:szCs w:val="26"/>
        </w:rPr>
        <w:t>к</w:t>
      </w:r>
      <w:r w:rsidRPr="00B33D45">
        <w:rPr>
          <w:sz w:val="26"/>
          <w:szCs w:val="26"/>
        </w:rPr>
        <w:t>новения дорожно-транспортных происшествий, совершаемых по причине «человеческого фактора», путем повышения правового сознания участников дорожного движения и форм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рования у них стереотипов безопасного поведения на дорогах. При этом концентрацию ф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нансовых и материальных ресурсов недостаточно ограничивать рамками основной деятел</w:t>
      </w:r>
      <w:r w:rsidRPr="00B33D45">
        <w:rPr>
          <w:sz w:val="26"/>
          <w:szCs w:val="26"/>
        </w:rPr>
        <w:t>ь</w:t>
      </w:r>
      <w:r w:rsidRPr="00B33D45">
        <w:rPr>
          <w:sz w:val="26"/>
          <w:szCs w:val="26"/>
        </w:rPr>
        <w:t>ности контрольно-надзорных органов, необходимо дополнительное направление целевых средств на проведение широкомасштабных профилактических акций «Внимание – дети!», «Внимание – пешеход!», «Вежливый водитель», «Зебра» и т.п., размещение информацио</w:t>
      </w:r>
      <w:r w:rsidRPr="00B33D45">
        <w:rPr>
          <w:sz w:val="26"/>
          <w:szCs w:val="26"/>
        </w:rPr>
        <w:t>н</w:t>
      </w:r>
      <w:r w:rsidRPr="00B33D45">
        <w:rPr>
          <w:sz w:val="26"/>
          <w:szCs w:val="26"/>
        </w:rPr>
        <w:t>ных материалов в СМИ, размещение тематической наружной рекламы в общественных ме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тах и т.д.</w:t>
      </w:r>
    </w:p>
    <w:p w:rsidR="0036334B" w:rsidRPr="00B33D45" w:rsidRDefault="0036334B" w:rsidP="00B33D45">
      <w:pPr>
        <w:keepNext/>
        <w:tabs>
          <w:tab w:val="left" w:pos="0"/>
          <w:tab w:val="left" w:pos="142"/>
        </w:tabs>
        <w:autoSpaceDE w:val="0"/>
        <w:ind w:firstLine="567"/>
        <w:jc w:val="both"/>
        <w:rPr>
          <w:sz w:val="26"/>
          <w:szCs w:val="26"/>
        </w:rPr>
      </w:pPr>
      <w:proofErr w:type="gramStart"/>
      <w:r w:rsidRPr="00B33D45">
        <w:rPr>
          <w:sz w:val="26"/>
          <w:szCs w:val="26"/>
        </w:rPr>
        <w:t>В целях совершенствования существующих систем управления, организации и контроля дорожного движения, то есть снижения рисков возникновения дорожно-транспортных пр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исшествий, совершаемых по техническим причинам, предусматривается: установка на дор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гах муниципальной собственности дорожных знаков, нанесение дорожной разметки из новых светоотражающих материалов (термопластика или полимеров); устройство искусственных неровностей дороги типа «Лежащий полицейский» со светоотражателями на прилегающих к образовательным учреждениям участках улично-дорожной сети;</w:t>
      </w:r>
      <w:proofErr w:type="gramEnd"/>
      <w:r w:rsidRPr="00B33D45">
        <w:rPr>
          <w:sz w:val="26"/>
          <w:szCs w:val="26"/>
        </w:rPr>
        <w:t xml:space="preserve"> устройство автомобильных «карманов» в местах остановки общественного транспорта; установка и обслуживание св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тофорного оборудования; организация автомобильных стоянок в местах скопления авт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транспорта.</w:t>
      </w:r>
    </w:p>
    <w:p w:rsidR="0036334B" w:rsidRPr="00B33D45" w:rsidRDefault="0036334B" w:rsidP="00B33D45">
      <w:pPr>
        <w:keepNext/>
        <w:tabs>
          <w:tab w:val="left" w:pos="500"/>
        </w:tabs>
        <w:autoSpaceDE w:val="0"/>
        <w:ind w:left="500" w:firstLine="400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Раздел</w:t>
      </w:r>
      <w:bookmarkStart w:id="6" w:name="sub_1200"/>
      <w:r w:rsidRPr="00B33D45">
        <w:rPr>
          <w:b/>
          <w:bCs/>
          <w:sz w:val="26"/>
          <w:szCs w:val="26"/>
        </w:rPr>
        <w:t xml:space="preserve"> 2. Основная цель и задачи подпрограммы</w:t>
      </w:r>
      <w:bookmarkEnd w:id="6"/>
    </w:p>
    <w:p w:rsidR="0036334B" w:rsidRPr="00B33D45" w:rsidRDefault="0036334B" w:rsidP="00B33D45">
      <w:pPr>
        <w:keepNext/>
        <w:tabs>
          <w:tab w:val="left" w:pos="284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lastRenderedPageBreak/>
        <w:t>Целью подпрограммы является сокращение количества ДТП и лиц, пострадавших в д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рожно-транспортных происшествиях к концу 2023 года.</w:t>
      </w:r>
    </w:p>
    <w:p w:rsidR="0036334B" w:rsidRPr="00B33D45" w:rsidRDefault="0036334B" w:rsidP="00B33D45">
      <w:pPr>
        <w:keepNext/>
        <w:tabs>
          <w:tab w:val="left" w:pos="0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Условием достижения поставленной цели является решение следующих задач:</w:t>
      </w:r>
    </w:p>
    <w:p w:rsidR="0036334B" w:rsidRPr="00B33D45" w:rsidRDefault="0036334B" w:rsidP="00B33D45">
      <w:pPr>
        <w:keepNext/>
        <w:tabs>
          <w:tab w:val="left" w:pos="0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снижение рисков возникновения ДТП, совершаемых по причине «человеческого факт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ра», - повышение правового сознания участников дорожного движения и формирование у них стереотипов безопасного поведения на дорогах;</w:t>
      </w:r>
    </w:p>
    <w:p w:rsidR="0036334B" w:rsidRPr="00B33D45" w:rsidRDefault="0036334B" w:rsidP="00B33D45">
      <w:pPr>
        <w:keepNext/>
        <w:tabs>
          <w:tab w:val="left" w:pos="0"/>
        </w:tabs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снижение рисков возникновения ДТП, совершаемых по техническим причинам, - с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вершенствование систем организации, управления и контроля дорожного движения.</w:t>
      </w:r>
    </w:p>
    <w:p w:rsidR="0036334B" w:rsidRPr="00B33D45" w:rsidRDefault="0036334B" w:rsidP="00B33D45">
      <w:pPr>
        <w:keepNext/>
        <w:autoSpaceDE w:val="0"/>
        <w:ind w:left="500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Раздел 3. Целевые показатели</w:t>
      </w:r>
    </w:p>
    <w:p w:rsidR="0036334B" w:rsidRPr="00B33D45" w:rsidRDefault="0036334B" w:rsidP="00B33D45">
      <w:pPr>
        <w:pStyle w:val="af1"/>
        <w:keepNext/>
        <w:widowControl/>
        <w:tabs>
          <w:tab w:val="left" w:pos="567"/>
        </w:tabs>
        <w:spacing w:after="0"/>
        <w:rPr>
          <w:sz w:val="26"/>
          <w:szCs w:val="26"/>
        </w:rPr>
      </w:pPr>
      <w:bookmarkStart w:id="7" w:name="P00111"/>
      <w:bookmarkEnd w:id="7"/>
      <w:r w:rsidRPr="00B33D45">
        <w:rPr>
          <w:sz w:val="26"/>
          <w:szCs w:val="26"/>
        </w:rPr>
        <w:t>Целевые показатели указаны в приложении № 1 к муниципальной программе.</w:t>
      </w:r>
    </w:p>
    <w:p w:rsidR="0036334B" w:rsidRPr="00B33D45" w:rsidRDefault="0036334B" w:rsidP="00B33D45">
      <w:pPr>
        <w:keepNext/>
        <w:autoSpaceDE w:val="0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Раздел 4. Прогноз кон</w:t>
      </w:r>
      <w:r>
        <w:rPr>
          <w:b/>
          <w:bCs/>
          <w:sz w:val="26"/>
          <w:szCs w:val="26"/>
        </w:rPr>
        <w:t>е</w:t>
      </w:r>
      <w:r w:rsidRPr="00B33D45">
        <w:rPr>
          <w:b/>
          <w:bCs/>
          <w:sz w:val="26"/>
          <w:szCs w:val="26"/>
        </w:rPr>
        <w:t xml:space="preserve">чных результатов, сроки реализации </w:t>
      </w:r>
    </w:p>
    <w:p w:rsidR="0036334B" w:rsidRPr="00B33D45" w:rsidRDefault="0036334B" w:rsidP="00B33D45">
      <w:pPr>
        <w:keepNext/>
        <w:autoSpaceDE w:val="0"/>
        <w:ind w:left="500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подпрограммы.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bCs/>
          <w:sz w:val="26"/>
          <w:szCs w:val="26"/>
        </w:rPr>
      </w:pPr>
      <w:r w:rsidRPr="00B33D45">
        <w:rPr>
          <w:bCs/>
          <w:sz w:val="26"/>
          <w:szCs w:val="26"/>
        </w:rPr>
        <w:t xml:space="preserve">В результате реализации подпрограммы ожидается уменьшение </w:t>
      </w:r>
      <w:r w:rsidRPr="00B33D45">
        <w:rPr>
          <w:sz w:val="26"/>
          <w:szCs w:val="26"/>
        </w:rPr>
        <w:t>дорожно-транспортных происшествий, совершаемых по причине «человеческого фактора», путем повышения прав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вого сознания участников дорожного движения и формирования у них стереотипов безопа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ного поведения на дорогах.</w:t>
      </w:r>
    </w:p>
    <w:p w:rsidR="0036334B" w:rsidRPr="00B33D45" w:rsidRDefault="0036334B" w:rsidP="00B33D45">
      <w:pPr>
        <w:pStyle w:val="af8"/>
        <w:keepNext/>
        <w:ind w:firstLine="567"/>
        <w:jc w:val="both"/>
        <w:rPr>
          <w:sz w:val="26"/>
          <w:szCs w:val="26"/>
        </w:rPr>
      </w:pPr>
      <w:r w:rsidRPr="00B33D45">
        <w:rPr>
          <w:bCs/>
          <w:sz w:val="26"/>
          <w:szCs w:val="26"/>
        </w:rPr>
        <w:t>Сроки реализации подпрограммы планируется в 2021-2023 годах.</w:t>
      </w:r>
    </w:p>
    <w:p w:rsidR="0036334B" w:rsidRPr="00B33D45" w:rsidRDefault="0036334B" w:rsidP="00B33D45">
      <w:pPr>
        <w:keepNext/>
        <w:autoSpaceDE w:val="0"/>
        <w:ind w:left="500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 xml:space="preserve">Раздел 5. Перечень основных  мероприятий  подпрограммы. 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bCs/>
          <w:sz w:val="26"/>
          <w:szCs w:val="26"/>
        </w:rPr>
      </w:pPr>
      <w:r w:rsidRPr="00B33D45">
        <w:rPr>
          <w:bCs/>
          <w:sz w:val="26"/>
          <w:szCs w:val="26"/>
        </w:rPr>
        <w:t xml:space="preserve">     Перечень основных мероприятий подпрограммы приведен в приложении №2 к мун</w:t>
      </w:r>
      <w:r w:rsidRPr="00B33D45">
        <w:rPr>
          <w:bCs/>
          <w:sz w:val="26"/>
          <w:szCs w:val="26"/>
        </w:rPr>
        <w:t>и</w:t>
      </w:r>
      <w:r w:rsidRPr="00B33D45">
        <w:rPr>
          <w:bCs/>
          <w:sz w:val="26"/>
          <w:szCs w:val="26"/>
        </w:rPr>
        <w:t>ципальной программе.</w:t>
      </w:r>
    </w:p>
    <w:p w:rsidR="0036334B" w:rsidRPr="00B33D45" w:rsidRDefault="0036334B" w:rsidP="00B33D45">
      <w:pPr>
        <w:keepNext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Раздел 6. Финансовое обеспечение подпрограммы.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bCs/>
          <w:sz w:val="26"/>
          <w:szCs w:val="26"/>
        </w:rPr>
        <w:t>Финансирование мероприятий в соответствии с приложением  № 3к муниципальной программе.</w:t>
      </w:r>
    </w:p>
    <w:p w:rsidR="0036334B" w:rsidRPr="00B33D45" w:rsidRDefault="0036334B" w:rsidP="00B33D45">
      <w:pPr>
        <w:keepNext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Раздел 7. Анализ рисков реализации подпрограммы.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Для достижения поставленных целей при реализации  подпрограммы необходимо уч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тывать возможные риски.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Возможные риски реализации подпрограммы: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финансирование запланированных мероприятий не в полном объеме;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рост инфляции выше прогнозного уровня;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форс-мажорные обстоятельства.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Реализация финансовых, экономических или кадровых рисков может спровоцировать невыполнение программных мероприятий, что существенным образом отразится на коне</w:t>
      </w:r>
      <w:r w:rsidRPr="00B33D45">
        <w:rPr>
          <w:sz w:val="26"/>
          <w:szCs w:val="26"/>
        </w:rPr>
        <w:t>ч</w:t>
      </w:r>
      <w:r w:rsidRPr="00B33D45">
        <w:rPr>
          <w:sz w:val="26"/>
          <w:szCs w:val="26"/>
        </w:rPr>
        <w:t>ных результатах  программы.</w:t>
      </w: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num" w:pos="0"/>
        </w:tabs>
        <w:suppressAutoHyphens/>
        <w:autoSpaceDE w:val="0"/>
        <w:jc w:val="right"/>
        <w:rPr>
          <w:b/>
          <w:bCs/>
          <w:sz w:val="28"/>
          <w:szCs w:val="28"/>
        </w:rPr>
      </w:pPr>
    </w:p>
    <w:p w:rsidR="0036334B" w:rsidRPr="0004305B" w:rsidRDefault="0036334B" w:rsidP="00B33D45">
      <w:pPr>
        <w:keepNext/>
        <w:tabs>
          <w:tab w:val="num" w:pos="0"/>
        </w:tabs>
        <w:suppressAutoHyphens/>
        <w:autoSpaceDE w:val="0"/>
        <w:jc w:val="center"/>
        <w:rPr>
          <w:b/>
          <w:bCs/>
          <w:sz w:val="26"/>
          <w:szCs w:val="26"/>
        </w:rPr>
      </w:pPr>
      <w:r w:rsidRPr="0004305B">
        <w:rPr>
          <w:b/>
          <w:bCs/>
          <w:sz w:val="26"/>
          <w:szCs w:val="26"/>
        </w:rPr>
        <w:lastRenderedPageBreak/>
        <w:t xml:space="preserve">Подпрограмма </w:t>
      </w:r>
      <w:r w:rsidR="0012173F">
        <w:rPr>
          <w:b/>
          <w:bCs/>
          <w:sz w:val="26"/>
          <w:szCs w:val="26"/>
        </w:rPr>
        <w:t xml:space="preserve">№ </w:t>
      </w:r>
      <w:r w:rsidRPr="0004305B">
        <w:rPr>
          <w:b/>
          <w:bCs/>
          <w:sz w:val="26"/>
          <w:szCs w:val="26"/>
        </w:rPr>
        <w:t>2</w:t>
      </w:r>
    </w:p>
    <w:p w:rsidR="0036334B" w:rsidRPr="0004305B" w:rsidRDefault="0036334B" w:rsidP="00B33D45">
      <w:pPr>
        <w:keepNext/>
        <w:tabs>
          <w:tab w:val="num" w:pos="0"/>
        </w:tabs>
        <w:suppressAutoHyphens/>
        <w:autoSpaceDE w:val="0"/>
        <w:jc w:val="center"/>
        <w:rPr>
          <w:b/>
          <w:bCs/>
          <w:sz w:val="26"/>
          <w:szCs w:val="26"/>
        </w:rPr>
      </w:pPr>
      <w:r w:rsidRPr="0004305B">
        <w:rPr>
          <w:b/>
          <w:bCs/>
          <w:sz w:val="26"/>
          <w:szCs w:val="26"/>
        </w:rPr>
        <w:t>Паспорт</w:t>
      </w:r>
    </w:p>
    <w:p w:rsidR="0012173F" w:rsidRDefault="0036334B" w:rsidP="00B33D45">
      <w:pPr>
        <w:keepNext/>
        <w:tabs>
          <w:tab w:val="num" w:pos="0"/>
        </w:tabs>
        <w:suppressAutoHyphens/>
        <w:autoSpaceDE w:val="0"/>
        <w:jc w:val="center"/>
        <w:rPr>
          <w:b/>
          <w:bCs/>
          <w:sz w:val="26"/>
          <w:szCs w:val="26"/>
        </w:rPr>
      </w:pPr>
      <w:r w:rsidRPr="0004305B">
        <w:rPr>
          <w:b/>
          <w:bCs/>
          <w:sz w:val="26"/>
          <w:szCs w:val="26"/>
        </w:rPr>
        <w:t>муниципальной п</w:t>
      </w:r>
      <w:r w:rsidR="0012173F">
        <w:rPr>
          <w:b/>
          <w:bCs/>
          <w:sz w:val="26"/>
          <w:szCs w:val="26"/>
        </w:rPr>
        <w:t>одп</w:t>
      </w:r>
      <w:r w:rsidRPr="0004305B">
        <w:rPr>
          <w:b/>
          <w:bCs/>
          <w:sz w:val="26"/>
          <w:szCs w:val="26"/>
        </w:rPr>
        <w:t>рограммы</w:t>
      </w:r>
      <w:r>
        <w:rPr>
          <w:b/>
          <w:bCs/>
          <w:sz w:val="26"/>
          <w:szCs w:val="26"/>
        </w:rPr>
        <w:t xml:space="preserve"> </w:t>
      </w:r>
      <w:r w:rsidRPr="0004305B">
        <w:rPr>
          <w:b/>
          <w:bCs/>
          <w:sz w:val="26"/>
          <w:szCs w:val="26"/>
        </w:rPr>
        <w:t>«Р</w:t>
      </w:r>
      <w:r w:rsidR="0012173F">
        <w:rPr>
          <w:b/>
          <w:bCs/>
          <w:sz w:val="26"/>
          <w:szCs w:val="26"/>
        </w:rPr>
        <w:t xml:space="preserve">емонт автомобильных дорог </w:t>
      </w:r>
    </w:p>
    <w:p w:rsidR="0036334B" w:rsidRPr="0004305B" w:rsidRDefault="0012173F" w:rsidP="00B33D45">
      <w:pPr>
        <w:keepNext/>
        <w:tabs>
          <w:tab w:val="num" w:pos="0"/>
        </w:tabs>
        <w:suppressAutoHyphens/>
        <w:autoSpaceDE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местного значения на территории </w:t>
      </w:r>
      <w:r w:rsidR="0036334B" w:rsidRPr="0004305B">
        <w:rPr>
          <w:b/>
          <w:bCs/>
          <w:sz w:val="26"/>
          <w:szCs w:val="26"/>
        </w:rPr>
        <w:t>МО г. Красный Кут».</w:t>
      </w:r>
    </w:p>
    <w:tbl>
      <w:tblPr>
        <w:tblW w:w="0" w:type="auto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60"/>
        <w:gridCol w:w="7321"/>
      </w:tblGrid>
      <w:tr w:rsidR="0036334B" w:rsidRPr="004E474B" w:rsidTr="00B33D45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334B" w:rsidRPr="004E474B" w:rsidRDefault="0036334B" w:rsidP="00B33D45">
            <w:pPr>
              <w:keepNext/>
              <w:snapToGrid w:val="0"/>
              <w:jc w:val="both"/>
              <w:rPr>
                <w:bCs/>
              </w:rPr>
            </w:pPr>
            <w:r w:rsidRPr="004E474B">
              <w:rPr>
                <w:bCs/>
                <w:sz w:val="22"/>
                <w:szCs w:val="22"/>
              </w:rPr>
              <w:t>Наименование</w:t>
            </w:r>
          </w:p>
          <w:p w:rsidR="0036334B" w:rsidRPr="004E474B" w:rsidRDefault="0036334B" w:rsidP="00B33D45">
            <w:pPr>
              <w:keepNext/>
              <w:snapToGrid w:val="0"/>
              <w:jc w:val="both"/>
              <w:rPr>
                <w:bCs/>
              </w:rPr>
            </w:pPr>
            <w:r w:rsidRPr="004E474B">
              <w:rPr>
                <w:bCs/>
                <w:sz w:val="22"/>
                <w:szCs w:val="22"/>
              </w:rPr>
              <w:t>подпрограммы</w:t>
            </w:r>
          </w:p>
        </w:tc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4E474B" w:rsidRDefault="0036334B" w:rsidP="00B33D45">
            <w:pPr>
              <w:keepNext/>
              <w:shd w:val="clear" w:color="auto" w:fill="FFFFFF"/>
              <w:tabs>
                <w:tab w:val="num" w:pos="0"/>
              </w:tabs>
              <w:suppressAutoHyphens/>
              <w:autoSpaceDE w:val="0"/>
              <w:snapToGrid w:val="0"/>
              <w:jc w:val="both"/>
              <w:rPr>
                <w:bCs/>
              </w:rPr>
            </w:pPr>
            <w:r w:rsidRPr="004E474B">
              <w:rPr>
                <w:bCs/>
                <w:sz w:val="22"/>
                <w:szCs w:val="22"/>
              </w:rPr>
              <w:t xml:space="preserve">«Ремонт автомобильных дорог местного значения на территории муниципального образования </w:t>
            </w:r>
            <w:proofErr w:type="gramStart"/>
            <w:r w:rsidRPr="004E474B">
              <w:rPr>
                <w:bCs/>
                <w:sz w:val="22"/>
                <w:szCs w:val="22"/>
              </w:rPr>
              <w:t>г</w:t>
            </w:r>
            <w:proofErr w:type="gramEnd"/>
            <w:r w:rsidRPr="004E474B">
              <w:rPr>
                <w:bCs/>
                <w:sz w:val="22"/>
                <w:szCs w:val="22"/>
              </w:rPr>
              <w:t>. Красный Кут».</w:t>
            </w:r>
          </w:p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</w:p>
        </w:tc>
      </w:tr>
      <w:tr w:rsidR="0036334B" w:rsidRPr="004E474B" w:rsidTr="00B33D45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334B" w:rsidRPr="004E474B" w:rsidRDefault="0036334B" w:rsidP="00B33D45">
            <w:pPr>
              <w:keepNext/>
              <w:snapToGrid w:val="0"/>
              <w:jc w:val="both"/>
              <w:rPr>
                <w:bCs/>
              </w:rPr>
            </w:pPr>
            <w:r w:rsidRPr="004E474B">
              <w:rPr>
                <w:bCs/>
                <w:sz w:val="22"/>
                <w:szCs w:val="22"/>
              </w:rPr>
              <w:t>Ответственный испо</w:t>
            </w:r>
            <w:r w:rsidRPr="004E474B">
              <w:rPr>
                <w:bCs/>
                <w:sz w:val="22"/>
                <w:szCs w:val="22"/>
              </w:rPr>
              <w:t>л</w:t>
            </w:r>
            <w:r w:rsidRPr="004E474B">
              <w:rPr>
                <w:bCs/>
                <w:sz w:val="22"/>
                <w:szCs w:val="22"/>
              </w:rPr>
              <w:t>нитель подпрограммы</w:t>
            </w:r>
          </w:p>
        </w:tc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FF67E6">
              <w:rPr>
                <w:rFonts w:cs="Courier New"/>
                <w:sz w:val="22"/>
                <w:szCs w:val="22"/>
              </w:rPr>
              <w:t xml:space="preserve">Отдел  </w:t>
            </w:r>
            <w:r>
              <w:rPr>
                <w:rFonts w:cs="Courier New"/>
                <w:sz w:val="22"/>
                <w:szCs w:val="22"/>
              </w:rPr>
              <w:t xml:space="preserve">архитектуры, строительства и </w:t>
            </w:r>
            <w:r w:rsidRPr="00FF67E6">
              <w:rPr>
                <w:rFonts w:cs="Courier New"/>
                <w:sz w:val="22"/>
                <w:szCs w:val="22"/>
              </w:rPr>
              <w:t xml:space="preserve">ЖКХ </w:t>
            </w:r>
            <w:r>
              <w:rPr>
                <w:rFonts w:cs="Courier New"/>
                <w:sz w:val="22"/>
                <w:szCs w:val="22"/>
              </w:rPr>
              <w:t xml:space="preserve"> </w:t>
            </w:r>
            <w:r w:rsidRPr="00FF67E6">
              <w:rPr>
                <w:rFonts w:cs="Courier New"/>
                <w:sz w:val="22"/>
                <w:szCs w:val="22"/>
              </w:rPr>
              <w:t>администрации района</w:t>
            </w:r>
          </w:p>
        </w:tc>
      </w:tr>
      <w:tr w:rsidR="0036334B" w:rsidRPr="004E474B" w:rsidTr="00B33D45">
        <w:tc>
          <w:tcPr>
            <w:tcW w:w="246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4E474B" w:rsidRDefault="0036334B" w:rsidP="00B33D45">
            <w:pPr>
              <w:keepNext/>
              <w:snapToGrid w:val="0"/>
              <w:jc w:val="both"/>
              <w:rPr>
                <w:bCs/>
              </w:rPr>
            </w:pPr>
            <w:r w:rsidRPr="004E474B">
              <w:rPr>
                <w:bCs/>
                <w:sz w:val="22"/>
                <w:szCs w:val="22"/>
              </w:rPr>
              <w:t xml:space="preserve">Цели </w:t>
            </w:r>
          </w:p>
          <w:p w:rsidR="0036334B" w:rsidRPr="004E474B" w:rsidRDefault="0036334B" w:rsidP="00B33D45">
            <w:pPr>
              <w:keepNext/>
              <w:snapToGrid w:val="0"/>
              <w:jc w:val="both"/>
              <w:rPr>
                <w:bCs/>
              </w:rPr>
            </w:pPr>
            <w:r w:rsidRPr="004E474B">
              <w:rPr>
                <w:bCs/>
                <w:sz w:val="22"/>
                <w:szCs w:val="22"/>
              </w:rPr>
              <w:t>подпрограммы</w:t>
            </w:r>
          </w:p>
        </w:tc>
        <w:tc>
          <w:tcPr>
            <w:tcW w:w="73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>Содействие экономическому росту городского поселения, повышение уровня жизни населения за счет совершенствования дорожно-уличной сети,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РФ.</w:t>
            </w:r>
          </w:p>
        </w:tc>
      </w:tr>
      <w:tr w:rsidR="0036334B" w:rsidRPr="004E474B" w:rsidTr="00B33D45">
        <w:tc>
          <w:tcPr>
            <w:tcW w:w="246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4E474B" w:rsidRDefault="0036334B" w:rsidP="00B33D45">
            <w:pPr>
              <w:keepNext/>
              <w:snapToGrid w:val="0"/>
              <w:jc w:val="both"/>
              <w:rPr>
                <w:bCs/>
              </w:rPr>
            </w:pPr>
            <w:r w:rsidRPr="004E474B">
              <w:rPr>
                <w:bCs/>
                <w:sz w:val="22"/>
                <w:szCs w:val="22"/>
              </w:rPr>
              <w:t xml:space="preserve">Задачи </w:t>
            </w:r>
          </w:p>
          <w:p w:rsidR="0036334B" w:rsidRPr="004E474B" w:rsidRDefault="0036334B" w:rsidP="00B33D45">
            <w:pPr>
              <w:keepNext/>
              <w:snapToGrid w:val="0"/>
              <w:jc w:val="both"/>
              <w:rPr>
                <w:bCs/>
              </w:rPr>
            </w:pPr>
            <w:r w:rsidRPr="004E474B">
              <w:rPr>
                <w:bCs/>
                <w:sz w:val="22"/>
                <w:szCs w:val="22"/>
              </w:rPr>
              <w:t>подпрограммы</w:t>
            </w:r>
          </w:p>
        </w:tc>
        <w:tc>
          <w:tcPr>
            <w:tcW w:w="73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>- ремонт дорожно-уличной сети для удовлетворения возрастающего спроса на перевозки автомобильным транспортом;</w:t>
            </w:r>
          </w:p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>-сокращение транспортных издержек при перевозке грузов и пассажиров автомобильным транспортом;</w:t>
            </w:r>
          </w:p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>-обеспечение круглогодичного транспортного сообщения;</w:t>
            </w:r>
          </w:p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 xml:space="preserve">-сокращение числа дорожно-транспортных происшествий, снижение отрицательного воздействия на окружающую среду. </w:t>
            </w:r>
          </w:p>
        </w:tc>
      </w:tr>
      <w:tr w:rsidR="0036334B" w:rsidRPr="004E474B" w:rsidTr="00B33D45">
        <w:tc>
          <w:tcPr>
            <w:tcW w:w="246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4E474B" w:rsidRDefault="0036334B" w:rsidP="00B33D45">
            <w:pPr>
              <w:keepNext/>
              <w:snapToGrid w:val="0"/>
              <w:jc w:val="both"/>
              <w:rPr>
                <w:bCs/>
                <w:spacing w:val="20"/>
              </w:rPr>
            </w:pPr>
            <w:r w:rsidRPr="004E474B">
              <w:rPr>
                <w:bCs/>
                <w:sz w:val="22"/>
                <w:szCs w:val="22"/>
              </w:rPr>
              <w:t>Ожидаемые конечные результаты реализации подпрограммы</w:t>
            </w:r>
          </w:p>
        </w:tc>
        <w:tc>
          <w:tcPr>
            <w:tcW w:w="73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>-улучшение обслуживания транспортных направлений;</w:t>
            </w:r>
          </w:p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>-сокращение шумового воздействия и эмиссии вредных веществ;</w:t>
            </w:r>
          </w:p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>-повышение стабильности работы дорожных предприятий, создание новых рабочих мест;</w:t>
            </w:r>
          </w:p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>-сокращение количества ДТП.</w:t>
            </w:r>
          </w:p>
        </w:tc>
      </w:tr>
      <w:tr w:rsidR="0036334B" w:rsidRPr="004E474B" w:rsidTr="00B33D45">
        <w:tc>
          <w:tcPr>
            <w:tcW w:w="246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4E474B" w:rsidRDefault="0036334B" w:rsidP="00B33D45">
            <w:pPr>
              <w:pStyle w:val="af8"/>
              <w:keepNext/>
              <w:snapToGrid w:val="0"/>
              <w:rPr>
                <w:bCs/>
              </w:rPr>
            </w:pPr>
            <w:r w:rsidRPr="004E474B">
              <w:rPr>
                <w:bCs/>
                <w:sz w:val="22"/>
                <w:szCs w:val="22"/>
              </w:rPr>
              <w:t>Сроки и этапы реализации подпрограммы</w:t>
            </w:r>
          </w:p>
        </w:tc>
        <w:tc>
          <w:tcPr>
            <w:tcW w:w="73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4E474B" w:rsidRDefault="0036334B" w:rsidP="009210D2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4E474B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3</w:t>
            </w:r>
            <w:r w:rsidRPr="004E474B">
              <w:rPr>
                <w:sz w:val="22"/>
                <w:szCs w:val="22"/>
              </w:rPr>
              <w:t xml:space="preserve"> годы</w:t>
            </w:r>
          </w:p>
        </w:tc>
      </w:tr>
      <w:tr w:rsidR="0036334B" w:rsidRPr="004E474B" w:rsidTr="00B33D45">
        <w:trPr>
          <w:trHeight w:val="1079"/>
        </w:trPr>
        <w:tc>
          <w:tcPr>
            <w:tcW w:w="246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4E474B" w:rsidRDefault="0036334B" w:rsidP="00B33D45">
            <w:pPr>
              <w:pStyle w:val="af8"/>
              <w:keepNext/>
              <w:snapToGrid w:val="0"/>
              <w:rPr>
                <w:bCs/>
              </w:rPr>
            </w:pPr>
            <w:r w:rsidRPr="004E474B">
              <w:rPr>
                <w:bCs/>
                <w:sz w:val="22"/>
                <w:szCs w:val="22"/>
              </w:rPr>
              <w:t>Объемы  финансового обеспечения  подпрограммы</w:t>
            </w:r>
          </w:p>
        </w:tc>
        <w:tc>
          <w:tcPr>
            <w:tcW w:w="73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E12115" w:rsidRDefault="0036334B" w:rsidP="00B33D45">
            <w:pPr>
              <w:pStyle w:val="af8"/>
              <w:keepNext/>
              <w:jc w:val="both"/>
            </w:pPr>
            <w:r w:rsidRPr="004E474B">
              <w:rPr>
                <w:sz w:val="22"/>
                <w:szCs w:val="22"/>
              </w:rPr>
              <w:t xml:space="preserve">Общий объем финансового </w:t>
            </w:r>
            <w:r>
              <w:rPr>
                <w:sz w:val="22"/>
                <w:szCs w:val="22"/>
              </w:rPr>
              <w:t>обеспечения подпрограммы на 2021-2023</w:t>
            </w:r>
            <w:r w:rsidRPr="004E474B">
              <w:rPr>
                <w:sz w:val="22"/>
                <w:szCs w:val="22"/>
              </w:rPr>
              <w:t xml:space="preserve"> годы составляет – </w:t>
            </w:r>
            <w:r w:rsidR="003F5231" w:rsidRPr="00501C7F">
              <w:rPr>
                <w:b/>
                <w:sz w:val="22"/>
                <w:szCs w:val="22"/>
              </w:rPr>
              <w:t>3</w:t>
            </w:r>
            <w:r w:rsidR="00501C7F" w:rsidRPr="00501C7F">
              <w:rPr>
                <w:b/>
                <w:sz w:val="22"/>
                <w:szCs w:val="22"/>
              </w:rPr>
              <w:t>2738,94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12115">
              <w:rPr>
                <w:b/>
                <w:sz w:val="22"/>
                <w:szCs w:val="22"/>
              </w:rPr>
              <w:t>тыс. руб.,</w:t>
            </w:r>
            <w:r w:rsidRPr="00E12115">
              <w:rPr>
                <w:sz w:val="22"/>
                <w:szCs w:val="22"/>
              </w:rPr>
              <w:t xml:space="preserve"> из них:</w:t>
            </w:r>
          </w:p>
          <w:p w:rsidR="0036334B" w:rsidRPr="00E12115" w:rsidRDefault="0036334B" w:rsidP="00B33D45">
            <w:pPr>
              <w:pStyle w:val="af8"/>
              <w:keepNext/>
              <w:jc w:val="both"/>
            </w:pPr>
            <w:r>
              <w:rPr>
                <w:b/>
                <w:sz w:val="22"/>
                <w:szCs w:val="22"/>
              </w:rPr>
              <w:t>в 2021</w:t>
            </w:r>
            <w:r w:rsidRPr="00E12115">
              <w:rPr>
                <w:b/>
                <w:sz w:val="22"/>
                <w:szCs w:val="22"/>
              </w:rPr>
              <w:t xml:space="preserve"> году— </w:t>
            </w:r>
            <w:r w:rsidR="00501C7F">
              <w:rPr>
                <w:b/>
                <w:sz w:val="22"/>
                <w:szCs w:val="22"/>
              </w:rPr>
              <w:t>23933,30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12115">
              <w:rPr>
                <w:b/>
                <w:sz w:val="22"/>
                <w:szCs w:val="22"/>
              </w:rPr>
              <w:t>тыс. руб</w:t>
            </w:r>
            <w:r w:rsidRPr="00E12115">
              <w:rPr>
                <w:sz w:val="22"/>
                <w:szCs w:val="22"/>
              </w:rPr>
              <w:t xml:space="preserve">.; в том числе </w:t>
            </w:r>
          </w:p>
          <w:p w:rsidR="0036334B" w:rsidRPr="009210D2" w:rsidRDefault="0036334B" w:rsidP="00B33D45">
            <w:pPr>
              <w:pStyle w:val="af8"/>
              <w:keepNext/>
              <w:jc w:val="both"/>
              <w:rPr>
                <w:b/>
              </w:rPr>
            </w:pPr>
            <w:r w:rsidRPr="00E12115">
              <w:rPr>
                <w:sz w:val="22"/>
                <w:szCs w:val="22"/>
              </w:rPr>
              <w:t>-средства бюджета муниципального образования г</w:t>
            </w:r>
            <w:proofErr w:type="gramStart"/>
            <w:r w:rsidRPr="00E12115">
              <w:rPr>
                <w:sz w:val="22"/>
                <w:szCs w:val="22"/>
              </w:rPr>
              <w:t>.К</w:t>
            </w:r>
            <w:proofErr w:type="gramEnd"/>
            <w:r w:rsidRPr="00E12115">
              <w:rPr>
                <w:sz w:val="22"/>
                <w:szCs w:val="22"/>
              </w:rPr>
              <w:t>расный Кут –</w:t>
            </w:r>
            <w:r>
              <w:rPr>
                <w:sz w:val="22"/>
                <w:szCs w:val="22"/>
              </w:rPr>
              <w:t xml:space="preserve"> </w:t>
            </w:r>
            <w:r w:rsidR="00575C08" w:rsidRPr="00575C08">
              <w:rPr>
                <w:b/>
                <w:sz w:val="22"/>
                <w:szCs w:val="22"/>
              </w:rPr>
              <w:t>23933,30</w:t>
            </w:r>
            <w:r w:rsidRPr="009210D2">
              <w:rPr>
                <w:b/>
                <w:sz w:val="22"/>
                <w:szCs w:val="22"/>
              </w:rPr>
              <w:t xml:space="preserve"> тыс.руб.,</w:t>
            </w:r>
          </w:p>
          <w:p w:rsidR="0036334B" w:rsidRPr="004E474B" w:rsidRDefault="0036334B" w:rsidP="00B33D45">
            <w:pPr>
              <w:pStyle w:val="af8"/>
              <w:keepNext/>
              <w:jc w:val="both"/>
            </w:pPr>
            <w:r w:rsidRPr="004E474B">
              <w:rPr>
                <w:sz w:val="22"/>
                <w:szCs w:val="22"/>
              </w:rPr>
              <w:t xml:space="preserve"> -средства областного бюджета (</w:t>
            </w:r>
            <w:proofErr w:type="spellStart"/>
            <w:r w:rsidRPr="004E474B">
              <w:rPr>
                <w:sz w:val="22"/>
                <w:szCs w:val="22"/>
              </w:rPr>
              <w:t>прогнозно</w:t>
            </w:r>
            <w:proofErr w:type="spellEnd"/>
            <w:r w:rsidRPr="004E474B">
              <w:rPr>
                <w:sz w:val="22"/>
                <w:szCs w:val="22"/>
              </w:rPr>
              <w:t>) – 0,0 тыс. руб.</w:t>
            </w:r>
          </w:p>
          <w:p w:rsidR="0036334B" w:rsidRPr="004E474B" w:rsidRDefault="0036334B" w:rsidP="00B33D45">
            <w:pPr>
              <w:pStyle w:val="af8"/>
              <w:keepNext/>
              <w:jc w:val="both"/>
            </w:pPr>
            <w:r>
              <w:rPr>
                <w:b/>
                <w:sz w:val="22"/>
                <w:szCs w:val="22"/>
              </w:rPr>
              <w:t>в 2022</w:t>
            </w:r>
            <w:r w:rsidRPr="004E474B">
              <w:rPr>
                <w:b/>
                <w:sz w:val="22"/>
                <w:szCs w:val="22"/>
              </w:rPr>
              <w:t xml:space="preserve"> году— </w:t>
            </w:r>
            <w:r w:rsidRPr="00AD3EBA">
              <w:rPr>
                <w:b/>
                <w:color w:val="0D0D0D"/>
                <w:sz w:val="22"/>
                <w:szCs w:val="22"/>
              </w:rPr>
              <w:t>4321,38</w:t>
            </w:r>
            <w:r w:rsidRPr="004E474B">
              <w:rPr>
                <w:b/>
                <w:sz w:val="22"/>
                <w:szCs w:val="22"/>
              </w:rPr>
              <w:t xml:space="preserve"> тыс. руб</w:t>
            </w:r>
            <w:r w:rsidRPr="004E474B">
              <w:rPr>
                <w:sz w:val="22"/>
                <w:szCs w:val="22"/>
              </w:rPr>
              <w:t xml:space="preserve">.; в том числе </w:t>
            </w:r>
          </w:p>
          <w:p w:rsidR="0036334B" w:rsidRPr="00575C08" w:rsidRDefault="0036334B" w:rsidP="00B33D45">
            <w:pPr>
              <w:pStyle w:val="af8"/>
              <w:keepNext/>
              <w:jc w:val="both"/>
              <w:rPr>
                <w:b/>
              </w:rPr>
            </w:pPr>
            <w:r w:rsidRPr="004E474B">
              <w:rPr>
                <w:sz w:val="22"/>
                <w:szCs w:val="22"/>
              </w:rPr>
              <w:t>-средства бюджета муниципального образования г</w:t>
            </w:r>
            <w:proofErr w:type="gramStart"/>
            <w:r w:rsidRPr="004E474B">
              <w:rPr>
                <w:sz w:val="22"/>
                <w:szCs w:val="22"/>
              </w:rPr>
              <w:t>.К</w:t>
            </w:r>
            <w:proofErr w:type="gramEnd"/>
            <w:r w:rsidRPr="004E474B">
              <w:rPr>
                <w:sz w:val="22"/>
                <w:szCs w:val="22"/>
              </w:rPr>
              <w:t xml:space="preserve">расный Кут – </w:t>
            </w:r>
            <w:r>
              <w:rPr>
                <w:b/>
                <w:sz w:val="22"/>
                <w:szCs w:val="22"/>
              </w:rPr>
              <w:t>4321,38</w:t>
            </w:r>
            <w:r w:rsidR="00575C08">
              <w:rPr>
                <w:b/>
                <w:sz w:val="22"/>
                <w:szCs w:val="22"/>
              </w:rPr>
              <w:t xml:space="preserve"> </w:t>
            </w:r>
            <w:r w:rsidRPr="00575C08">
              <w:rPr>
                <w:b/>
                <w:sz w:val="22"/>
                <w:szCs w:val="22"/>
              </w:rPr>
              <w:t>тыс.руб.,</w:t>
            </w:r>
          </w:p>
          <w:p w:rsidR="0036334B" w:rsidRPr="004E474B" w:rsidRDefault="0036334B" w:rsidP="00B33D45">
            <w:pPr>
              <w:pStyle w:val="af8"/>
              <w:keepNext/>
              <w:jc w:val="both"/>
            </w:pPr>
            <w:r w:rsidRPr="004E474B">
              <w:rPr>
                <w:sz w:val="22"/>
                <w:szCs w:val="22"/>
              </w:rPr>
              <w:t xml:space="preserve"> -средства областного бюджета (</w:t>
            </w:r>
            <w:proofErr w:type="spellStart"/>
            <w:r w:rsidRPr="004E474B">
              <w:rPr>
                <w:sz w:val="22"/>
                <w:szCs w:val="22"/>
              </w:rPr>
              <w:t>прогнозно</w:t>
            </w:r>
            <w:proofErr w:type="spellEnd"/>
            <w:r w:rsidRPr="004E474B">
              <w:rPr>
                <w:sz w:val="22"/>
                <w:szCs w:val="22"/>
              </w:rPr>
              <w:t>) – 0,0 тыс. руб.</w:t>
            </w:r>
          </w:p>
          <w:p w:rsidR="0036334B" w:rsidRPr="004E474B" w:rsidRDefault="0036334B" w:rsidP="00B33D45">
            <w:pPr>
              <w:pStyle w:val="af8"/>
              <w:keepNext/>
              <w:jc w:val="both"/>
            </w:pPr>
            <w:r w:rsidRPr="004E474B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2023</w:t>
            </w:r>
            <w:r w:rsidRPr="004E474B">
              <w:rPr>
                <w:b/>
                <w:sz w:val="22"/>
                <w:szCs w:val="22"/>
              </w:rPr>
              <w:t xml:space="preserve"> году</w:t>
            </w:r>
            <w:r w:rsidRPr="004E474B">
              <w:rPr>
                <w:sz w:val="22"/>
                <w:szCs w:val="22"/>
              </w:rPr>
              <w:t xml:space="preserve">- </w:t>
            </w:r>
            <w:r>
              <w:rPr>
                <w:b/>
                <w:sz w:val="22"/>
                <w:szCs w:val="22"/>
              </w:rPr>
              <w:t>4484,26</w:t>
            </w:r>
            <w:r w:rsidRPr="004E474B">
              <w:rPr>
                <w:b/>
                <w:sz w:val="22"/>
                <w:szCs w:val="22"/>
              </w:rPr>
              <w:t xml:space="preserve"> тыс. руб.;</w:t>
            </w:r>
            <w:r w:rsidRPr="004E474B">
              <w:rPr>
                <w:sz w:val="22"/>
                <w:szCs w:val="22"/>
              </w:rPr>
              <w:t xml:space="preserve"> в том числе</w:t>
            </w:r>
          </w:p>
          <w:p w:rsidR="0036334B" w:rsidRPr="004E474B" w:rsidRDefault="0036334B" w:rsidP="00B33D45">
            <w:pPr>
              <w:pStyle w:val="af8"/>
              <w:keepNext/>
              <w:jc w:val="both"/>
            </w:pPr>
            <w:r w:rsidRPr="004E474B">
              <w:rPr>
                <w:sz w:val="22"/>
                <w:szCs w:val="22"/>
              </w:rPr>
              <w:t>-средства бюджета муниципального образования г</w:t>
            </w:r>
            <w:proofErr w:type="gramStart"/>
            <w:r w:rsidRPr="004E474B">
              <w:rPr>
                <w:sz w:val="22"/>
                <w:szCs w:val="22"/>
              </w:rPr>
              <w:t>.К</w:t>
            </w:r>
            <w:proofErr w:type="gramEnd"/>
            <w:r w:rsidRPr="004E474B">
              <w:rPr>
                <w:sz w:val="22"/>
                <w:szCs w:val="22"/>
              </w:rPr>
              <w:t xml:space="preserve">расный Кут – </w:t>
            </w:r>
            <w:r>
              <w:rPr>
                <w:b/>
                <w:sz w:val="22"/>
                <w:szCs w:val="22"/>
              </w:rPr>
              <w:t>4484,26</w:t>
            </w:r>
            <w:r w:rsidR="00575C08">
              <w:rPr>
                <w:b/>
                <w:sz w:val="22"/>
                <w:szCs w:val="22"/>
              </w:rPr>
              <w:t xml:space="preserve"> </w:t>
            </w:r>
            <w:r w:rsidRPr="00575C08">
              <w:rPr>
                <w:b/>
                <w:sz w:val="22"/>
                <w:szCs w:val="22"/>
              </w:rPr>
              <w:t>тыс.руб.,</w:t>
            </w:r>
          </w:p>
          <w:p w:rsidR="0036334B" w:rsidRPr="004E474B" w:rsidRDefault="0036334B" w:rsidP="00B33D45">
            <w:pPr>
              <w:pStyle w:val="af8"/>
              <w:keepNext/>
              <w:jc w:val="both"/>
            </w:pPr>
            <w:r w:rsidRPr="004E474B">
              <w:rPr>
                <w:sz w:val="22"/>
                <w:szCs w:val="22"/>
              </w:rPr>
              <w:t>-средства областного бюджета (</w:t>
            </w:r>
            <w:proofErr w:type="spellStart"/>
            <w:r w:rsidRPr="004E474B">
              <w:rPr>
                <w:sz w:val="22"/>
                <w:szCs w:val="22"/>
              </w:rPr>
              <w:t>прогнозно</w:t>
            </w:r>
            <w:proofErr w:type="spellEnd"/>
            <w:r w:rsidRPr="004E474B">
              <w:rPr>
                <w:sz w:val="22"/>
                <w:szCs w:val="22"/>
              </w:rPr>
              <w:t>) – 0,0 тыс. руб.</w:t>
            </w:r>
          </w:p>
        </w:tc>
      </w:tr>
      <w:tr w:rsidR="0036334B" w:rsidRPr="004E474B" w:rsidTr="00B33D45">
        <w:tc>
          <w:tcPr>
            <w:tcW w:w="2460" w:type="dxa"/>
            <w:tcBorders>
              <w:left w:val="single" w:sz="2" w:space="0" w:color="000000"/>
              <w:bottom w:val="single" w:sz="2" w:space="0" w:color="000000"/>
            </w:tcBorders>
          </w:tcPr>
          <w:p w:rsidR="0036334B" w:rsidRPr="004E474B" w:rsidRDefault="0036334B" w:rsidP="00B33D45">
            <w:pPr>
              <w:pStyle w:val="af8"/>
              <w:keepNext/>
              <w:snapToGrid w:val="0"/>
              <w:rPr>
                <w:bCs/>
              </w:rPr>
            </w:pPr>
            <w:r w:rsidRPr="004E474B">
              <w:rPr>
                <w:bCs/>
                <w:sz w:val="22"/>
                <w:szCs w:val="22"/>
              </w:rPr>
              <w:t>Целевые показатели подпрограммы (индикаторы)</w:t>
            </w:r>
          </w:p>
        </w:tc>
        <w:tc>
          <w:tcPr>
            <w:tcW w:w="73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>Дорожный эффект с 2% до 8% к 202</w:t>
            </w:r>
            <w:r>
              <w:rPr>
                <w:sz w:val="22"/>
                <w:szCs w:val="22"/>
              </w:rPr>
              <w:t>3</w:t>
            </w:r>
            <w:r w:rsidRPr="004E474B">
              <w:rPr>
                <w:sz w:val="22"/>
                <w:szCs w:val="22"/>
              </w:rPr>
              <w:t>г.,</w:t>
            </w:r>
          </w:p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  <w:r w:rsidRPr="004E474B">
              <w:rPr>
                <w:sz w:val="22"/>
                <w:szCs w:val="22"/>
              </w:rPr>
              <w:t>Транспортный эффект с 50% до 20% к 202</w:t>
            </w:r>
            <w:r>
              <w:rPr>
                <w:sz w:val="22"/>
                <w:szCs w:val="22"/>
              </w:rPr>
              <w:t>3</w:t>
            </w:r>
            <w:r w:rsidRPr="004E474B">
              <w:rPr>
                <w:sz w:val="22"/>
                <w:szCs w:val="22"/>
              </w:rPr>
              <w:t>г.</w:t>
            </w:r>
          </w:p>
          <w:p w:rsidR="0036334B" w:rsidRPr="004E474B" w:rsidRDefault="0036334B" w:rsidP="00B33D45">
            <w:pPr>
              <w:pStyle w:val="af8"/>
              <w:keepNext/>
              <w:snapToGrid w:val="0"/>
              <w:jc w:val="both"/>
            </w:pPr>
          </w:p>
        </w:tc>
      </w:tr>
    </w:tbl>
    <w:p w:rsidR="0036334B" w:rsidRPr="004E474B" w:rsidRDefault="0036334B" w:rsidP="00B33D45">
      <w:pPr>
        <w:pStyle w:val="af1"/>
        <w:keepNext/>
        <w:widowControl/>
        <w:spacing w:after="0"/>
      </w:pPr>
    </w:p>
    <w:p w:rsidR="0036334B" w:rsidRPr="00B33D45" w:rsidRDefault="0036334B" w:rsidP="00B33D45">
      <w:pPr>
        <w:pStyle w:val="2"/>
        <w:keepLines w:val="0"/>
        <w:numPr>
          <w:ilvl w:val="1"/>
          <w:numId w:val="0"/>
        </w:numPr>
        <w:tabs>
          <w:tab w:val="left" w:pos="0"/>
        </w:tabs>
        <w:suppressAutoHyphens/>
        <w:spacing w:before="0"/>
        <w:jc w:val="center"/>
        <w:rPr>
          <w:rFonts w:ascii="Times New Roman" w:hAnsi="Times New Roman"/>
          <w:color w:val="auto"/>
        </w:rPr>
      </w:pPr>
      <w:r w:rsidRPr="00B33D45">
        <w:rPr>
          <w:rFonts w:ascii="Times New Roman" w:hAnsi="Times New Roman"/>
          <w:color w:val="auto"/>
        </w:rPr>
        <w:t>Раздел 1. Характеристика сферы реализации  подпрограммы.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Основу дорожно-уличной сети МО г. Красный Кут  составляют улицы и дороги местн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го значения, являющиеся транспортной связью в пределах районов, выходы на магистрал</w:t>
      </w:r>
      <w:r w:rsidRPr="00B33D45">
        <w:rPr>
          <w:sz w:val="26"/>
          <w:szCs w:val="26"/>
        </w:rPr>
        <w:t>ь</w:t>
      </w:r>
      <w:r w:rsidRPr="00B33D45">
        <w:rPr>
          <w:sz w:val="26"/>
          <w:szCs w:val="26"/>
        </w:rPr>
        <w:t>ные улицы и дороги, жилые улицы.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В связи с ростом количества автотранспорта возросла интенсивность движения по улично-дорожной сети, площадь городских дорог осталась на прежнем уровне, а состояние улично-дорожной сети, ввиду недостаточного финансирования ремонтных работ из года в год ухудшается.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lastRenderedPageBreak/>
        <w:t>Улично-дорожная сеть как элемент социальной и производственной инфраструктуры обеспечивает эффективную работу общественного и личного транспорта.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Из-за несоответствия уровня развития и транспортно-эксплуатационного состояния д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рожной сети спросу на автомобильные перевозки экономике и населению города наносится значительный материальный ущерб.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Качество дорог - важнейший фактор инвестиционной привлекательности города. Нал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чие современной дорожной инфраструктуры города - необходимое условие его социально-экономического развития.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Неудовлетворительная транспортная доступность и качество уличной сети являются причиной ряда негативных социальных последствий, включая: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сокращение свободного времени за счет увеличения времени пребывания в пути к ме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ту работы, отдыха;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снижение качества и увеличение стоимости товаров и услуг из-за трудностей доставки;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высокий уровень ДТП и большое количество людей, получивших увечья;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увеличение вредных выхлопов и шумового воздействия от автомобилей.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Техническое обследование основных улиц показало, что основной причиной снижения скорости движения транспорта и увеличения плотности потока является концентрация транспорта на участках улиц с удовлетворительным состоянием  покрытия проезжей части дорог, по причине невозможности проезда по транспортным развязкам, вследствие неудовл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творительного состояния  последних.</w:t>
      </w:r>
    </w:p>
    <w:p w:rsidR="0036334B" w:rsidRPr="00B33D45" w:rsidRDefault="0036334B" w:rsidP="00B33D45">
      <w:pPr>
        <w:keepNext/>
        <w:autoSpaceDE w:val="0"/>
        <w:ind w:firstLine="7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В качестве основных индикаторов изменения социально-экономического положения муниципального образования в результате реализации программных мероприятий использ</w:t>
      </w:r>
      <w:r w:rsidRPr="00B33D45">
        <w:rPr>
          <w:sz w:val="26"/>
          <w:szCs w:val="26"/>
        </w:rPr>
        <w:t>у</w:t>
      </w:r>
      <w:r w:rsidRPr="00B33D45">
        <w:rPr>
          <w:sz w:val="26"/>
          <w:szCs w:val="26"/>
        </w:rPr>
        <w:t>ются следующие показатели:</w:t>
      </w:r>
    </w:p>
    <w:p w:rsidR="0036334B" w:rsidRPr="00B33D45" w:rsidRDefault="0036334B" w:rsidP="00B33D45">
      <w:pPr>
        <w:keepNext/>
        <w:autoSpaceDE w:val="0"/>
        <w:ind w:firstLine="7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 xml:space="preserve">1. </w:t>
      </w:r>
      <w:proofErr w:type="gramStart"/>
      <w:r w:rsidRPr="00B33D45">
        <w:rPr>
          <w:sz w:val="26"/>
          <w:szCs w:val="26"/>
        </w:rPr>
        <w:t>Дорожный эффект, связанный с повышением эффективности эксплуатации дорог, качеством дорожных покрытий и выполнения дорожных работ (снижение расходов на эк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плуатацию дорог и транспортных средств, повышение долговечности и надежности покр</w:t>
      </w:r>
      <w:r w:rsidRPr="00B33D45">
        <w:rPr>
          <w:sz w:val="26"/>
          <w:szCs w:val="26"/>
        </w:rPr>
        <w:t>ы</w:t>
      </w:r>
      <w:r w:rsidRPr="00B33D45">
        <w:rPr>
          <w:sz w:val="26"/>
          <w:szCs w:val="26"/>
        </w:rPr>
        <w:t>тий, повышение эффективности использования средств - экономия средств, выделяемых на дорожные работы, до 10% в связи с повышением качества проведения подрядных торгов, снижение ресурсоемкости выполнения дорожных работ).</w:t>
      </w:r>
      <w:proofErr w:type="gramEnd"/>
    </w:p>
    <w:p w:rsidR="0036334B" w:rsidRPr="00B33D45" w:rsidRDefault="0036334B" w:rsidP="00B33D45">
      <w:pPr>
        <w:keepNext/>
        <w:autoSpaceDE w:val="0"/>
        <w:ind w:firstLine="7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2. Транспортный эффект, характеризующий прямую выгоду пользователей дорог от улучшения дорожных условий в виде снижения себестоимости перевозок и сокращения п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требности в транспортных средствах вследствие повышения их производительности (сниж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ние себестоимости перевозок, сокращение потребности в транспортных средствах).</w:t>
      </w:r>
    </w:p>
    <w:p w:rsidR="0036334B" w:rsidRPr="00B33D45" w:rsidRDefault="0036334B" w:rsidP="00B33D45">
      <w:pPr>
        <w:keepNext/>
        <w:autoSpaceDE w:val="0"/>
        <w:ind w:firstLine="7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3. Социально-экономический эффе</w:t>
      </w:r>
      <w:proofErr w:type="gramStart"/>
      <w:r w:rsidRPr="00B33D45">
        <w:rPr>
          <w:sz w:val="26"/>
          <w:szCs w:val="26"/>
        </w:rPr>
        <w:t>кт в св</w:t>
      </w:r>
      <w:proofErr w:type="gramEnd"/>
      <w:r w:rsidRPr="00B33D45">
        <w:rPr>
          <w:sz w:val="26"/>
          <w:szCs w:val="26"/>
        </w:rPr>
        <w:t>язи с повышением удобства и безопасности сообщения, сокращением времени пребывания пассажиров в пути, снижением потерь от ДТП, сокращением экологического ущерба от воздействия автотранспорта на окружающую природную среду, увеличением количества микрорайонов города, обслуживаемых благоус</w:t>
      </w:r>
      <w:r w:rsidRPr="00B33D45">
        <w:rPr>
          <w:sz w:val="26"/>
          <w:szCs w:val="26"/>
        </w:rPr>
        <w:t>т</w:t>
      </w:r>
      <w:r w:rsidRPr="00B33D45">
        <w:rPr>
          <w:sz w:val="26"/>
          <w:szCs w:val="26"/>
        </w:rPr>
        <w:t>роенными автодорогами, своевременным оказанием медицинской помощи, созданием новых рабочих мест, содействием обслуживанию новых транспортных связей.</w:t>
      </w:r>
    </w:p>
    <w:p w:rsidR="0036334B" w:rsidRPr="00B33D45" w:rsidRDefault="0036334B" w:rsidP="00B33D45">
      <w:pPr>
        <w:keepNext/>
        <w:autoSpaceDE w:val="0"/>
        <w:ind w:firstLine="7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 xml:space="preserve">4. </w:t>
      </w:r>
      <w:proofErr w:type="gramStart"/>
      <w:r w:rsidRPr="00B33D45">
        <w:rPr>
          <w:sz w:val="26"/>
          <w:szCs w:val="26"/>
        </w:rPr>
        <w:t>Вне</w:t>
      </w:r>
      <w:proofErr w:type="gramEnd"/>
      <w:r>
        <w:rPr>
          <w:sz w:val="26"/>
          <w:szCs w:val="26"/>
        </w:rPr>
        <w:t xml:space="preserve"> </w:t>
      </w:r>
      <w:proofErr w:type="gramStart"/>
      <w:r w:rsidRPr="00B33D45">
        <w:rPr>
          <w:sz w:val="26"/>
          <w:szCs w:val="26"/>
        </w:rPr>
        <w:t>транспортный</w:t>
      </w:r>
      <w:proofErr w:type="gramEnd"/>
      <w:r w:rsidRPr="00B33D45">
        <w:rPr>
          <w:sz w:val="26"/>
          <w:szCs w:val="26"/>
        </w:rPr>
        <w:t xml:space="preserve"> экономический эффект в других отраслях экономики вследствие активизации предпринимательской деятельности, повышения сохранности и сокращения времени доставки грузов.</w:t>
      </w:r>
    </w:p>
    <w:p w:rsidR="0036334B" w:rsidRPr="00B33D45" w:rsidRDefault="0036334B" w:rsidP="00B33D45">
      <w:pPr>
        <w:keepNext/>
        <w:autoSpaceDE w:val="0"/>
        <w:ind w:firstLine="7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5. Показатели содержания и ремонта дорог.</w:t>
      </w:r>
    </w:p>
    <w:p w:rsidR="0036334B" w:rsidRPr="00B33D45" w:rsidRDefault="0036334B" w:rsidP="00B33D45">
      <w:pPr>
        <w:keepNext/>
        <w:autoSpaceDE w:val="0"/>
        <w:ind w:firstLine="7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Реализация программных мероприятий приведет к росту темпов развития промышле</w:t>
      </w:r>
      <w:r w:rsidRPr="00B33D45">
        <w:rPr>
          <w:sz w:val="26"/>
          <w:szCs w:val="26"/>
        </w:rPr>
        <w:t>н</w:t>
      </w:r>
      <w:r w:rsidRPr="00B33D45">
        <w:rPr>
          <w:sz w:val="26"/>
          <w:szCs w:val="26"/>
        </w:rPr>
        <w:t>ности, предпринимательства и притоку инвестиций.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Своевременный ремонт дорожно-уличной сети будет способствовать развитию инфр</w:t>
      </w:r>
      <w:r w:rsidRPr="00B33D45">
        <w:rPr>
          <w:sz w:val="26"/>
          <w:szCs w:val="26"/>
        </w:rPr>
        <w:t>а</w:t>
      </w:r>
      <w:r w:rsidRPr="00B33D45">
        <w:rPr>
          <w:sz w:val="26"/>
          <w:szCs w:val="26"/>
        </w:rPr>
        <w:t>структуры муниципального образования, улучшению инвестиционного климата, улучшению условий жизни горожан.</w:t>
      </w:r>
    </w:p>
    <w:p w:rsidR="0036334B" w:rsidRPr="00B33D45" w:rsidRDefault="0036334B" w:rsidP="00B33D45">
      <w:pPr>
        <w:pStyle w:val="2"/>
        <w:tabs>
          <w:tab w:val="left" w:pos="720"/>
        </w:tabs>
        <w:autoSpaceDE w:val="0"/>
        <w:spacing w:before="0"/>
        <w:jc w:val="center"/>
        <w:rPr>
          <w:rFonts w:ascii="Times New Roman" w:hAnsi="Times New Roman"/>
          <w:color w:val="auto"/>
        </w:rPr>
      </w:pPr>
      <w:r w:rsidRPr="00B33D45">
        <w:rPr>
          <w:rFonts w:ascii="Times New Roman" w:hAnsi="Times New Roman"/>
          <w:color w:val="auto"/>
        </w:rPr>
        <w:t>Раздел 2. Основные цели и задачи подпрограммы.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bookmarkStart w:id="8" w:name="sub_2001"/>
      <w:bookmarkEnd w:id="8"/>
      <w:r w:rsidRPr="00B33D45">
        <w:rPr>
          <w:sz w:val="26"/>
          <w:szCs w:val="26"/>
        </w:rPr>
        <w:t xml:space="preserve">Автомобильные городские дороги в большинстве не отвечают нормативным </w:t>
      </w:r>
      <w:proofErr w:type="gramStart"/>
      <w:r w:rsidRPr="00B33D45">
        <w:rPr>
          <w:sz w:val="26"/>
          <w:szCs w:val="26"/>
        </w:rPr>
        <w:t>требован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ям</w:t>
      </w:r>
      <w:proofErr w:type="gramEnd"/>
      <w:r w:rsidRPr="00B33D45">
        <w:rPr>
          <w:sz w:val="26"/>
          <w:szCs w:val="26"/>
        </w:rPr>
        <w:t xml:space="preserve"> как в части технических параметров, так и в части безопасности движения.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lastRenderedPageBreak/>
        <w:t>Главной целью подпрограммы является содействие экономическому росту городского поселения, а также повышение уровня жизни населения за счет совершенствования дорожно-уличной сети, приведения дорог к состоянию, допустимому по условиям обеспечения без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пасности дорожного движения, согласно требованиям Государственного стандарта Росси</w:t>
      </w:r>
      <w:r w:rsidRPr="00B33D45">
        <w:rPr>
          <w:sz w:val="26"/>
          <w:szCs w:val="26"/>
        </w:rPr>
        <w:t>й</w:t>
      </w:r>
      <w:r w:rsidRPr="00B33D45">
        <w:rPr>
          <w:sz w:val="26"/>
          <w:szCs w:val="26"/>
        </w:rPr>
        <w:t>ской Федерации. Все требования стандарта являются обязательными и направлены на обе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печение безопасности дорожного движения, сохранения жизни, здоровья и имущества нас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ления, охрану окружающей среды.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К числу наиболее значимых социальных последствий принятия подпрограммы можно отнести следующее: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сокращение числа погибших и раненых в дорожно-транспортных происшествиях;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создание новых рабочих мест;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сокращение шумового воздействия и эмиссии вредных веществ;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удовлетворение потребностей территорий и организаций в выполнении дорожных р</w:t>
      </w:r>
      <w:r w:rsidRPr="00B33D45">
        <w:rPr>
          <w:sz w:val="26"/>
          <w:szCs w:val="26"/>
        </w:rPr>
        <w:t>а</w:t>
      </w:r>
      <w:r w:rsidRPr="00B33D45">
        <w:rPr>
          <w:sz w:val="26"/>
          <w:szCs w:val="26"/>
        </w:rPr>
        <w:t>бот, носящих временный или сезонный характер;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увеличение занятости населения.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Основными задачами подпрограммы для достижения поставленных целей в планиру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мый период являются: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ремонт дорожно-уличной сети для удовлетворения возрастающего спроса на перевозки автомобильным транспортом;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сокращение транспортных издержек при перевозке грузов и пассажиров автомобил</w:t>
      </w:r>
      <w:r w:rsidRPr="00B33D45">
        <w:rPr>
          <w:sz w:val="26"/>
          <w:szCs w:val="26"/>
        </w:rPr>
        <w:t>ь</w:t>
      </w:r>
      <w:r w:rsidRPr="00B33D45">
        <w:rPr>
          <w:sz w:val="26"/>
          <w:szCs w:val="26"/>
        </w:rPr>
        <w:t>ным транспортом;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обеспечение круглогодичного транспортного сообщения;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сокращение числа дорожно-транспортных происшествий (ДТП), снижение отриц</w:t>
      </w:r>
      <w:r w:rsidRPr="00B33D45">
        <w:rPr>
          <w:sz w:val="26"/>
          <w:szCs w:val="26"/>
        </w:rPr>
        <w:t>а</w:t>
      </w:r>
      <w:r w:rsidRPr="00B33D45">
        <w:rPr>
          <w:sz w:val="26"/>
          <w:szCs w:val="26"/>
        </w:rPr>
        <w:t>тельного воздействия на окружающую среду.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Кроме того, реализация подпрограммы позволит: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улучшить транспортно-эксплуатационное состояние существующей улично-дорожной сети;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повысить безопасность дорожного движения.</w:t>
      </w:r>
    </w:p>
    <w:p w:rsidR="0036334B" w:rsidRPr="00B33D45" w:rsidRDefault="0036334B" w:rsidP="00B33D45">
      <w:pPr>
        <w:keepNext/>
        <w:ind w:left="-225" w:firstLine="15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 xml:space="preserve">Раздел 3. Целевые показатели </w:t>
      </w:r>
    </w:p>
    <w:p w:rsidR="0036334B" w:rsidRPr="00B33D45" w:rsidRDefault="0036334B" w:rsidP="00B33D45">
      <w:pPr>
        <w:pStyle w:val="af1"/>
        <w:keepNext/>
        <w:widowControl/>
        <w:spacing w:after="0"/>
        <w:ind w:firstLine="567"/>
        <w:rPr>
          <w:b/>
          <w:bCs/>
          <w:sz w:val="26"/>
          <w:szCs w:val="26"/>
        </w:rPr>
      </w:pPr>
      <w:r w:rsidRPr="00B33D45">
        <w:rPr>
          <w:sz w:val="26"/>
          <w:szCs w:val="26"/>
        </w:rPr>
        <w:t xml:space="preserve"> Состав целевых показателей подпрограммы определен исходя из принципов необход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 xml:space="preserve">мости и достаточности информации для характеристики достижения целей и решения задач, </w:t>
      </w:r>
      <w:proofErr w:type="spellStart"/>
      <w:r w:rsidRPr="00B33D45">
        <w:rPr>
          <w:sz w:val="26"/>
          <w:szCs w:val="26"/>
        </w:rPr>
        <w:t>оределенных</w:t>
      </w:r>
      <w:proofErr w:type="spellEnd"/>
      <w:r w:rsidRPr="00B33D45">
        <w:rPr>
          <w:sz w:val="26"/>
          <w:szCs w:val="26"/>
        </w:rPr>
        <w:t xml:space="preserve"> программой (приложение № 1).</w:t>
      </w:r>
    </w:p>
    <w:p w:rsidR="0036334B" w:rsidRPr="00B33D45" w:rsidRDefault="0036334B" w:rsidP="00B33D45">
      <w:pPr>
        <w:keepNext/>
        <w:autoSpaceDE w:val="0"/>
        <w:ind w:firstLine="720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Раздел 4. Перечень основных мероприятий.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Перечень основных мероприятий представлен в приложении №2 к муниципальной пр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грамме.</w:t>
      </w:r>
    </w:p>
    <w:p w:rsidR="0036334B" w:rsidRPr="00B33D45" w:rsidRDefault="0036334B" w:rsidP="00B33D45">
      <w:pPr>
        <w:keepNext/>
        <w:autoSpaceDE w:val="0"/>
        <w:ind w:firstLine="720"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 xml:space="preserve">Раздел 5. </w:t>
      </w:r>
      <w:bookmarkStart w:id="9" w:name="sub_700"/>
      <w:bookmarkEnd w:id="9"/>
      <w:r w:rsidRPr="00B33D45">
        <w:rPr>
          <w:b/>
          <w:bCs/>
          <w:sz w:val="26"/>
          <w:szCs w:val="26"/>
        </w:rPr>
        <w:t>Прогноз конечных результатов, сроки реализации подпрограммы.</w:t>
      </w:r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bCs/>
          <w:sz w:val="26"/>
          <w:szCs w:val="26"/>
        </w:rPr>
        <w:t xml:space="preserve">В результате реализации подпрограммы ожидается уменьшение </w:t>
      </w:r>
      <w:r w:rsidRPr="00B33D45">
        <w:rPr>
          <w:sz w:val="26"/>
          <w:szCs w:val="26"/>
        </w:rPr>
        <w:t>дорожно-транспортных происшествий, совершаемых по причине «человеческого фактора», путем повышения прав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вого сознания участников дорожного движения и формирования у них стереотипов безопа</w:t>
      </w:r>
      <w:r w:rsidRPr="00B33D45">
        <w:rPr>
          <w:sz w:val="26"/>
          <w:szCs w:val="26"/>
        </w:rPr>
        <w:t>с</w:t>
      </w:r>
      <w:r w:rsidRPr="00B33D45">
        <w:rPr>
          <w:sz w:val="26"/>
          <w:szCs w:val="26"/>
        </w:rPr>
        <w:t>ного поведения на дорогах.</w:t>
      </w:r>
      <w:bookmarkStart w:id="10" w:name="sub_300"/>
      <w:bookmarkEnd w:id="10"/>
    </w:p>
    <w:p w:rsidR="0036334B" w:rsidRPr="00B33D45" w:rsidRDefault="0036334B" w:rsidP="00B33D45">
      <w:pPr>
        <w:keepNext/>
        <w:autoSpaceDE w:val="0"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Организационные мероприятия подпрограммы по капитальному ремонту  дорог вкл</w:t>
      </w:r>
      <w:r w:rsidRPr="00B33D45">
        <w:rPr>
          <w:sz w:val="26"/>
          <w:szCs w:val="26"/>
        </w:rPr>
        <w:t>ю</w:t>
      </w:r>
      <w:r w:rsidRPr="00B33D45">
        <w:rPr>
          <w:sz w:val="26"/>
          <w:szCs w:val="26"/>
        </w:rPr>
        <w:t>чают в себя следующие этапы:</w:t>
      </w:r>
    </w:p>
    <w:p w:rsidR="0036334B" w:rsidRPr="00B33D45" w:rsidRDefault="0036334B" w:rsidP="00B33D45">
      <w:pPr>
        <w:keepNext/>
        <w:autoSpaceDE w:val="0"/>
        <w:ind w:firstLine="7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1. Определение наименований и участков дорог для выполнения ремонтных работ.</w:t>
      </w:r>
    </w:p>
    <w:p w:rsidR="0036334B" w:rsidRPr="00B33D45" w:rsidRDefault="0036334B" w:rsidP="00B33D45">
      <w:pPr>
        <w:keepNext/>
        <w:autoSpaceDE w:val="0"/>
        <w:ind w:firstLine="7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2. Составление дефектных ведомостей и подготовка сметной документации, определ</w:t>
      </w:r>
      <w:r w:rsidRPr="00B33D45">
        <w:rPr>
          <w:sz w:val="26"/>
          <w:szCs w:val="26"/>
        </w:rPr>
        <w:t>е</w:t>
      </w:r>
      <w:r w:rsidRPr="00B33D45">
        <w:rPr>
          <w:sz w:val="26"/>
          <w:szCs w:val="26"/>
        </w:rPr>
        <w:t>ние сметной стоимости объектов.</w:t>
      </w:r>
    </w:p>
    <w:p w:rsidR="0036334B" w:rsidRPr="00B33D45" w:rsidRDefault="0036334B" w:rsidP="00B33D45">
      <w:pPr>
        <w:keepNext/>
        <w:autoSpaceDE w:val="0"/>
        <w:ind w:firstLine="7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3. Конкурсный отбор подрядной организации.</w:t>
      </w:r>
    </w:p>
    <w:p w:rsidR="0036334B" w:rsidRPr="00B33D45" w:rsidRDefault="0036334B" w:rsidP="00B33D45">
      <w:pPr>
        <w:keepNext/>
        <w:autoSpaceDE w:val="0"/>
        <w:ind w:firstLine="72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4. Заключение контракта на выполнение работ.</w:t>
      </w:r>
    </w:p>
    <w:p w:rsidR="0036334B" w:rsidRPr="00B33D45" w:rsidRDefault="0036334B" w:rsidP="00B33D45">
      <w:pPr>
        <w:keepNext/>
        <w:autoSpaceDE w:val="0"/>
        <w:jc w:val="both"/>
        <w:rPr>
          <w:sz w:val="26"/>
          <w:szCs w:val="26"/>
        </w:rPr>
      </w:pPr>
      <w:r w:rsidRPr="00B33D45">
        <w:rPr>
          <w:sz w:val="26"/>
          <w:szCs w:val="26"/>
        </w:rPr>
        <w:t xml:space="preserve">         Программный подход к ремонтным работам на объектах дорожного хозяйства позвол</w:t>
      </w:r>
      <w:r w:rsidRPr="00B33D45">
        <w:rPr>
          <w:sz w:val="26"/>
          <w:szCs w:val="26"/>
        </w:rPr>
        <w:t>я</w:t>
      </w:r>
      <w:r w:rsidRPr="00B33D45">
        <w:rPr>
          <w:sz w:val="26"/>
          <w:szCs w:val="26"/>
        </w:rPr>
        <w:t>ет оценить весь объем по ремонту дорожно-уличной сети МО г. Красный Кут, необходимый к реализации на текущий период, способствующий достижению конечных целей и задач п</w:t>
      </w:r>
      <w:r w:rsidRPr="00B33D45">
        <w:rPr>
          <w:sz w:val="26"/>
          <w:szCs w:val="26"/>
        </w:rPr>
        <w:t>о</w:t>
      </w:r>
      <w:r w:rsidRPr="00B33D45">
        <w:rPr>
          <w:sz w:val="26"/>
          <w:szCs w:val="26"/>
        </w:rPr>
        <w:t>ставленных в рамках подпрограммы.</w:t>
      </w:r>
    </w:p>
    <w:p w:rsidR="0036334B" w:rsidRPr="00B33D45" w:rsidRDefault="0036334B" w:rsidP="00B33D45">
      <w:pPr>
        <w:keepNext/>
        <w:autoSpaceDE w:val="0"/>
        <w:ind w:left="500"/>
        <w:jc w:val="both"/>
        <w:rPr>
          <w:b/>
          <w:bCs/>
          <w:sz w:val="26"/>
          <w:szCs w:val="26"/>
        </w:rPr>
      </w:pPr>
      <w:r w:rsidRPr="00B33D45">
        <w:rPr>
          <w:bCs/>
          <w:sz w:val="26"/>
          <w:szCs w:val="26"/>
        </w:rPr>
        <w:lastRenderedPageBreak/>
        <w:t xml:space="preserve"> Сроки реализации подпрограммы планируются в 2020-2022 годах.</w:t>
      </w:r>
    </w:p>
    <w:p w:rsidR="0036334B" w:rsidRPr="00B33D45" w:rsidRDefault="0036334B" w:rsidP="00B33D45">
      <w:pPr>
        <w:keepNext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Раздел 6. Финансовое обеспечение.</w:t>
      </w:r>
    </w:p>
    <w:p w:rsidR="0036334B" w:rsidRPr="00B33D45" w:rsidRDefault="0036334B" w:rsidP="00B33D45">
      <w:pPr>
        <w:keepNext/>
        <w:rPr>
          <w:bCs/>
          <w:sz w:val="26"/>
          <w:szCs w:val="26"/>
        </w:rPr>
      </w:pPr>
      <w:r w:rsidRPr="00B33D45">
        <w:rPr>
          <w:bCs/>
          <w:sz w:val="26"/>
          <w:szCs w:val="26"/>
        </w:rPr>
        <w:t>Объемы финансового обеспечения основных мероприятий реализуемых</w:t>
      </w:r>
      <w:r>
        <w:rPr>
          <w:bCs/>
          <w:sz w:val="26"/>
          <w:szCs w:val="26"/>
        </w:rPr>
        <w:t xml:space="preserve"> </w:t>
      </w:r>
      <w:r w:rsidRPr="00B33D45">
        <w:rPr>
          <w:bCs/>
          <w:sz w:val="26"/>
          <w:szCs w:val="26"/>
        </w:rPr>
        <w:t>в рамках подпр</w:t>
      </w:r>
      <w:r w:rsidRPr="00B33D45">
        <w:rPr>
          <w:bCs/>
          <w:sz w:val="26"/>
          <w:szCs w:val="26"/>
        </w:rPr>
        <w:t>о</w:t>
      </w:r>
      <w:r w:rsidRPr="00B33D45">
        <w:rPr>
          <w:bCs/>
          <w:sz w:val="26"/>
          <w:szCs w:val="26"/>
        </w:rPr>
        <w:t>граммы представлены в приложении № 3 к муниципальной программе.</w:t>
      </w:r>
    </w:p>
    <w:p w:rsidR="0036334B" w:rsidRPr="00B33D45" w:rsidRDefault="0036334B" w:rsidP="00B33D45">
      <w:pPr>
        <w:keepNext/>
        <w:jc w:val="center"/>
        <w:rPr>
          <w:b/>
          <w:bCs/>
          <w:sz w:val="26"/>
          <w:szCs w:val="26"/>
        </w:rPr>
      </w:pPr>
      <w:r w:rsidRPr="00B33D45">
        <w:rPr>
          <w:b/>
          <w:bCs/>
          <w:sz w:val="26"/>
          <w:szCs w:val="26"/>
        </w:rPr>
        <w:t>Раздел 7. Анализ рисков реализации подпрограммы.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Для достижения поставленных целей при реализации  подпрограммы необходимо уч</w:t>
      </w:r>
      <w:r w:rsidRPr="00B33D45">
        <w:rPr>
          <w:sz w:val="26"/>
          <w:szCs w:val="26"/>
        </w:rPr>
        <w:t>и</w:t>
      </w:r>
      <w:r w:rsidRPr="00B33D45">
        <w:rPr>
          <w:sz w:val="26"/>
          <w:szCs w:val="26"/>
        </w:rPr>
        <w:t>тывать возможные риски.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Возможные риски реализации подпрограммы: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финансирование запланированных мероприятий не в полном объеме;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рост инфляции выше прогнозного уровня;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- форс-мажорные обстоятельства.</w:t>
      </w:r>
    </w:p>
    <w:p w:rsidR="0036334B" w:rsidRPr="00B33D45" w:rsidRDefault="0036334B" w:rsidP="00B33D45">
      <w:pPr>
        <w:keepNext/>
        <w:ind w:firstLine="567"/>
        <w:jc w:val="both"/>
        <w:rPr>
          <w:sz w:val="26"/>
          <w:szCs w:val="26"/>
        </w:rPr>
      </w:pPr>
      <w:r w:rsidRPr="00B33D45">
        <w:rPr>
          <w:sz w:val="26"/>
          <w:szCs w:val="26"/>
        </w:rPr>
        <w:t>Реализация финансовых, экономических или кадровых рисков может спровоцировать невыполнение программных мероприятий, что существенным образом отразится на коне</w:t>
      </w:r>
      <w:r w:rsidRPr="00B33D45">
        <w:rPr>
          <w:sz w:val="26"/>
          <w:szCs w:val="26"/>
        </w:rPr>
        <w:t>ч</w:t>
      </w:r>
      <w:r w:rsidRPr="00B33D45">
        <w:rPr>
          <w:sz w:val="26"/>
          <w:szCs w:val="26"/>
        </w:rPr>
        <w:t>ных результатах  программы.</w:t>
      </w:r>
    </w:p>
    <w:p w:rsidR="0036334B" w:rsidRPr="00B33D45" w:rsidRDefault="0036334B" w:rsidP="00B33D45">
      <w:pPr>
        <w:keepNext/>
        <w:ind w:firstLine="760"/>
        <w:jc w:val="both"/>
        <w:rPr>
          <w:sz w:val="26"/>
          <w:szCs w:val="26"/>
        </w:rPr>
      </w:pPr>
    </w:p>
    <w:p w:rsidR="0036334B" w:rsidRPr="00B33D45" w:rsidRDefault="0036334B" w:rsidP="00B33D45">
      <w:pPr>
        <w:pStyle w:val="1"/>
        <w:keepNext/>
        <w:widowControl/>
        <w:tabs>
          <w:tab w:val="num" w:pos="0"/>
        </w:tabs>
        <w:suppressAutoHyphens/>
        <w:autoSpaceDE/>
        <w:autoSpaceDN/>
        <w:adjustRightInd/>
        <w:spacing w:before="0" w:after="0"/>
        <w:ind w:left="284"/>
        <w:rPr>
          <w:rFonts w:ascii="Times New Roman" w:hAnsi="Times New Roman" w:cs="Times New Roman"/>
          <w:sz w:val="26"/>
          <w:szCs w:val="26"/>
        </w:rPr>
      </w:pPr>
    </w:p>
    <w:p w:rsidR="0036334B" w:rsidRPr="00B33D45" w:rsidRDefault="0036334B" w:rsidP="00B33D45">
      <w:pPr>
        <w:pStyle w:val="1"/>
        <w:keepNext/>
        <w:widowControl/>
        <w:tabs>
          <w:tab w:val="num" w:pos="0"/>
        </w:tabs>
        <w:suppressAutoHyphens/>
        <w:autoSpaceDE/>
        <w:autoSpaceDN/>
        <w:adjustRightInd/>
        <w:spacing w:before="0" w:after="0"/>
        <w:ind w:left="284"/>
        <w:rPr>
          <w:rFonts w:ascii="Times New Roman" w:hAnsi="Times New Roman" w:cs="Times New Roman"/>
          <w:sz w:val="26"/>
          <w:szCs w:val="26"/>
        </w:rPr>
      </w:pPr>
    </w:p>
    <w:p w:rsidR="0036334B" w:rsidRPr="00B33D45" w:rsidRDefault="0036334B" w:rsidP="00B33D45">
      <w:pPr>
        <w:pStyle w:val="1"/>
        <w:keepNext/>
        <w:widowControl/>
        <w:tabs>
          <w:tab w:val="num" w:pos="0"/>
        </w:tabs>
        <w:suppressAutoHyphens/>
        <w:autoSpaceDE/>
        <w:autoSpaceDN/>
        <w:adjustRightInd/>
        <w:spacing w:before="0" w:after="0"/>
        <w:ind w:left="284"/>
        <w:rPr>
          <w:rFonts w:ascii="Times New Roman" w:hAnsi="Times New Roman" w:cs="Times New Roman"/>
          <w:sz w:val="26"/>
          <w:szCs w:val="26"/>
        </w:rPr>
      </w:pPr>
    </w:p>
    <w:p w:rsidR="0036334B" w:rsidRPr="00B33D45" w:rsidRDefault="0036334B" w:rsidP="00B33D45">
      <w:pPr>
        <w:pStyle w:val="1"/>
        <w:keepNext/>
        <w:widowControl/>
        <w:tabs>
          <w:tab w:val="num" w:pos="0"/>
        </w:tabs>
        <w:suppressAutoHyphens/>
        <w:autoSpaceDE/>
        <w:autoSpaceDN/>
        <w:adjustRightInd/>
        <w:spacing w:before="0" w:after="0"/>
        <w:ind w:left="284"/>
        <w:rPr>
          <w:rFonts w:ascii="Times New Roman" w:hAnsi="Times New Roman" w:cs="Times New Roman"/>
          <w:sz w:val="26"/>
          <w:szCs w:val="26"/>
        </w:rPr>
      </w:pPr>
    </w:p>
    <w:p w:rsidR="0036334B" w:rsidRDefault="0036334B" w:rsidP="00B33D45">
      <w:pPr>
        <w:pStyle w:val="1"/>
        <w:keepNext/>
        <w:widowControl/>
        <w:tabs>
          <w:tab w:val="num" w:pos="0"/>
        </w:tabs>
        <w:suppressAutoHyphens/>
        <w:autoSpaceDE/>
        <w:autoSpaceDN/>
        <w:adjustRightInd/>
        <w:spacing w:before="0"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36334B" w:rsidRDefault="0036334B" w:rsidP="00B33D45">
      <w:pPr>
        <w:pStyle w:val="1"/>
        <w:keepNext/>
        <w:widowControl/>
        <w:tabs>
          <w:tab w:val="num" w:pos="0"/>
        </w:tabs>
        <w:suppressAutoHyphens/>
        <w:autoSpaceDE/>
        <w:autoSpaceDN/>
        <w:adjustRightInd/>
        <w:spacing w:before="0"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36334B" w:rsidRPr="00FB29A3" w:rsidRDefault="0036334B" w:rsidP="00FB29A3"/>
    <w:p w:rsidR="0036334B" w:rsidRDefault="0036334B" w:rsidP="00FB29A3">
      <w:pPr>
        <w:keepNext/>
        <w:tabs>
          <w:tab w:val="num" w:pos="0"/>
        </w:tabs>
        <w:suppressAutoHyphens/>
        <w:autoSpaceDE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Подпрограмма № 3</w:t>
      </w:r>
    </w:p>
    <w:p w:rsidR="0036334B" w:rsidRDefault="0036334B" w:rsidP="00FB29A3">
      <w:pPr>
        <w:keepNext/>
        <w:tabs>
          <w:tab w:val="num" w:pos="0"/>
        </w:tabs>
        <w:suppressAutoHyphens/>
        <w:autoSpaceDE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  <w:r w:rsidRPr="004D64EB">
        <w:rPr>
          <w:b/>
          <w:sz w:val="26"/>
          <w:szCs w:val="26"/>
        </w:rPr>
        <w:t xml:space="preserve"> </w:t>
      </w:r>
    </w:p>
    <w:p w:rsidR="0036334B" w:rsidRDefault="0036334B" w:rsidP="00FB29A3">
      <w:pPr>
        <w:keepNext/>
        <w:tabs>
          <w:tab w:val="num" w:pos="0"/>
        </w:tabs>
        <w:suppressAutoHyphens/>
        <w:autoSpaceDE w:val="0"/>
        <w:jc w:val="center"/>
        <w:rPr>
          <w:b/>
          <w:sz w:val="26"/>
          <w:szCs w:val="26"/>
        </w:rPr>
      </w:pPr>
      <w:r w:rsidRPr="004D64EB">
        <w:rPr>
          <w:b/>
          <w:sz w:val="26"/>
          <w:szCs w:val="26"/>
        </w:rPr>
        <w:t xml:space="preserve">муниципальной подпрограммы «Профилактика правонарушений и усиление борьбы с преступностью на территории муниципального образования </w:t>
      </w:r>
      <w:proofErr w:type="gramStart"/>
      <w:r w:rsidRPr="004D64EB">
        <w:rPr>
          <w:b/>
          <w:sz w:val="26"/>
          <w:szCs w:val="26"/>
        </w:rPr>
        <w:t>г</w:t>
      </w:r>
      <w:proofErr w:type="gramEnd"/>
      <w:r w:rsidRPr="004D64EB">
        <w:rPr>
          <w:b/>
          <w:sz w:val="26"/>
          <w:szCs w:val="26"/>
        </w:rPr>
        <w:t>. Красный Кут»</w:t>
      </w:r>
    </w:p>
    <w:p w:rsidR="0036334B" w:rsidRPr="004D64EB" w:rsidRDefault="0036334B" w:rsidP="00FB29A3">
      <w:pPr>
        <w:keepNext/>
        <w:tabs>
          <w:tab w:val="num" w:pos="0"/>
        </w:tabs>
        <w:suppressAutoHyphens/>
        <w:autoSpaceDE w:val="0"/>
        <w:jc w:val="center"/>
        <w:rPr>
          <w:b/>
          <w:sz w:val="26"/>
          <w:szCs w:val="26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96"/>
        <w:gridCol w:w="2899"/>
        <w:gridCol w:w="1664"/>
        <w:gridCol w:w="1454"/>
        <w:gridCol w:w="1611"/>
      </w:tblGrid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Наименование мун</w:t>
            </w:r>
            <w:r w:rsidRPr="009210D2">
              <w:rPr>
                <w:sz w:val="26"/>
                <w:szCs w:val="26"/>
              </w:rPr>
              <w:t>и</w:t>
            </w:r>
            <w:r w:rsidRPr="009210D2">
              <w:rPr>
                <w:sz w:val="26"/>
                <w:szCs w:val="26"/>
              </w:rPr>
              <w:t>ципальной подпр</w:t>
            </w:r>
            <w:r w:rsidRPr="009210D2">
              <w:rPr>
                <w:sz w:val="26"/>
                <w:szCs w:val="26"/>
              </w:rPr>
              <w:t>о</w:t>
            </w:r>
            <w:r w:rsidRPr="009210D2">
              <w:rPr>
                <w:sz w:val="26"/>
                <w:szCs w:val="26"/>
              </w:rPr>
              <w:t>граммы</w:t>
            </w:r>
          </w:p>
        </w:tc>
        <w:tc>
          <w:tcPr>
            <w:tcW w:w="7628" w:type="dxa"/>
            <w:gridSpan w:val="4"/>
          </w:tcPr>
          <w:p w:rsidR="0036334B" w:rsidRPr="009210D2" w:rsidRDefault="0036334B" w:rsidP="00FB29A3">
            <w:pPr>
              <w:keepNext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«Профилактика правонарушений и усиление борьбы с преступн</w:t>
            </w:r>
            <w:r w:rsidRPr="009210D2">
              <w:rPr>
                <w:sz w:val="26"/>
                <w:szCs w:val="26"/>
              </w:rPr>
              <w:t>о</w:t>
            </w:r>
            <w:r w:rsidRPr="009210D2">
              <w:rPr>
                <w:sz w:val="26"/>
                <w:szCs w:val="26"/>
              </w:rPr>
              <w:t xml:space="preserve">стью на территории муниципального образования </w:t>
            </w:r>
            <w:proofErr w:type="gramStart"/>
            <w:r w:rsidRPr="009210D2">
              <w:rPr>
                <w:sz w:val="26"/>
                <w:szCs w:val="26"/>
              </w:rPr>
              <w:t>г</w:t>
            </w:r>
            <w:proofErr w:type="gramEnd"/>
            <w:r w:rsidRPr="009210D2">
              <w:rPr>
                <w:sz w:val="26"/>
                <w:szCs w:val="26"/>
              </w:rPr>
              <w:t>. Красный Кут»</w:t>
            </w: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Ответственный испо</w:t>
            </w:r>
            <w:r w:rsidRPr="009210D2">
              <w:rPr>
                <w:sz w:val="26"/>
                <w:szCs w:val="26"/>
              </w:rPr>
              <w:t>л</w:t>
            </w:r>
            <w:r w:rsidRPr="009210D2">
              <w:rPr>
                <w:sz w:val="26"/>
                <w:szCs w:val="26"/>
              </w:rPr>
              <w:t xml:space="preserve">нитель </w:t>
            </w:r>
            <w:proofErr w:type="gramStart"/>
            <w:r w:rsidRPr="009210D2">
              <w:rPr>
                <w:sz w:val="26"/>
                <w:szCs w:val="26"/>
              </w:rPr>
              <w:t>муниципальной</w:t>
            </w:r>
            <w:proofErr w:type="gramEnd"/>
            <w:r w:rsidRPr="009210D2">
              <w:rPr>
                <w:sz w:val="26"/>
                <w:szCs w:val="26"/>
              </w:rPr>
              <w:t xml:space="preserve"> </w:t>
            </w:r>
          </w:p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628" w:type="dxa"/>
            <w:gridSpan w:val="4"/>
          </w:tcPr>
          <w:p w:rsidR="0036334B" w:rsidRPr="009210D2" w:rsidRDefault="0036334B" w:rsidP="00FB29A3">
            <w:pPr>
              <w:keepNext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Отдел  архитектуры, строительства и ЖКХ  администрации ра</w:t>
            </w:r>
            <w:r w:rsidRPr="009210D2">
              <w:rPr>
                <w:sz w:val="26"/>
                <w:szCs w:val="26"/>
              </w:rPr>
              <w:t>й</w:t>
            </w:r>
            <w:r w:rsidRPr="009210D2">
              <w:rPr>
                <w:sz w:val="26"/>
                <w:szCs w:val="26"/>
              </w:rPr>
              <w:t>она</w:t>
            </w: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Соисполнители мун</w:t>
            </w:r>
            <w:r w:rsidRPr="009210D2">
              <w:rPr>
                <w:sz w:val="26"/>
                <w:szCs w:val="26"/>
              </w:rPr>
              <w:t>и</w:t>
            </w:r>
            <w:r w:rsidRPr="009210D2">
              <w:rPr>
                <w:sz w:val="26"/>
                <w:szCs w:val="26"/>
              </w:rPr>
              <w:t>ципальной подпр</w:t>
            </w:r>
            <w:r w:rsidRPr="009210D2">
              <w:rPr>
                <w:sz w:val="26"/>
                <w:szCs w:val="26"/>
              </w:rPr>
              <w:t>о</w:t>
            </w:r>
            <w:r w:rsidRPr="009210D2">
              <w:rPr>
                <w:sz w:val="26"/>
                <w:szCs w:val="26"/>
              </w:rPr>
              <w:t>граммы</w:t>
            </w:r>
          </w:p>
        </w:tc>
        <w:tc>
          <w:tcPr>
            <w:tcW w:w="7628" w:type="dxa"/>
            <w:gridSpan w:val="4"/>
          </w:tcPr>
          <w:p w:rsidR="0036334B" w:rsidRPr="009210D2" w:rsidRDefault="0036334B" w:rsidP="000F0189">
            <w:pPr>
              <w:keepNext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Отдел правово</w:t>
            </w:r>
            <w:r w:rsidR="000F0189">
              <w:rPr>
                <w:sz w:val="26"/>
                <w:szCs w:val="26"/>
              </w:rPr>
              <w:t>го</w:t>
            </w:r>
            <w:r w:rsidRPr="009210D2">
              <w:rPr>
                <w:sz w:val="26"/>
                <w:szCs w:val="26"/>
              </w:rPr>
              <w:t xml:space="preserve"> </w:t>
            </w:r>
            <w:r w:rsidR="000F0189">
              <w:rPr>
                <w:sz w:val="26"/>
                <w:szCs w:val="26"/>
              </w:rPr>
              <w:t>обеспечения</w:t>
            </w:r>
            <w:r w:rsidRPr="009210D2">
              <w:rPr>
                <w:sz w:val="26"/>
                <w:szCs w:val="26"/>
              </w:rPr>
              <w:t xml:space="preserve"> администрации района</w:t>
            </w: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Участники муниц</w:t>
            </w:r>
            <w:r w:rsidRPr="009210D2">
              <w:rPr>
                <w:sz w:val="26"/>
                <w:szCs w:val="26"/>
              </w:rPr>
              <w:t>и</w:t>
            </w:r>
            <w:r w:rsidRPr="009210D2">
              <w:rPr>
                <w:sz w:val="26"/>
                <w:szCs w:val="26"/>
              </w:rPr>
              <w:t>пальной подпрогра</w:t>
            </w:r>
            <w:r w:rsidRPr="009210D2">
              <w:rPr>
                <w:sz w:val="26"/>
                <w:szCs w:val="26"/>
              </w:rPr>
              <w:t>м</w:t>
            </w:r>
            <w:r w:rsidRPr="009210D2">
              <w:rPr>
                <w:sz w:val="26"/>
                <w:szCs w:val="26"/>
              </w:rPr>
              <w:t>мы</w:t>
            </w:r>
          </w:p>
        </w:tc>
        <w:tc>
          <w:tcPr>
            <w:tcW w:w="7628" w:type="dxa"/>
            <w:gridSpan w:val="4"/>
          </w:tcPr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 xml:space="preserve">- отдел МВД России по </w:t>
            </w:r>
            <w:proofErr w:type="spellStart"/>
            <w:r w:rsidRPr="009210D2">
              <w:rPr>
                <w:sz w:val="26"/>
                <w:szCs w:val="26"/>
              </w:rPr>
              <w:t>Краснокутскому</w:t>
            </w:r>
            <w:proofErr w:type="spellEnd"/>
            <w:r w:rsidRPr="009210D2">
              <w:rPr>
                <w:sz w:val="26"/>
                <w:szCs w:val="26"/>
              </w:rPr>
              <w:t xml:space="preserve"> району Саратовской о</w:t>
            </w:r>
            <w:r w:rsidRPr="009210D2">
              <w:rPr>
                <w:sz w:val="26"/>
                <w:szCs w:val="26"/>
              </w:rPr>
              <w:t>б</w:t>
            </w:r>
            <w:r w:rsidRPr="009210D2">
              <w:rPr>
                <w:sz w:val="26"/>
                <w:szCs w:val="26"/>
              </w:rPr>
              <w:t>ласти (по согласованию);</w:t>
            </w:r>
          </w:p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 xml:space="preserve">- филиал по </w:t>
            </w:r>
            <w:proofErr w:type="gramStart"/>
            <w:r w:rsidRPr="009210D2">
              <w:rPr>
                <w:sz w:val="26"/>
                <w:szCs w:val="26"/>
              </w:rPr>
              <w:t>г</w:t>
            </w:r>
            <w:proofErr w:type="gramEnd"/>
            <w:r w:rsidRPr="009210D2">
              <w:rPr>
                <w:sz w:val="26"/>
                <w:szCs w:val="26"/>
              </w:rPr>
              <w:t xml:space="preserve">. Красный Кут и </w:t>
            </w:r>
            <w:proofErr w:type="spellStart"/>
            <w:r w:rsidRPr="009210D2">
              <w:rPr>
                <w:sz w:val="26"/>
                <w:szCs w:val="26"/>
              </w:rPr>
              <w:t>Краснокутскому</w:t>
            </w:r>
            <w:proofErr w:type="spellEnd"/>
            <w:r w:rsidRPr="009210D2">
              <w:rPr>
                <w:sz w:val="26"/>
                <w:szCs w:val="26"/>
              </w:rPr>
              <w:t xml:space="preserve"> району ФКУ УИИ УФСИН России по Саратовской области (по согласованию);</w:t>
            </w:r>
          </w:p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 xml:space="preserve">- управление образования администрации </w:t>
            </w:r>
            <w:proofErr w:type="spellStart"/>
            <w:r w:rsidRPr="009210D2">
              <w:rPr>
                <w:sz w:val="26"/>
                <w:szCs w:val="26"/>
              </w:rPr>
              <w:t>Краснокутского</w:t>
            </w:r>
            <w:proofErr w:type="spellEnd"/>
            <w:r w:rsidRPr="009210D2">
              <w:rPr>
                <w:sz w:val="26"/>
                <w:szCs w:val="26"/>
              </w:rPr>
              <w:t xml:space="preserve"> мун</w:t>
            </w:r>
            <w:r w:rsidRPr="009210D2">
              <w:rPr>
                <w:sz w:val="26"/>
                <w:szCs w:val="26"/>
              </w:rPr>
              <w:t>и</w:t>
            </w:r>
            <w:r w:rsidRPr="009210D2">
              <w:rPr>
                <w:sz w:val="26"/>
                <w:szCs w:val="26"/>
              </w:rPr>
              <w:t xml:space="preserve">ципального района, управление  культуры администрации </w:t>
            </w:r>
            <w:proofErr w:type="spellStart"/>
            <w:r w:rsidRPr="009210D2">
              <w:rPr>
                <w:sz w:val="26"/>
                <w:szCs w:val="26"/>
              </w:rPr>
              <w:t>Кра</w:t>
            </w:r>
            <w:r w:rsidRPr="009210D2">
              <w:rPr>
                <w:sz w:val="26"/>
                <w:szCs w:val="26"/>
              </w:rPr>
              <w:t>с</w:t>
            </w:r>
            <w:r w:rsidRPr="009210D2">
              <w:rPr>
                <w:sz w:val="26"/>
                <w:szCs w:val="26"/>
              </w:rPr>
              <w:t>нокутского</w:t>
            </w:r>
            <w:proofErr w:type="spellEnd"/>
            <w:r w:rsidRPr="009210D2">
              <w:rPr>
                <w:sz w:val="26"/>
                <w:szCs w:val="26"/>
              </w:rPr>
              <w:t xml:space="preserve"> муниципального района, сектор по опеке и попеч</w:t>
            </w:r>
            <w:r w:rsidRPr="009210D2">
              <w:rPr>
                <w:sz w:val="26"/>
                <w:szCs w:val="26"/>
              </w:rPr>
              <w:t>и</w:t>
            </w:r>
            <w:r w:rsidRPr="009210D2">
              <w:rPr>
                <w:sz w:val="26"/>
                <w:szCs w:val="26"/>
              </w:rPr>
              <w:t xml:space="preserve">тельству администрации </w:t>
            </w:r>
            <w:proofErr w:type="spellStart"/>
            <w:r w:rsidRPr="009210D2">
              <w:rPr>
                <w:sz w:val="26"/>
                <w:szCs w:val="26"/>
              </w:rPr>
              <w:t>Краснокутского</w:t>
            </w:r>
            <w:proofErr w:type="spellEnd"/>
            <w:r w:rsidRPr="009210D2">
              <w:rPr>
                <w:sz w:val="26"/>
                <w:szCs w:val="26"/>
              </w:rPr>
              <w:t xml:space="preserve"> муниципального ра</w:t>
            </w:r>
            <w:r w:rsidRPr="009210D2">
              <w:rPr>
                <w:sz w:val="26"/>
                <w:szCs w:val="26"/>
              </w:rPr>
              <w:t>й</w:t>
            </w:r>
            <w:r w:rsidRPr="009210D2">
              <w:rPr>
                <w:sz w:val="26"/>
                <w:szCs w:val="26"/>
              </w:rPr>
              <w:t xml:space="preserve">она, комиссия по делам  несовершеннолетних  и защите  их  прав администрации  </w:t>
            </w:r>
            <w:proofErr w:type="spellStart"/>
            <w:r w:rsidRPr="009210D2">
              <w:rPr>
                <w:sz w:val="26"/>
                <w:szCs w:val="26"/>
              </w:rPr>
              <w:t>Краснокутского</w:t>
            </w:r>
            <w:proofErr w:type="spellEnd"/>
            <w:r w:rsidRPr="009210D2">
              <w:rPr>
                <w:sz w:val="26"/>
                <w:szCs w:val="26"/>
              </w:rPr>
              <w:t xml:space="preserve"> муниципального района, отдел организационной  работы и кадровой политики администрации района и взаимодействия с территориями администрации </w:t>
            </w:r>
            <w:proofErr w:type="spellStart"/>
            <w:r w:rsidRPr="009210D2">
              <w:rPr>
                <w:sz w:val="26"/>
                <w:szCs w:val="26"/>
              </w:rPr>
              <w:t>Кра</w:t>
            </w:r>
            <w:r w:rsidRPr="009210D2">
              <w:rPr>
                <w:sz w:val="26"/>
                <w:szCs w:val="26"/>
              </w:rPr>
              <w:t>с</w:t>
            </w:r>
            <w:r w:rsidRPr="009210D2">
              <w:rPr>
                <w:sz w:val="26"/>
                <w:szCs w:val="26"/>
              </w:rPr>
              <w:t>нокутского</w:t>
            </w:r>
            <w:proofErr w:type="spellEnd"/>
            <w:r w:rsidRPr="009210D2">
              <w:rPr>
                <w:sz w:val="26"/>
                <w:szCs w:val="26"/>
              </w:rPr>
              <w:t xml:space="preserve"> муниципального района;</w:t>
            </w:r>
          </w:p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 xml:space="preserve">- администрации муниципальных образований (МО), входящих в состав </w:t>
            </w:r>
            <w:proofErr w:type="spellStart"/>
            <w:r w:rsidRPr="009210D2">
              <w:rPr>
                <w:sz w:val="26"/>
                <w:szCs w:val="26"/>
              </w:rPr>
              <w:t>Краснокутского</w:t>
            </w:r>
            <w:proofErr w:type="spellEnd"/>
            <w:r w:rsidRPr="009210D2">
              <w:rPr>
                <w:sz w:val="26"/>
                <w:szCs w:val="26"/>
              </w:rPr>
              <w:t xml:space="preserve"> муниципального  района (по согласов</w:t>
            </w:r>
            <w:r w:rsidRPr="009210D2">
              <w:rPr>
                <w:sz w:val="26"/>
                <w:szCs w:val="26"/>
              </w:rPr>
              <w:t>а</w:t>
            </w:r>
            <w:r w:rsidRPr="009210D2">
              <w:rPr>
                <w:sz w:val="26"/>
                <w:szCs w:val="26"/>
              </w:rPr>
              <w:t>нию);</w:t>
            </w:r>
          </w:p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иные государственные, муниципальные и общественные орг</w:t>
            </w:r>
            <w:r w:rsidRPr="009210D2">
              <w:rPr>
                <w:sz w:val="26"/>
                <w:szCs w:val="26"/>
              </w:rPr>
              <w:t>а</w:t>
            </w:r>
            <w:r w:rsidRPr="009210D2">
              <w:rPr>
                <w:sz w:val="26"/>
                <w:szCs w:val="26"/>
              </w:rPr>
              <w:t>низации, привлекаемые ответственными исполнителями к в</w:t>
            </w:r>
            <w:r w:rsidRPr="009210D2">
              <w:rPr>
                <w:sz w:val="26"/>
                <w:szCs w:val="26"/>
              </w:rPr>
              <w:t>ы</w:t>
            </w:r>
            <w:r w:rsidRPr="009210D2">
              <w:rPr>
                <w:sz w:val="26"/>
                <w:szCs w:val="26"/>
              </w:rPr>
              <w:t>полнению отдельных программных мероприятий (по согласов</w:t>
            </w:r>
            <w:r w:rsidRPr="009210D2">
              <w:rPr>
                <w:sz w:val="26"/>
                <w:szCs w:val="26"/>
              </w:rPr>
              <w:t>а</w:t>
            </w:r>
            <w:r w:rsidRPr="009210D2">
              <w:rPr>
                <w:sz w:val="26"/>
                <w:szCs w:val="26"/>
              </w:rPr>
              <w:t>нию);</w:t>
            </w:r>
          </w:p>
          <w:p w:rsidR="0036334B" w:rsidRPr="009210D2" w:rsidRDefault="0036334B" w:rsidP="00FB29A3">
            <w:pPr>
              <w:keepNext/>
              <w:ind w:left="34" w:right="-250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 xml:space="preserve">- местная общественная организация </w:t>
            </w:r>
            <w:proofErr w:type="spellStart"/>
            <w:r w:rsidRPr="009210D2">
              <w:rPr>
                <w:sz w:val="26"/>
                <w:szCs w:val="26"/>
              </w:rPr>
              <w:t>Краснокутского</w:t>
            </w:r>
            <w:proofErr w:type="spellEnd"/>
            <w:r w:rsidRPr="009210D2">
              <w:rPr>
                <w:sz w:val="26"/>
                <w:szCs w:val="26"/>
              </w:rPr>
              <w:t xml:space="preserve"> муниципал</w:t>
            </w:r>
            <w:r w:rsidRPr="009210D2">
              <w:rPr>
                <w:sz w:val="26"/>
                <w:szCs w:val="26"/>
              </w:rPr>
              <w:t>ь</w:t>
            </w:r>
            <w:r w:rsidRPr="009210D2">
              <w:rPr>
                <w:sz w:val="26"/>
                <w:szCs w:val="26"/>
              </w:rPr>
              <w:t>ного района Саратовской области «Народная дружина» (по согл</w:t>
            </w:r>
            <w:r w:rsidRPr="009210D2">
              <w:rPr>
                <w:sz w:val="26"/>
                <w:szCs w:val="26"/>
              </w:rPr>
              <w:t>а</w:t>
            </w:r>
            <w:r w:rsidRPr="009210D2">
              <w:rPr>
                <w:sz w:val="26"/>
                <w:szCs w:val="26"/>
              </w:rPr>
              <w:t>сованию).</w:t>
            </w: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Цели муниципальной подпрограммы</w:t>
            </w:r>
          </w:p>
        </w:tc>
        <w:tc>
          <w:tcPr>
            <w:tcW w:w="7628" w:type="dxa"/>
            <w:gridSpan w:val="4"/>
          </w:tcPr>
          <w:p w:rsidR="0036334B" w:rsidRPr="009210D2" w:rsidRDefault="0036334B" w:rsidP="00FB29A3">
            <w:pPr>
              <w:keepNext/>
              <w:ind w:left="34" w:right="33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 xml:space="preserve">- снижение уровня преступности на территории </w:t>
            </w:r>
            <w:proofErr w:type="spellStart"/>
            <w:r w:rsidRPr="009210D2">
              <w:rPr>
                <w:sz w:val="26"/>
                <w:szCs w:val="26"/>
              </w:rPr>
              <w:t>Краснокутского</w:t>
            </w:r>
            <w:proofErr w:type="spellEnd"/>
            <w:r w:rsidRPr="009210D2">
              <w:rPr>
                <w:sz w:val="26"/>
                <w:szCs w:val="26"/>
              </w:rPr>
              <w:t xml:space="preserve"> муниципального района;</w:t>
            </w:r>
          </w:p>
          <w:p w:rsidR="0036334B" w:rsidRPr="009210D2" w:rsidRDefault="0036334B" w:rsidP="00FB29A3">
            <w:pPr>
              <w:keepNext/>
              <w:ind w:left="34" w:right="33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выявление и устранение причин и условий, способствующих совершению преступлений, административных правонарушений и иных правонарушений;</w:t>
            </w:r>
          </w:p>
          <w:p w:rsidR="0036334B" w:rsidRPr="009210D2" w:rsidRDefault="0036334B" w:rsidP="00FB29A3">
            <w:pPr>
              <w:keepNext/>
              <w:ind w:left="34" w:right="33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создание обстановки спокойствия на улицах и в других общес</w:t>
            </w:r>
            <w:r w:rsidRPr="009210D2">
              <w:rPr>
                <w:sz w:val="26"/>
                <w:szCs w:val="26"/>
              </w:rPr>
              <w:t>т</w:t>
            </w:r>
            <w:r w:rsidRPr="009210D2">
              <w:rPr>
                <w:sz w:val="26"/>
                <w:szCs w:val="26"/>
              </w:rPr>
              <w:t>венных местах;</w:t>
            </w:r>
          </w:p>
          <w:p w:rsidR="0036334B" w:rsidRPr="009210D2" w:rsidRDefault="0036334B" w:rsidP="00FB29A3">
            <w:pPr>
              <w:keepNext/>
              <w:ind w:left="34" w:right="33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повышение эффективности в профилактике правонарушений среди несовершеннолетних и лиц, ранее привлекавшихся к уг</w:t>
            </w:r>
            <w:r w:rsidRPr="009210D2">
              <w:rPr>
                <w:sz w:val="26"/>
                <w:szCs w:val="26"/>
              </w:rPr>
              <w:t>о</w:t>
            </w:r>
            <w:r w:rsidRPr="009210D2">
              <w:rPr>
                <w:sz w:val="26"/>
                <w:szCs w:val="26"/>
              </w:rPr>
              <w:t>ловной ответственности</w:t>
            </w: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Задачи муниципальной подпрограммы</w:t>
            </w:r>
          </w:p>
        </w:tc>
        <w:tc>
          <w:tcPr>
            <w:tcW w:w="7628" w:type="dxa"/>
            <w:gridSpan w:val="4"/>
          </w:tcPr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-укрепление на территории района законности, правопорядка, защиты прав и свобод граждан;</w:t>
            </w:r>
          </w:p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совершенствование взаимодействия органов местного сам</w:t>
            </w:r>
            <w:r w:rsidRPr="009210D2">
              <w:rPr>
                <w:sz w:val="26"/>
                <w:szCs w:val="26"/>
              </w:rPr>
              <w:t>о</w:t>
            </w:r>
            <w:r w:rsidRPr="009210D2">
              <w:rPr>
                <w:sz w:val="26"/>
                <w:szCs w:val="26"/>
              </w:rPr>
              <w:t>управления района, территориальных органов федеральных орг</w:t>
            </w:r>
            <w:r w:rsidRPr="009210D2">
              <w:rPr>
                <w:sz w:val="26"/>
                <w:szCs w:val="26"/>
              </w:rPr>
              <w:t>а</w:t>
            </w:r>
            <w:r w:rsidRPr="009210D2">
              <w:rPr>
                <w:sz w:val="26"/>
                <w:szCs w:val="26"/>
              </w:rPr>
              <w:lastRenderedPageBreak/>
              <w:t>нов исполнительной власти и органов государственной власти области в вопросах профилактики правонарушений и усиления борьбы с преступностью;</w:t>
            </w:r>
          </w:p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привлечение граждан и негосударственных структур, в том чи</w:t>
            </w:r>
            <w:r w:rsidRPr="009210D2">
              <w:rPr>
                <w:sz w:val="26"/>
                <w:szCs w:val="26"/>
              </w:rPr>
              <w:t>с</w:t>
            </w:r>
            <w:r w:rsidRPr="009210D2">
              <w:rPr>
                <w:sz w:val="26"/>
                <w:szCs w:val="26"/>
              </w:rPr>
              <w:t>ле СМИ и общественных объединений, для обеспечения макс</w:t>
            </w:r>
            <w:r w:rsidRPr="009210D2">
              <w:rPr>
                <w:sz w:val="26"/>
                <w:szCs w:val="26"/>
              </w:rPr>
              <w:t>и</w:t>
            </w:r>
            <w:r w:rsidRPr="009210D2">
              <w:rPr>
                <w:sz w:val="26"/>
                <w:szCs w:val="26"/>
              </w:rPr>
              <w:t>мальной эффективности деятельности по борьбе с преступностью и профилактике правонарушений;</w:t>
            </w:r>
          </w:p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формирование эффективной многоуровневой системы проф</w:t>
            </w:r>
            <w:r w:rsidRPr="009210D2">
              <w:rPr>
                <w:sz w:val="26"/>
                <w:szCs w:val="26"/>
              </w:rPr>
              <w:t>и</w:t>
            </w:r>
            <w:r w:rsidRPr="009210D2">
              <w:rPr>
                <w:sz w:val="26"/>
                <w:szCs w:val="26"/>
              </w:rPr>
              <w:t>лактики правонарушений</w:t>
            </w: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lastRenderedPageBreak/>
              <w:t>Целевые показатели муниципальной по</w:t>
            </w:r>
            <w:r w:rsidRPr="009210D2">
              <w:rPr>
                <w:sz w:val="26"/>
                <w:szCs w:val="26"/>
              </w:rPr>
              <w:t>д</w:t>
            </w:r>
            <w:r w:rsidRPr="009210D2">
              <w:rPr>
                <w:sz w:val="26"/>
                <w:szCs w:val="26"/>
              </w:rPr>
              <w:t>программы</w:t>
            </w:r>
          </w:p>
        </w:tc>
        <w:tc>
          <w:tcPr>
            <w:tcW w:w="7628" w:type="dxa"/>
            <w:gridSpan w:val="4"/>
          </w:tcPr>
          <w:p w:rsidR="0036334B" w:rsidRPr="009210D2" w:rsidRDefault="0036334B" w:rsidP="000F0189">
            <w:pPr>
              <w:pStyle w:val="af8"/>
              <w:keepNext/>
              <w:jc w:val="both"/>
              <w:rPr>
                <w:sz w:val="26"/>
                <w:szCs w:val="26"/>
                <w:lang w:eastAsia="ru-RU"/>
              </w:rPr>
            </w:pPr>
            <w:r w:rsidRPr="009210D2">
              <w:rPr>
                <w:sz w:val="26"/>
                <w:szCs w:val="26"/>
                <w:lang w:eastAsia="ru-RU"/>
              </w:rPr>
              <w:t xml:space="preserve">увеличение количества граждан, привлеченных к охране общественного порядка с 2021 г.- </w:t>
            </w:r>
            <w:r w:rsidR="000F0189">
              <w:rPr>
                <w:sz w:val="26"/>
                <w:szCs w:val="26"/>
                <w:lang w:eastAsia="ru-RU"/>
              </w:rPr>
              <w:t>38</w:t>
            </w:r>
            <w:r w:rsidRPr="009210D2">
              <w:rPr>
                <w:sz w:val="26"/>
                <w:szCs w:val="26"/>
                <w:lang w:eastAsia="ru-RU"/>
              </w:rPr>
              <w:t xml:space="preserve"> человек по 2023 г.- </w:t>
            </w:r>
            <w:r w:rsidR="000F0189">
              <w:rPr>
                <w:sz w:val="26"/>
                <w:szCs w:val="26"/>
                <w:lang w:eastAsia="ru-RU"/>
              </w:rPr>
              <w:t>55</w:t>
            </w:r>
            <w:r w:rsidRPr="009210D2">
              <w:rPr>
                <w:sz w:val="26"/>
                <w:szCs w:val="26"/>
                <w:lang w:eastAsia="ru-RU"/>
              </w:rPr>
              <w:t xml:space="preserve"> человек</w:t>
            </w: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Этапы и сроки реал</w:t>
            </w:r>
            <w:r w:rsidRPr="009210D2">
              <w:rPr>
                <w:sz w:val="26"/>
                <w:szCs w:val="26"/>
              </w:rPr>
              <w:t>и</w:t>
            </w:r>
            <w:r w:rsidRPr="009210D2">
              <w:rPr>
                <w:sz w:val="26"/>
                <w:szCs w:val="26"/>
              </w:rPr>
              <w:t>зации муниципальной подпрограммы</w:t>
            </w:r>
          </w:p>
        </w:tc>
        <w:tc>
          <w:tcPr>
            <w:tcW w:w="7628" w:type="dxa"/>
            <w:gridSpan w:val="4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2021-2023 гг.</w:t>
            </w:r>
          </w:p>
        </w:tc>
      </w:tr>
      <w:tr w:rsidR="0036334B" w:rsidRPr="009210D2" w:rsidTr="00FB29A3">
        <w:trPr>
          <w:trHeight w:val="263"/>
        </w:trPr>
        <w:tc>
          <w:tcPr>
            <w:tcW w:w="2596" w:type="dxa"/>
            <w:vMerge w:val="restart"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Объемы финансового обеспечения муниц</w:t>
            </w:r>
            <w:r w:rsidRPr="009210D2">
              <w:rPr>
                <w:sz w:val="26"/>
                <w:szCs w:val="26"/>
              </w:rPr>
              <w:t>и</w:t>
            </w:r>
            <w:r w:rsidRPr="009210D2">
              <w:rPr>
                <w:sz w:val="26"/>
                <w:szCs w:val="26"/>
              </w:rPr>
              <w:t>пальной подпрогра</w:t>
            </w:r>
            <w:r w:rsidRPr="009210D2">
              <w:rPr>
                <w:sz w:val="26"/>
                <w:szCs w:val="26"/>
              </w:rPr>
              <w:t>м</w:t>
            </w:r>
            <w:r w:rsidRPr="009210D2">
              <w:rPr>
                <w:sz w:val="26"/>
                <w:szCs w:val="26"/>
              </w:rPr>
              <w:t>мы, в том числе по г</w:t>
            </w:r>
            <w:r w:rsidRPr="009210D2">
              <w:rPr>
                <w:sz w:val="26"/>
                <w:szCs w:val="26"/>
              </w:rPr>
              <w:t>о</w:t>
            </w:r>
            <w:r w:rsidRPr="009210D2">
              <w:rPr>
                <w:sz w:val="26"/>
                <w:szCs w:val="26"/>
              </w:rPr>
              <w:t>дам:</w:t>
            </w:r>
          </w:p>
        </w:tc>
        <w:tc>
          <w:tcPr>
            <w:tcW w:w="7628" w:type="dxa"/>
            <w:gridSpan w:val="4"/>
          </w:tcPr>
          <w:p w:rsidR="0036334B" w:rsidRPr="009210D2" w:rsidRDefault="0036334B" w:rsidP="00FB29A3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расходы (тыс. руб.) (</w:t>
            </w:r>
            <w:proofErr w:type="spellStart"/>
            <w:r w:rsidRPr="009210D2">
              <w:rPr>
                <w:sz w:val="26"/>
                <w:szCs w:val="26"/>
              </w:rPr>
              <w:t>прогнозно</w:t>
            </w:r>
            <w:proofErr w:type="spellEnd"/>
            <w:r w:rsidRPr="009210D2">
              <w:rPr>
                <w:sz w:val="26"/>
                <w:szCs w:val="26"/>
              </w:rPr>
              <w:t>)</w:t>
            </w:r>
          </w:p>
        </w:tc>
      </w:tr>
      <w:tr w:rsidR="0036334B" w:rsidRPr="009210D2" w:rsidTr="00FB29A3">
        <w:trPr>
          <w:trHeight w:val="288"/>
        </w:trPr>
        <w:tc>
          <w:tcPr>
            <w:tcW w:w="2596" w:type="dxa"/>
            <w:vMerge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</w:p>
        </w:tc>
        <w:tc>
          <w:tcPr>
            <w:tcW w:w="2899" w:type="dxa"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Всего</w:t>
            </w:r>
          </w:p>
        </w:tc>
        <w:tc>
          <w:tcPr>
            <w:tcW w:w="1664" w:type="dxa"/>
          </w:tcPr>
          <w:p w:rsidR="0036334B" w:rsidRPr="009210D2" w:rsidRDefault="0036334B" w:rsidP="00FB29A3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Год</w:t>
            </w:r>
          </w:p>
          <w:p w:rsidR="0036334B" w:rsidRPr="009210D2" w:rsidRDefault="0036334B" w:rsidP="00FB29A3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2021</w:t>
            </w:r>
          </w:p>
        </w:tc>
        <w:tc>
          <w:tcPr>
            <w:tcW w:w="1454" w:type="dxa"/>
          </w:tcPr>
          <w:p w:rsidR="0036334B" w:rsidRPr="009210D2" w:rsidRDefault="0036334B" w:rsidP="00FB29A3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Год</w:t>
            </w:r>
          </w:p>
          <w:p w:rsidR="0036334B" w:rsidRPr="009210D2" w:rsidRDefault="0036334B" w:rsidP="00FB29A3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2022</w:t>
            </w:r>
          </w:p>
        </w:tc>
        <w:tc>
          <w:tcPr>
            <w:tcW w:w="1611" w:type="dxa"/>
          </w:tcPr>
          <w:p w:rsidR="0036334B" w:rsidRPr="009210D2" w:rsidRDefault="0036334B" w:rsidP="00FB29A3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Год</w:t>
            </w:r>
          </w:p>
          <w:p w:rsidR="0036334B" w:rsidRPr="009210D2" w:rsidRDefault="0036334B" w:rsidP="00FB29A3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2023</w:t>
            </w: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2899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  <w:tc>
          <w:tcPr>
            <w:tcW w:w="1664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  <w:tc>
          <w:tcPr>
            <w:tcW w:w="1454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2899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  <w:tc>
          <w:tcPr>
            <w:tcW w:w="1664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  <w:tc>
          <w:tcPr>
            <w:tcW w:w="1454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2899" w:type="dxa"/>
          </w:tcPr>
          <w:p w:rsidR="0036334B" w:rsidRPr="009210D2" w:rsidRDefault="0036334B" w:rsidP="0051741F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571,00</w:t>
            </w:r>
          </w:p>
        </w:tc>
        <w:tc>
          <w:tcPr>
            <w:tcW w:w="1664" w:type="dxa"/>
          </w:tcPr>
          <w:p w:rsidR="0036334B" w:rsidRPr="009210D2" w:rsidRDefault="0036334B" w:rsidP="0051741F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250,00</w:t>
            </w:r>
          </w:p>
        </w:tc>
        <w:tc>
          <w:tcPr>
            <w:tcW w:w="1454" w:type="dxa"/>
          </w:tcPr>
          <w:p w:rsidR="0036334B" w:rsidRPr="009210D2" w:rsidRDefault="0036334B" w:rsidP="00A83720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160,00</w:t>
            </w:r>
          </w:p>
        </w:tc>
        <w:tc>
          <w:tcPr>
            <w:tcW w:w="1611" w:type="dxa"/>
          </w:tcPr>
          <w:p w:rsidR="0036334B" w:rsidRPr="009210D2" w:rsidRDefault="0036334B" w:rsidP="00A83720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161,00</w:t>
            </w: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jc w:val="center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внебюджетные исто</w:t>
            </w:r>
            <w:r w:rsidRPr="009210D2">
              <w:rPr>
                <w:sz w:val="26"/>
                <w:szCs w:val="26"/>
              </w:rPr>
              <w:t>ч</w:t>
            </w:r>
            <w:r w:rsidRPr="009210D2">
              <w:rPr>
                <w:sz w:val="26"/>
                <w:szCs w:val="26"/>
              </w:rPr>
              <w:t>ники</w:t>
            </w:r>
          </w:p>
        </w:tc>
        <w:tc>
          <w:tcPr>
            <w:tcW w:w="2899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  <w:tc>
          <w:tcPr>
            <w:tcW w:w="1664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  <w:tc>
          <w:tcPr>
            <w:tcW w:w="1454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</w:tcPr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</w:p>
        </w:tc>
      </w:tr>
      <w:tr w:rsidR="0036334B" w:rsidRPr="009210D2" w:rsidTr="00FB29A3">
        <w:tc>
          <w:tcPr>
            <w:tcW w:w="2596" w:type="dxa"/>
          </w:tcPr>
          <w:p w:rsidR="0036334B" w:rsidRPr="009210D2" w:rsidRDefault="0036334B" w:rsidP="00FB29A3">
            <w:pPr>
              <w:keepNext/>
              <w:ind w:right="-250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Ожидаемые результ</w:t>
            </w:r>
            <w:r w:rsidRPr="009210D2">
              <w:rPr>
                <w:sz w:val="26"/>
                <w:szCs w:val="26"/>
              </w:rPr>
              <w:t>а</w:t>
            </w:r>
            <w:r w:rsidRPr="009210D2">
              <w:rPr>
                <w:sz w:val="26"/>
                <w:szCs w:val="26"/>
              </w:rPr>
              <w:t>ты реализации мун</w:t>
            </w:r>
            <w:r w:rsidRPr="009210D2">
              <w:rPr>
                <w:sz w:val="26"/>
                <w:szCs w:val="26"/>
              </w:rPr>
              <w:t>и</w:t>
            </w:r>
            <w:r w:rsidRPr="009210D2">
              <w:rPr>
                <w:sz w:val="26"/>
                <w:szCs w:val="26"/>
              </w:rPr>
              <w:t>ципальной подпр</w:t>
            </w:r>
            <w:r w:rsidRPr="009210D2">
              <w:rPr>
                <w:sz w:val="26"/>
                <w:szCs w:val="26"/>
              </w:rPr>
              <w:t>о</w:t>
            </w:r>
            <w:r w:rsidRPr="009210D2">
              <w:rPr>
                <w:sz w:val="26"/>
                <w:szCs w:val="26"/>
              </w:rPr>
              <w:t>граммы</w:t>
            </w:r>
          </w:p>
        </w:tc>
        <w:tc>
          <w:tcPr>
            <w:tcW w:w="7628" w:type="dxa"/>
            <w:gridSpan w:val="4"/>
          </w:tcPr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 xml:space="preserve">- повышение эффективности системы социальной профилактики правонарушений; </w:t>
            </w:r>
          </w:p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привлечение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</w:t>
            </w:r>
          </w:p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улучшение информационного обеспечения деятельности орг</w:t>
            </w:r>
            <w:r w:rsidRPr="009210D2">
              <w:rPr>
                <w:sz w:val="26"/>
                <w:szCs w:val="26"/>
              </w:rPr>
              <w:t>а</w:t>
            </w:r>
            <w:r w:rsidRPr="009210D2">
              <w:rPr>
                <w:sz w:val="26"/>
                <w:szCs w:val="26"/>
              </w:rPr>
              <w:t xml:space="preserve">нов местного самоуправления и общественных организаций по обеспечению охраны общественного порядка на территории </w:t>
            </w:r>
            <w:proofErr w:type="spellStart"/>
            <w:r w:rsidRPr="009210D2">
              <w:rPr>
                <w:sz w:val="26"/>
                <w:szCs w:val="26"/>
              </w:rPr>
              <w:t>Краснокутского</w:t>
            </w:r>
            <w:proofErr w:type="spellEnd"/>
            <w:r w:rsidRPr="009210D2">
              <w:rPr>
                <w:sz w:val="26"/>
                <w:szCs w:val="26"/>
              </w:rPr>
              <w:t xml:space="preserve"> муниципального района;</w:t>
            </w:r>
          </w:p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уменьшение общего числа совершаемых преступлений, в том числе совершаемых несовершеннолетними и в отношении них;</w:t>
            </w:r>
          </w:p>
          <w:p w:rsidR="0036334B" w:rsidRPr="009210D2" w:rsidRDefault="0036334B" w:rsidP="00FB29A3">
            <w:pPr>
              <w:keepNext/>
              <w:ind w:left="34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снижение уровня рецидивной преступности и преступлений в сфере семейно-бытовых отношений;</w:t>
            </w:r>
          </w:p>
          <w:p w:rsidR="0036334B" w:rsidRPr="009210D2" w:rsidRDefault="0036334B" w:rsidP="00FB29A3">
            <w:pPr>
              <w:keepNext/>
              <w:ind w:right="-250"/>
              <w:jc w:val="both"/>
              <w:rPr>
                <w:sz w:val="26"/>
                <w:szCs w:val="26"/>
              </w:rPr>
            </w:pPr>
            <w:r w:rsidRPr="009210D2">
              <w:rPr>
                <w:sz w:val="26"/>
                <w:szCs w:val="26"/>
              </w:rPr>
              <w:t>- повышение уровня доверия населения к правоохранительным о</w:t>
            </w:r>
            <w:r w:rsidRPr="009210D2">
              <w:rPr>
                <w:sz w:val="26"/>
                <w:szCs w:val="26"/>
              </w:rPr>
              <w:t>р</w:t>
            </w:r>
            <w:r w:rsidRPr="009210D2">
              <w:rPr>
                <w:sz w:val="26"/>
                <w:szCs w:val="26"/>
              </w:rPr>
              <w:t>ганам и органам местного самоуправления</w:t>
            </w:r>
          </w:p>
        </w:tc>
      </w:tr>
    </w:tbl>
    <w:p w:rsidR="0036334B" w:rsidRPr="009210D2" w:rsidRDefault="0036334B" w:rsidP="00FB29A3">
      <w:pPr>
        <w:pStyle w:val="ConsPlusNonformat"/>
        <w:keepNext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6334B" w:rsidRPr="009210D2" w:rsidRDefault="0036334B" w:rsidP="00FB29A3">
      <w:pPr>
        <w:keepNext/>
        <w:ind w:firstLine="567"/>
        <w:jc w:val="center"/>
        <w:rPr>
          <w:b/>
          <w:sz w:val="26"/>
          <w:szCs w:val="26"/>
        </w:rPr>
      </w:pPr>
      <w:r w:rsidRPr="009210D2">
        <w:rPr>
          <w:b/>
          <w:sz w:val="26"/>
          <w:szCs w:val="26"/>
        </w:rPr>
        <w:t>1.Содержание проблемы и обоснование необходимости ее решения     программн</w:t>
      </w:r>
      <w:r w:rsidRPr="009210D2">
        <w:rPr>
          <w:b/>
          <w:sz w:val="26"/>
          <w:szCs w:val="26"/>
        </w:rPr>
        <w:t>ы</w:t>
      </w:r>
      <w:r w:rsidRPr="009210D2">
        <w:rPr>
          <w:b/>
          <w:sz w:val="26"/>
          <w:szCs w:val="26"/>
        </w:rPr>
        <w:t>ми методами.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Разработка подпрограммы «Профилактика правонарушений и усиление борьбы с пр</w:t>
      </w:r>
      <w:r w:rsidRPr="009210D2">
        <w:rPr>
          <w:sz w:val="26"/>
          <w:szCs w:val="26"/>
        </w:rPr>
        <w:t>е</w:t>
      </w:r>
      <w:r w:rsidRPr="009210D2">
        <w:rPr>
          <w:sz w:val="26"/>
          <w:szCs w:val="26"/>
        </w:rPr>
        <w:t xml:space="preserve">ступностью на территории муниципального образования </w:t>
      </w:r>
      <w:proofErr w:type="gramStart"/>
      <w:r w:rsidRPr="009210D2">
        <w:rPr>
          <w:sz w:val="26"/>
          <w:szCs w:val="26"/>
        </w:rPr>
        <w:t>г</w:t>
      </w:r>
      <w:proofErr w:type="gramEnd"/>
      <w:r w:rsidRPr="009210D2">
        <w:rPr>
          <w:sz w:val="26"/>
          <w:szCs w:val="26"/>
        </w:rPr>
        <w:t xml:space="preserve">. Красный Кут» была обусловлена необходимостью снижения уровня преступности на территории </w:t>
      </w:r>
      <w:proofErr w:type="spellStart"/>
      <w:r w:rsidRPr="009210D2">
        <w:rPr>
          <w:sz w:val="26"/>
          <w:szCs w:val="26"/>
        </w:rPr>
        <w:t>Краснокутского</w:t>
      </w:r>
      <w:proofErr w:type="spellEnd"/>
      <w:r w:rsidRPr="009210D2">
        <w:rPr>
          <w:sz w:val="26"/>
          <w:szCs w:val="26"/>
        </w:rPr>
        <w:t xml:space="preserve"> муниц</w:t>
      </w:r>
      <w:r w:rsidRPr="009210D2">
        <w:rPr>
          <w:sz w:val="26"/>
          <w:szCs w:val="26"/>
        </w:rPr>
        <w:t>и</w:t>
      </w:r>
      <w:r w:rsidRPr="009210D2">
        <w:rPr>
          <w:sz w:val="26"/>
          <w:szCs w:val="26"/>
        </w:rPr>
        <w:t>пального района.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Основой подпрограммы является комплексный подход с участием учреждений образ</w:t>
      </w:r>
      <w:r w:rsidRPr="009210D2">
        <w:rPr>
          <w:sz w:val="26"/>
          <w:szCs w:val="26"/>
        </w:rPr>
        <w:t>о</w:t>
      </w:r>
      <w:r w:rsidRPr="009210D2">
        <w:rPr>
          <w:sz w:val="26"/>
          <w:szCs w:val="26"/>
        </w:rPr>
        <w:t>вания, здравоохранения, физической культуры, спорта, социальной поддержки, правоохран</w:t>
      </w:r>
      <w:r w:rsidRPr="009210D2">
        <w:rPr>
          <w:sz w:val="26"/>
          <w:szCs w:val="26"/>
        </w:rPr>
        <w:t>и</w:t>
      </w:r>
      <w:r w:rsidRPr="009210D2">
        <w:rPr>
          <w:sz w:val="26"/>
          <w:szCs w:val="26"/>
        </w:rPr>
        <w:t xml:space="preserve">тельных органов </w:t>
      </w:r>
      <w:proofErr w:type="spellStart"/>
      <w:r w:rsidRPr="009210D2">
        <w:rPr>
          <w:sz w:val="26"/>
          <w:szCs w:val="26"/>
        </w:rPr>
        <w:t>Краснокутского</w:t>
      </w:r>
      <w:proofErr w:type="spellEnd"/>
      <w:r w:rsidRPr="009210D2">
        <w:rPr>
          <w:sz w:val="26"/>
          <w:szCs w:val="26"/>
        </w:rPr>
        <w:t xml:space="preserve"> муниципального района, ориентированный на определение основных направлений по обеспечению безопасности граждан.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lastRenderedPageBreak/>
        <w:t>Исходя из этого, профилактика правонарушений требует системного, комплексного подхода, как на государственном, так и на муниципальном уровне.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 xml:space="preserve">Подтверждением </w:t>
      </w:r>
      <w:proofErr w:type="gramStart"/>
      <w:r w:rsidRPr="009210D2">
        <w:rPr>
          <w:sz w:val="26"/>
          <w:szCs w:val="26"/>
        </w:rPr>
        <w:t>необходимости решения проблемы профилактики правонарушений</w:t>
      </w:r>
      <w:proofErr w:type="gramEnd"/>
      <w:r w:rsidRPr="009210D2">
        <w:rPr>
          <w:sz w:val="26"/>
          <w:szCs w:val="26"/>
        </w:rPr>
        <w:t xml:space="preserve"> в рамках подпрограммы является низкая эффективность существующей системы ведомстве</w:t>
      </w:r>
      <w:r w:rsidRPr="009210D2">
        <w:rPr>
          <w:sz w:val="26"/>
          <w:szCs w:val="26"/>
        </w:rPr>
        <w:t>н</w:t>
      </w:r>
      <w:r w:rsidRPr="009210D2">
        <w:rPr>
          <w:sz w:val="26"/>
          <w:szCs w:val="26"/>
        </w:rPr>
        <w:t>ного нормативно-правового осуществления деятельности органов внутренних дел по пред</w:t>
      </w:r>
      <w:r w:rsidRPr="009210D2">
        <w:rPr>
          <w:sz w:val="26"/>
          <w:szCs w:val="26"/>
        </w:rPr>
        <w:t>у</w:t>
      </w:r>
      <w:r w:rsidRPr="009210D2">
        <w:rPr>
          <w:sz w:val="26"/>
          <w:szCs w:val="26"/>
        </w:rPr>
        <w:t>преждению преступлений, которая носит в основном силовой, «карательный» характер и не позволяет добиться положительных результатов в сфере социальной профилактики правон</w:t>
      </w:r>
      <w:r w:rsidRPr="009210D2">
        <w:rPr>
          <w:sz w:val="26"/>
          <w:szCs w:val="26"/>
        </w:rPr>
        <w:t>а</w:t>
      </w:r>
      <w:r w:rsidRPr="009210D2">
        <w:rPr>
          <w:sz w:val="26"/>
          <w:szCs w:val="26"/>
        </w:rPr>
        <w:t>рушений.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Решение указанной проблемы программно-целевым методом позволит определить стр</w:t>
      </w:r>
      <w:r w:rsidRPr="009210D2">
        <w:rPr>
          <w:sz w:val="26"/>
          <w:szCs w:val="26"/>
        </w:rPr>
        <w:t>а</w:t>
      </w:r>
      <w:r w:rsidRPr="009210D2">
        <w:rPr>
          <w:sz w:val="26"/>
          <w:szCs w:val="26"/>
        </w:rPr>
        <w:t>тегию органов местного самоуправления, заинтересованных ведомств и учреждений, общес</w:t>
      </w:r>
      <w:r w:rsidRPr="009210D2">
        <w:rPr>
          <w:sz w:val="26"/>
          <w:szCs w:val="26"/>
        </w:rPr>
        <w:t>т</w:t>
      </w:r>
      <w:r w:rsidRPr="009210D2">
        <w:rPr>
          <w:sz w:val="26"/>
          <w:szCs w:val="26"/>
        </w:rPr>
        <w:t>венных формирований и наметить конкретные совместные меры по сокращению кримин</w:t>
      </w:r>
      <w:r w:rsidRPr="009210D2">
        <w:rPr>
          <w:sz w:val="26"/>
          <w:szCs w:val="26"/>
        </w:rPr>
        <w:t>о</w:t>
      </w:r>
      <w:r w:rsidRPr="009210D2">
        <w:rPr>
          <w:sz w:val="26"/>
          <w:szCs w:val="26"/>
        </w:rPr>
        <w:t xml:space="preserve">генной обстановки </w:t>
      </w:r>
      <w:proofErr w:type="gramStart"/>
      <w:r w:rsidRPr="009210D2">
        <w:rPr>
          <w:sz w:val="26"/>
          <w:szCs w:val="26"/>
        </w:rPr>
        <w:t>в</w:t>
      </w:r>
      <w:proofErr w:type="gramEnd"/>
      <w:r w:rsidRPr="009210D2">
        <w:rPr>
          <w:sz w:val="26"/>
          <w:szCs w:val="26"/>
        </w:rPr>
        <w:t xml:space="preserve"> </w:t>
      </w:r>
      <w:proofErr w:type="gramStart"/>
      <w:r w:rsidRPr="009210D2">
        <w:rPr>
          <w:sz w:val="26"/>
          <w:szCs w:val="26"/>
        </w:rPr>
        <w:t>Краснокутском</w:t>
      </w:r>
      <w:proofErr w:type="gramEnd"/>
      <w:r w:rsidRPr="009210D2">
        <w:rPr>
          <w:sz w:val="26"/>
          <w:szCs w:val="26"/>
        </w:rPr>
        <w:t xml:space="preserve"> муниципальном районе.</w:t>
      </w:r>
    </w:p>
    <w:p w:rsidR="0036334B" w:rsidRPr="009210D2" w:rsidRDefault="0036334B" w:rsidP="00FB29A3">
      <w:pPr>
        <w:pStyle w:val="aff5"/>
        <w:keepNext/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Принятие подпрограммы, реализация запланированных подпрограммой мероприятий, способны оказать существенное влияние на стабилизацию криминальной обстановки, снизить уровень преступности несовершеннолетних, в сфере семейно-бытовых отношений необходимы для укрепления правопорядка, защиты прав и свобод граждан, обеспечение общественной безопасности.</w:t>
      </w:r>
    </w:p>
    <w:p w:rsidR="0036334B" w:rsidRPr="009210D2" w:rsidRDefault="0036334B" w:rsidP="00FB29A3">
      <w:pPr>
        <w:pStyle w:val="aff5"/>
        <w:keepNext/>
        <w:ind w:right="-284" w:firstLine="567"/>
        <w:jc w:val="center"/>
        <w:rPr>
          <w:b/>
          <w:sz w:val="26"/>
          <w:szCs w:val="26"/>
        </w:rPr>
      </w:pPr>
      <w:r w:rsidRPr="009210D2">
        <w:rPr>
          <w:b/>
          <w:sz w:val="26"/>
          <w:szCs w:val="26"/>
        </w:rPr>
        <w:t>2. Основные цели и задачи подпрограммы.</w:t>
      </w:r>
    </w:p>
    <w:p w:rsidR="0036334B" w:rsidRPr="009210D2" w:rsidRDefault="0036334B" w:rsidP="00FB29A3">
      <w:pPr>
        <w:pStyle w:val="aff5"/>
        <w:keepNext/>
        <w:tabs>
          <w:tab w:val="left" w:pos="567"/>
        </w:tabs>
        <w:ind w:right="-284" w:firstLine="567"/>
        <w:jc w:val="both"/>
        <w:rPr>
          <w:b/>
          <w:sz w:val="26"/>
          <w:szCs w:val="26"/>
        </w:rPr>
      </w:pPr>
      <w:r w:rsidRPr="009210D2">
        <w:rPr>
          <w:b/>
          <w:sz w:val="26"/>
          <w:szCs w:val="26"/>
        </w:rPr>
        <w:t xml:space="preserve">Задачи: </w:t>
      </w:r>
    </w:p>
    <w:p w:rsidR="0036334B" w:rsidRPr="009210D2" w:rsidRDefault="0036334B" w:rsidP="00FB29A3">
      <w:pPr>
        <w:pStyle w:val="aff5"/>
        <w:keepNext/>
        <w:tabs>
          <w:tab w:val="left" w:pos="567"/>
        </w:tabs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 xml:space="preserve">- укрепление на территории района законности, правопорядка, защиты прав  и  свобод граждан; </w:t>
      </w:r>
    </w:p>
    <w:p w:rsidR="0036334B" w:rsidRPr="009210D2" w:rsidRDefault="0036334B" w:rsidP="00FB29A3">
      <w:pPr>
        <w:pStyle w:val="aff5"/>
        <w:keepNext/>
        <w:tabs>
          <w:tab w:val="left" w:pos="567"/>
        </w:tabs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- совершенствование взаимодействия органов местного самоуправления    района, территориальных  органов федеральных органов исполнительной   власти и органов государственной власти области в вопросах профилактики правонарушений и  усиления  борьбы  с преступностью;</w:t>
      </w:r>
    </w:p>
    <w:p w:rsidR="0036334B" w:rsidRPr="009210D2" w:rsidRDefault="0036334B" w:rsidP="00FB29A3">
      <w:pPr>
        <w:pStyle w:val="aff5"/>
        <w:keepNext/>
        <w:tabs>
          <w:tab w:val="left" w:pos="567"/>
        </w:tabs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- привлечение граждан и негосударственных структур, в том числе СМИ и  общественных  объединений, для обеспечения максимальной эффективности деятельности по борьбе  с преступностью и профилактике правонарушений;</w:t>
      </w:r>
    </w:p>
    <w:p w:rsidR="0036334B" w:rsidRPr="009210D2" w:rsidRDefault="0036334B" w:rsidP="00FB29A3">
      <w:pPr>
        <w:pStyle w:val="aff5"/>
        <w:keepNext/>
        <w:tabs>
          <w:tab w:val="left" w:pos="567"/>
        </w:tabs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- формирование эффективной многоуровневой системы профилактики правонарушений.</w:t>
      </w:r>
    </w:p>
    <w:p w:rsidR="0036334B" w:rsidRPr="009210D2" w:rsidRDefault="0036334B" w:rsidP="00FB29A3">
      <w:pPr>
        <w:pStyle w:val="aff5"/>
        <w:keepNext/>
        <w:tabs>
          <w:tab w:val="left" w:pos="567"/>
        </w:tabs>
        <w:ind w:right="-2" w:firstLine="567"/>
        <w:jc w:val="both"/>
        <w:rPr>
          <w:b/>
          <w:sz w:val="26"/>
          <w:szCs w:val="26"/>
        </w:rPr>
      </w:pPr>
      <w:r w:rsidRPr="009210D2">
        <w:rPr>
          <w:b/>
          <w:sz w:val="26"/>
          <w:szCs w:val="26"/>
        </w:rPr>
        <w:t>Цели:</w:t>
      </w:r>
    </w:p>
    <w:p w:rsidR="0036334B" w:rsidRPr="009210D2" w:rsidRDefault="0036334B" w:rsidP="00FB29A3">
      <w:pPr>
        <w:pStyle w:val="aff5"/>
        <w:keepNext/>
        <w:tabs>
          <w:tab w:val="left" w:pos="567"/>
        </w:tabs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 xml:space="preserve">- снижение уровня преступности на территории </w:t>
      </w:r>
      <w:proofErr w:type="spellStart"/>
      <w:r w:rsidRPr="009210D2">
        <w:rPr>
          <w:sz w:val="26"/>
          <w:szCs w:val="26"/>
        </w:rPr>
        <w:t>Краснокутского</w:t>
      </w:r>
      <w:proofErr w:type="spellEnd"/>
      <w:r w:rsidRPr="009210D2">
        <w:rPr>
          <w:sz w:val="26"/>
          <w:szCs w:val="26"/>
        </w:rPr>
        <w:t xml:space="preserve"> муниципального  района;</w:t>
      </w:r>
    </w:p>
    <w:p w:rsidR="0036334B" w:rsidRPr="009210D2" w:rsidRDefault="0036334B" w:rsidP="00FB29A3">
      <w:pPr>
        <w:pStyle w:val="aff5"/>
        <w:keepNext/>
        <w:tabs>
          <w:tab w:val="left" w:pos="567"/>
        </w:tabs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- выявление и устранение причин и условий, способствующих совершению преступлений, административных правонарушений  и иных правонарушений;</w:t>
      </w:r>
    </w:p>
    <w:p w:rsidR="0036334B" w:rsidRPr="009210D2" w:rsidRDefault="0036334B" w:rsidP="00FB29A3">
      <w:pPr>
        <w:pStyle w:val="aff5"/>
        <w:keepNext/>
        <w:tabs>
          <w:tab w:val="left" w:pos="567"/>
        </w:tabs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- создание обстановки спокойствия на улицах и в других общественных местах;</w:t>
      </w:r>
    </w:p>
    <w:p w:rsidR="0036334B" w:rsidRPr="009210D2" w:rsidRDefault="0036334B" w:rsidP="00FB29A3">
      <w:pPr>
        <w:pStyle w:val="aff5"/>
        <w:keepNext/>
        <w:tabs>
          <w:tab w:val="left" w:pos="567"/>
        </w:tabs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- повышение эффективности в профилактике правонарушений среди несовершеннолетних и лиц, ранее привлекавшихся к уголовной ответственности.</w:t>
      </w:r>
    </w:p>
    <w:p w:rsidR="0036334B" w:rsidRPr="009210D2" w:rsidRDefault="0036334B" w:rsidP="00FB29A3">
      <w:pPr>
        <w:pStyle w:val="aff5"/>
        <w:keepNext/>
        <w:ind w:right="-2" w:firstLine="567"/>
        <w:jc w:val="center"/>
        <w:rPr>
          <w:b/>
          <w:sz w:val="26"/>
          <w:szCs w:val="26"/>
        </w:rPr>
      </w:pPr>
      <w:r w:rsidRPr="009210D2">
        <w:rPr>
          <w:b/>
          <w:sz w:val="26"/>
          <w:szCs w:val="26"/>
        </w:rPr>
        <w:t>3. Система подпрограммных мероприятий.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Программа включает мероприятия по приоритетным направлениям в сфере профила</w:t>
      </w:r>
      <w:r w:rsidRPr="009210D2">
        <w:rPr>
          <w:rFonts w:ascii="Times New Roman" w:hAnsi="Times New Roman" w:cs="Times New Roman"/>
          <w:sz w:val="26"/>
          <w:szCs w:val="26"/>
        </w:rPr>
        <w:t>к</w:t>
      </w:r>
      <w:r w:rsidRPr="009210D2">
        <w:rPr>
          <w:rFonts w:ascii="Times New Roman" w:hAnsi="Times New Roman" w:cs="Times New Roman"/>
          <w:sz w:val="26"/>
          <w:szCs w:val="26"/>
        </w:rPr>
        <w:t>тики правонарушений и усиления борьбы с преступностью:</w:t>
      </w:r>
      <w:r w:rsidRPr="009210D2">
        <w:rPr>
          <w:rFonts w:ascii="Times New Roman" w:hAnsi="Times New Roman" w:cs="Times New Roman"/>
          <w:sz w:val="26"/>
          <w:szCs w:val="26"/>
        </w:rPr>
        <w:br/>
        <w:t>     - обеспечение общественного порядка и безопасности граждан, профилактика правон</w:t>
      </w:r>
      <w:r w:rsidRPr="009210D2">
        <w:rPr>
          <w:rFonts w:ascii="Times New Roman" w:hAnsi="Times New Roman" w:cs="Times New Roman"/>
          <w:sz w:val="26"/>
          <w:szCs w:val="26"/>
        </w:rPr>
        <w:t>а</w:t>
      </w:r>
      <w:r w:rsidRPr="009210D2">
        <w:rPr>
          <w:rFonts w:ascii="Times New Roman" w:hAnsi="Times New Roman" w:cs="Times New Roman"/>
          <w:sz w:val="26"/>
          <w:szCs w:val="26"/>
        </w:rPr>
        <w:t>рушений против личности;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 - дополнительные меры по профилактике рецидивной преступности;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 - предупреждение и пресечение организованной преступности, коррупции, терр</w:t>
      </w:r>
      <w:r w:rsidRPr="009210D2">
        <w:rPr>
          <w:rFonts w:ascii="Times New Roman" w:hAnsi="Times New Roman" w:cs="Times New Roman"/>
          <w:sz w:val="26"/>
          <w:szCs w:val="26"/>
        </w:rPr>
        <w:t>о</w:t>
      </w:r>
      <w:r w:rsidRPr="009210D2">
        <w:rPr>
          <w:rFonts w:ascii="Times New Roman" w:hAnsi="Times New Roman" w:cs="Times New Roman"/>
          <w:sz w:val="26"/>
          <w:szCs w:val="26"/>
        </w:rPr>
        <w:t xml:space="preserve">ризма и экстремизма; 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 xml:space="preserve">    -  борьба с экономическими, финансовыми и налоговыми преступлениями; 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-  профилактика правонарушений в сфере розничной продажи алкогольной проду</w:t>
      </w:r>
      <w:r w:rsidRPr="009210D2">
        <w:rPr>
          <w:rFonts w:ascii="Times New Roman" w:hAnsi="Times New Roman" w:cs="Times New Roman"/>
          <w:sz w:val="26"/>
          <w:szCs w:val="26"/>
        </w:rPr>
        <w:t>к</w:t>
      </w:r>
      <w:r w:rsidRPr="009210D2">
        <w:rPr>
          <w:rFonts w:ascii="Times New Roman" w:hAnsi="Times New Roman" w:cs="Times New Roman"/>
          <w:sz w:val="26"/>
          <w:szCs w:val="26"/>
        </w:rPr>
        <w:t>ции;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 xml:space="preserve">    - профилактика правонарушений несовершеннолетних и молодежи; 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- профилактика правонарушений на административных участках;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lastRenderedPageBreak/>
        <w:t>    - нормативно-правовое и информационно-методическое обеспечение профилактики правонарушений;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- укрепление материально-технической базы правоохранительных органов.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 Система (перечень) программных мероприятий представлена в приложении №1 к Программе.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0D2">
        <w:rPr>
          <w:rFonts w:ascii="Times New Roman" w:hAnsi="Times New Roman" w:cs="Times New Roman"/>
          <w:b/>
          <w:sz w:val="26"/>
          <w:szCs w:val="26"/>
        </w:rPr>
        <w:t>3.1. Обеспечение общественного порядка и безопасности граждан, профилактика правонарушений против личности и собственности граждан.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210D2">
        <w:rPr>
          <w:rFonts w:ascii="Times New Roman" w:hAnsi="Times New Roman" w:cs="Times New Roman"/>
          <w:sz w:val="26"/>
          <w:szCs w:val="26"/>
        </w:rPr>
        <w:t>Предполагается развитие и повышение доступности различных видов, форм и методов охраны граждан и их собственности от противоправных посягательств путем совершенс</w:t>
      </w:r>
      <w:r w:rsidRPr="009210D2">
        <w:rPr>
          <w:rFonts w:ascii="Times New Roman" w:hAnsi="Times New Roman" w:cs="Times New Roman"/>
          <w:sz w:val="26"/>
          <w:szCs w:val="26"/>
        </w:rPr>
        <w:t>т</w:t>
      </w:r>
      <w:r w:rsidRPr="009210D2">
        <w:rPr>
          <w:rFonts w:ascii="Times New Roman" w:hAnsi="Times New Roman" w:cs="Times New Roman"/>
          <w:sz w:val="26"/>
          <w:szCs w:val="26"/>
        </w:rPr>
        <w:t>вования форм и методов несения службы по охране общественного порядка, включая п</w:t>
      </w:r>
      <w:r w:rsidRPr="009210D2">
        <w:rPr>
          <w:rFonts w:ascii="Times New Roman" w:hAnsi="Times New Roman" w:cs="Times New Roman"/>
          <w:sz w:val="26"/>
          <w:szCs w:val="26"/>
        </w:rPr>
        <w:t>о</w:t>
      </w:r>
      <w:r w:rsidRPr="009210D2">
        <w:rPr>
          <w:rFonts w:ascii="Times New Roman" w:hAnsi="Times New Roman" w:cs="Times New Roman"/>
          <w:sz w:val="26"/>
          <w:szCs w:val="26"/>
        </w:rPr>
        <w:t>стоянный контроль за дислокацией и перемещением сил и средств полиции, активное и</w:t>
      </w:r>
      <w:r w:rsidRPr="009210D2">
        <w:rPr>
          <w:rFonts w:ascii="Times New Roman" w:hAnsi="Times New Roman" w:cs="Times New Roman"/>
          <w:sz w:val="26"/>
          <w:szCs w:val="26"/>
        </w:rPr>
        <w:t>с</w:t>
      </w:r>
      <w:r w:rsidRPr="009210D2">
        <w:rPr>
          <w:rFonts w:ascii="Times New Roman" w:hAnsi="Times New Roman" w:cs="Times New Roman"/>
          <w:sz w:val="26"/>
          <w:szCs w:val="26"/>
        </w:rPr>
        <w:t>пользование при патрулировании транспортных средств, увеличение количества патрулей полиции и их информационно-техническое обеспечение;</w:t>
      </w:r>
      <w:proofErr w:type="gramEnd"/>
      <w:r w:rsidRPr="009210D2">
        <w:rPr>
          <w:rFonts w:ascii="Times New Roman" w:hAnsi="Times New Roman" w:cs="Times New Roman"/>
          <w:sz w:val="26"/>
          <w:szCs w:val="26"/>
        </w:rPr>
        <w:t xml:space="preserve"> повышение оперативного инфо</w:t>
      </w:r>
      <w:r w:rsidRPr="009210D2">
        <w:rPr>
          <w:rFonts w:ascii="Times New Roman" w:hAnsi="Times New Roman" w:cs="Times New Roman"/>
          <w:sz w:val="26"/>
          <w:szCs w:val="26"/>
        </w:rPr>
        <w:t>р</w:t>
      </w:r>
      <w:r w:rsidRPr="009210D2">
        <w:rPr>
          <w:rFonts w:ascii="Times New Roman" w:hAnsi="Times New Roman" w:cs="Times New Roman"/>
          <w:sz w:val="26"/>
          <w:szCs w:val="26"/>
        </w:rPr>
        <w:t>мирования органов внутренних дел о совершенных преступлениях, иных правонарушениях и чрезвычайных ситуациях, развитие систем технического наблюдения и связи; обеспеч</w:t>
      </w:r>
      <w:r w:rsidRPr="009210D2">
        <w:rPr>
          <w:rFonts w:ascii="Times New Roman" w:hAnsi="Times New Roman" w:cs="Times New Roman"/>
          <w:sz w:val="26"/>
          <w:szCs w:val="26"/>
        </w:rPr>
        <w:t>е</w:t>
      </w:r>
      <w:r w:rsidRPr="009210D2">
        <w:rPr>
          <w:rFonts w:ascii="Times New Roman" w:hAnsi="Times New Roman" w:cs="Times New Roman"/>
          <w:sz w:val="26"/>
          <w:szCs w:val="26"/>
        </w:rPr>
        <w:t>ние безопасности движения и эксплуатации транспорта, в том числе при проведении масс</w:t>
      </w:r>
      <w:r w:rsidRPr="009210D2">
        <w:rPr>
          <w:rFonts w:ascii="Times New Roman" w:hAnsi="Times New Roman" w:cs="Times New Roman"/>
          <w:sz w:val="26"/>
          <w:szCs w:val="26"/>
        </w:rPr>
        <w:t>о</w:t>
      </w:r>
      <w:r w:rsidRPr="009210D2">
        <w:rPr>
          <w:rFonts w:ascii="Times New Roman" w:hAnsi="Times New Roman" w:cs="Times New Roman"/>
          <w:sz w:val="26"/>
          <w:szCs w:val="26"/>
        </w:rPr>
        <w:t>вых мероприятий, митингов, шествий, демонстраций.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 </w:t>
      </w:r>
      <w:r w:rsidRPr="009210D2">
        <w:rPr>
          <w:rFonts w:ascii="Times New Roman" w:hAnsi="Times New Roman" w:cs="Times New Roman"/>
          <w:b/>
          <w:sz w:val="26"/>
          <w:szCs w:val="26"/>
        </w:rPr>
        <w:t>3.2. Дополнительные меры по профилактике рецидивной преступности.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 xml:space="preserve">Предполагается повышение качества мероприятий по </w:t>
      </w:r>
      <w:proofErr w:type="spellStart"/>
      <w:r w:rsidRPr="009210D2">
        <w:rPr>
          <w:rFonts w:ascii="Times New Roman" w:hAnsi="Times New Roman" w:cs="Times New Roman"/>
          <w:sz w:val="26"/>
          <w:szCs w:val="26"/>
        </w:rPr>
        <w:t>ресоциализации</w:t>
      </w:r>
      <w:proofErr w:type="spellEnd"/>
      <w:r w:rsidRPr="009210D2">
        <w:rPr>
          <w:rFonts w:ascii="Times New Roman" w:hAnsi="Times New Roman" w:cs="Times New Roman"/>
          <w:sz w:val="26"/>
          <w:szCs w:val="26"/>
        </w:rPr>
        <w:t xml:space="preserve"> лиц, освоб</w:t>
      </w:r>
      <w:r w:rsidRPr="009210D2">
        <w:rPr>
          <w:rFonts w:ascii="Times New Roman" w:hAnsi="Times New Roman" w:cs="Times New Roman"/>
          <w:sz w:val="26"/>
          <w:szCs w:val="26"/>
        </w:rPr>
        <w:t>о</w:t>
      </w:r>
      <w:r w:rsidRPr="009210D2">
        <w:rPr>
          <w:rFonts w:ascii="Times New Roman" w:hAnsi="Times New Roman" w:cs="Times New Roman"/>
          <w:sz w:val="26"/>
          <w:szCs w:val="26"/>
        </w:rPr>
        <w:t>дившихся из мест лишения свободы; формирование среди населения правовой грамотности, снижение уровня рецидивной преступности.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   </w:t>
      </w:r>
      <w:r w:rsidRPr="009210D2">
        <w:rPr>
          <w:rFonts w:ascii="Times New Roman" w:hAnsi="Times New Roman" w:cs="Times New Roman"/>
          <w:b/>
          <w:sz w:val="26"/>
          <w:szCs w:val="26"/>
        </w:rPr>
        <w:t>3.3. Предупреждение и пресечение организованной преступности, коррупции, терроризма и экстремизма.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Предусмотрено создание действенных форм и методов борьбы с организованной пр</w:t>
      </w:r>
      <w:r w:rsidRPr="009210D2">
        <w:rPr>
          <w:rFonts w:ascii="Times New Roman" w:hAnsi="Times New Roman" w:cs="Times New Roman"/>
          <w:sz w:val="26"/>
          <w:szCs w:val="26"/>
        </w:rPr>
        <w:t>е</w:t>
      </w:r>
      <w:r w:rsidRPr="009210D2">
        <w:rPr>
          <w:rFonts w:ascii="Times New Roman" w:hAnsi="Times New Roman" w:cs="Times New Roman"/>
          <w:sz w:val="26"/>
          <w:szCs w:val="26"/>
        </w:rPr>
        <w:t>ступностью, коррупцией, терроризмом и экстремизмом на основе комплексного объедин</w:t>
      </w:r>
      <w:r w:rsidRPr="009210D2">
        <w:rPr>
          <w:rFonts w:ascii="Times New Roman" w:hAnsi="Times New Roman" w:cs="Times New Roman"/>
          <w:sz w:val="26"/>
          <w:szCs w:val="26"/>
        </w:rPr>
        <w:t>е</w:t>
      </w:r>
      <w:r w:rsidRPr="009210D2">
        <w:rPr>
          <w:rFonts w:ascii="Times New Roman" w:hAnsi="Times New Roman" w:cs="Times New Roman"/>
          <w:sz w:val="26"/>
          <w:szCs w:val="26"/>
        </w:rPr>
        <w:t>ния усилий правоохранительных органов и органов исполнительной власти района, орган</w:t>
      </w:r>
      <w:r w:rsidRPr="009210D2">
        <w:rPr>
          <w:rFonts w:ascii="Times New Roman" w:hAnsi="Times New Roman" w:cs="Times New Roman"/>
          <w:sz w:val="26"/>
          <w:szCs w:val="26"/>
        </w:rPr>
        <w:t>и</w:t>
      </w:r>
      <w:r w:rsidRPr="009210D2">
        <w:rPr>
          <w:rFonts w:ascii="Times New Roman" w:hAnsi="Times New Roman" w:cs="Times New Roman"/>
          <w:sz w:val="26"/>
          <w:szCs w:val="26"/>
        </w:rPr>
        <w:t xml:space="preserve">заций </w:t>
      </w:r>
      <w:proofErr w:type="spellStart"/>
      <w:r w:rsidRPr="009210D2">
        <w:rPr>
          <w:rFonts w:ascii="Times New Roman" w:hAnsi="Times New Roman" w:cs="Times New Roman"/>
          <w:sz w:val="26"/>
          <w:szCs w:val="26"/>
        </w:rPr>
        <w:t>Краснокутского</w:t>
      </w:r>
      <w:proofErr w:type="spellEnd"/>
      <w:r w:rsidRPr="009210D2">
        <w:rPr>
          <w:rFonts w:ascii="Times New Roman" w:hAnsi="Times New Roman" w:cs="Times New Roman"/>
          <w:sz w:val="26"/>
          <w:szCs w:val="26"/>
        </w:rPr>
        <w:t xml:space="preserve"> муниципального района  и граждан; недопущение террористических актов и всех видов экстремизма; создание и обеспечение эффективного функционирования единой системы борьбы с ними, позволяющей поддерживать высокую степень готовности правоохранительных органов по выявлению, предупреждению и пресечению террористич</w:t>
      </w:r>
      <w:r w:rsidRPr="009210D2">
        <w:rPr>
          <w:rFonts w:ascii="Times New Roman" w:hAnsi="Times New Roman" w:cs="Times New Roman"/>
          <w:sz w:val="26"/>
          <w:szCs w:val="26"/>
        </w:rPr>
        <w:t>е</w:t>
      </w:r>
      <w:r w:rsidRPr="009210D2">
        <w:rPr>
          <w:rFonts w:ascii="Times New Roman" w:hAnsi="Times New Roman" w:cs="Times New Roman"/>
          <w:sz w:val="26"/>
          <w:szCs w:val="26"/>
        </w:rPr>
        <w:t>ских актов, ликвидации их последствий, а также по своевременному раскрытию и расслед</w:t>
      </w:r>
      <w:r w:rsidRPr="009210D2">
        <w:rPr>
          <w:rFonts w:ascii="Times New Roman" w:hAnsi="Times New Roman" w:cs="Times New Roman"/>
          <w:sz w:val="26"/>
          <w:szCs w:val="26"/>
        </w:rPr>
        <w:t>о</w:t>
      </w:r>
      <w:r w:rsidRPr="009210D2">
        <w:rPr>
          <w:rFonts w:ascii="Times New Roman" w:hAnsi="Times New Roman" w:cs="Times New Roman"/>
          <w:sz w:val="26"/>
          <w:szCs w:val="26"/>
        </w:rPr>
        <w:t>ванию указанных преступлений.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 Предполагается:    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- дальнейшее укрепление подразделений правоохранительных органов по борьбе с о</w:t>
      </w:r>
      <w:r w:rsidRPr="009210D2">
        <w:rPr>
          <w:rFonts w:ascii="Times New Roman" w:hAnsi="Times New Roman" w:cs="Times New Roman"/>
          <w:sz w:val="26"/>
          <w:szCs w:val="26"/>
        </w:rPr>
        <w:t>р</w:t>
      </w:r>
      <w:r w:rsidRPr="009210D2">
        <w:rPr>
          <w:rFonts w:ascii="Times New Roman" w:hAnsi="Times New Roman" w:cs="Times New Roman"/>
          <w:sz w:val="26"/>
          <w:szCs w:val="26"/>
        </w:rPr>
        <w:t>ганизованной преступностью, обеспечение координации действий подразделений в вопр</w:t>
      </w:r>
      <w:r w:rsidRPr="009210D2">
        <w:rPr>
          <w:rFonts w:ascii="Times New Roman" w:hAnsi="Times New Roman" w:cs="Times New Roman"/>
          <w:sz w:val="26"/>
          <w:szCs w:val="26"/>
        </w:rPr>
        <w:t>о</w:t>
      </w:r>
      <w:r w:rsidRPr="009210D2">
        <w:rPr>
          <w:rFonts w:ascii="Times New Roman" w:hAnsi="Times New Roman" w:cs="Times New Roman"/>
          <w:sz w:val="26"/>
          <w:szCs w:val="26"/>
        </w:rPr>
        <w:t>сах оперативно-розыскной деятельности, особенно при реализации оперативной информ</w:t>
      </w:r>
      <w:r w:rsidRPr="009210D2">
        <w:rPr>
          <w:rFonts w:ascii="Times New Roman" w:hAnsi="Times New Roman" w:cs="Times New Roman"/>
          <w:sz w:val="26"/>
          <w:szCs w:val="26"/>
        </w:rPr>
        <w:t>а</w:t>
      </w:r>
      <w:r w:rsidRPr="009210D2">
        <w:rPr>
          <w:rFonts w:ascii="Times New Roman" w:hAnsi="Times New Roman" w:cs="Times New Roman"/>
          <w:sz w:val="26"/>
          <w:szCs w:val="26"/>
        </w:rPr>
        <w:t>ции об организованных преступных группах и сообществах, проведении иных комплексных мероприятий;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- разработка и внедрение эффективных средств, форм и методов работы правоохран</w:t>
      </w:r>
      <w:r w:rsidRPr="009210D2">
        <w:rPr>
          <w:rFonts w:ascii="Times New Roman" w:hAnsi="Times New Roman" w:cs="Times New Roman"/>
          <w:sz w:val="26"/>
          <w:szCs w:val="26"/>
        </w:rPr>
        <w:t>и</w:t>
      </w:r>
      <w:r w:rsidRPr="009210D2">
        <w:rPr>
          <w:rFonts w:ascii="Times New Roman" w:hAnsi="Times New Roman" w:cs="Times New Roman"/>
          <w:sz w:val="26"/>
          <w:szCs w:val="26"/>
        </w:rPr>
        <w:t>тельных органов по выявлению и пресечению деятельности организованных преступных групп и сообществ;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 xml:space="preserve">     - кадровое укрепление правоохранительных органов, участвующих в предупрежд</w:t>
      </w:r>
      <w:r w:rsidRPr="009210D2">
        <w:rPr>
          <w:rFonts w:ascii="Times New Roman" w:hAnsi="Times New Roman" w:cs="Times New Roman"/>
          <w:sz w:val="26"/>
          <w:szCs w:val="26"/>
        </w:rPr>
        <w:t>е</w:t>
      </w:r>
      <w:r w:rsidRPr="009210D2">
        <w:rPr>
          <w:rFonts w:ascii="Times New Roman" w:hAnsi="Times New Roman" w:cs="Times New Roman"/>
          <w:sz w:val="26"/>
          <w:szCs w:val="26"/>
        </w:rPr>
        <w:t>нии и пресечении актов терроризма и экстремизма, и улучшение их материально-технического оснащения. Достижение высокой степени эффективности осуществления мер по борьбе с терроризмом и проявлениями экстремизма, прежде всего за счет согласованных действий органов государственной власти, общественных объединений и граждан;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- разработка и осуществление необходимых мер по обеспечению безопасности жит</w:t>
      </w:r>
      <w:r w:rsidRPr="009210D2">
        <w:rPr>
          <w:rFonts w:ascii="Times New Roman" w:hAnsi="Times New Roman" w:cs="Times New Roman"/>
          <w:sz w:val="26"/>
          <w:szCs w:val="26"/>
        </w:rPr>
        <w:t>е</w:t>
      </w:r>
      <w:r w:rsidRPr="009210D2">
        <w:rPr>
          <w:rFonts w:ascii="Times New Roman" w:hAnsi="Times New Roman" w:cs="Times New Roman"/>
          <w:sz w:val="26"/>
          <w:szCs w:val="26"/>
        </w:rPr>
        <w:t>лей района по месту жительства, в местах массового пребывания людей, на объектах пр</w:t>
      </w:r>
      <w:r w:rsidRPr="009210D2">
        <w:rPr>
          <w:rFonts w:ascii="Times New Roman" w:hAnsi="Times New Roman" w:cs="Times New Roman"/>
          <w:sz w:val="26"/>
          <w:szCs w:val="26"/>
        </w:rPr>
        <w:t>о</w:t>
      </w:r>
      <w:r w:rsidRPr="009210D2">
        <w:rPr>
          <w:rFonts w:ascii="Times New Roman" w:hAnsi="Times New Roman" w:cs="Times New Roman"/>
          <w:sz w:val="26"/>
          <w:szCs w:val="26"/>
        </w:rPr>
        <w:t>мышленности и в транспорте;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lastRenderedPageBreak/>
        <w:t>- повышение роли органов исполнительной власти района, средств массовой информ</w:t>
      </w:r>
      <w:r w:rsidRPr="009210D2">
        <w:rPr>
          <w:rFonts w:ascii="Times New Roman" w:hAnsi="Times New Roman" w:cs="Times New Roman"/>
          <w:sz w:val="26"/>
          <w:szCs w:val="26"/>
        </w:rPr>
        <w:t>а</w:t>
      </w:r>
      <w:r w:rsidRPr="009210D2">
        <w:rPr>
          <w:rFonts w:ascii="Times New Roman" w:hAnsi="Times New Roman" w:cs="Times New Roman"/>
          <w:sz w:val="26"/>
          <w:szCs w:val="26"/>
        </w:rPr>
        <w:t>ции в работе по усилению бдительности граждан, привитию гражданам навыков поведения в экстремальных условиях;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 xml:space="preserve">- снижение удельного веса </w:t>
      </w:r>
      <w:proofErr w:type="gramStart"/>
      <w:r w:rsidRPr="009210D2">
        <w:rPr>
          <w:rFonts w:ascii="Times New Roman" w:hAnsi="Times New Roman" w:cs="Times New Roman"/>
          <w:sz w:val="26"/>
          <w:szCs w:val="26"/>
        </w:rPr>
        <w:t>преступлений</w:t>
      </w:r>
      <w:proofErr w:type="gramEnd"/>
      <w:r w:rsidRPr="009210D2">
        <w:rPr>
          <w:rFonts w:ascii="Times New Roman" w:hAnsi="Times New Roman" w:cs="Times New Roman"/>
          <w:sz w:val="26"/>
          <w:szCs w:val="26"/>
        </w:rPr>
        <w:t xml:space="preserve"> с применением незаконно хранящегося ор</w:t>
      </w:r>
      <w:r w:rsidRPr="009210D2">
        <w:rPr>
          <w:rFonts w:ascii="Times New Roman" w:hAnsi="Times New Roman" w:cs="Times New Roman"/>
          <w:sz w:val="26"/>
          <w:szCs w:val="26"/>
        </w:rPr>
        <w:t>у</w:t>
      </w:r>
      <w:r w:rsidRPr="009210D2">
        <w:rPr>
          <w:rFonts w:ascii="Times New Roman" w:hAnsi="Times New Roman" w:cs="Times New Roman"/>
          <w:sz w:val="26"/>
          <w:szCs w:val="26"/>
        </w:rPr>
        <w:t>жия, боеприпасов, взрывчатых веществ и взрывных устройств, выявление фактов незако</w:t>
      </w:r>
      <w:r w:rsidRPr="009210D2">
        <w:rPr>
          <w:rFonts w:ascii="Times New Roman" w:hAnsi="Times New Roman" w:cs="Times New Roman"/>
          <w:sz w:val="26"/>
          <w:szCs w:val="26"/>
        </w:rPr>
        <w:t>н</w:t>
      </w:r>
      <w:r w:rsidRPr="009210D2">
        <w:rPr>
          <w:rFonts w:ascii="Times New Roman" w:hAnsi="Times New Roman" w:cs="Times New Roman"/>
          <w:sz w:val="26"/>
          <w:szCs w:val="26"/>
        </w:rPr>
        <w:t>ного оборота оружия, боеприпасов, взрывчатых веществ и взрывных устройств;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- усиление охраны объектов с помощью стационарных постов полиции и технических средств охраны с целью недопущения террористических актов, иных преступных посяг</w:t>
      </w:r>
      <w:r w:rsidRPr="009210D2">
        <w:rPr>
          <w:rFonts w:ascii="Times New Roman" w:hAnsi="Times New Roman" w:cs="Times New Roman"/>
          <w:sz w:val="26"/>
          <w:szCs w:val="26"/>
        </w:rPr>
        <w:t>а</w:t>
      </w:r>
      <w:r w:rsidRPr="009210D2">
        <w:rPr>
          <w:rFonts w:ascii="Times New Roman" w:hAnsi="Times New Roman" w:cs="Times New Roman"/>
          <w:sz w:val="26"/>
          <w:szCs w:val="26"/>
        </w:rPr>
        <w:t>тельств.   </w:t>
      </w:r>
    </w:p>
    <w:p w:rsidR="0036334B" w:rsidRPr="009210D2" w:rsidRDefault="0036334B" w:rsidP="00FB29A3">
      <w:pPr>
        <w:pStyle w:val="aff6"/>
        <w:keepNext/>
        <w:spacing w:before="0"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</w:t>
      </w:r>
      <w:r w:rsidRPr="009210D2">
        <w:rPr>
          <w:rFonts w:ascii="Times New Roman" w:hAnsi="Times New Roman" w:cs="Times New Roman"/>
          <w:b/>
          <w:sz w:val="26"/>
          <w:szCs w:val="26"/>
        </w:rPr>
        <w:t>3.4. Борьба с экономическими, финансовыми и налоговыми преступлениями.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Предполагается усиление надзора за исполнением нормативных правовых актов и ко</w:t>
      </w:r>
      <w:r w:rsidRPr="009210D2">
        <w:rPr>
          <w:rFonts w:ascii="Times New Roman" w:hAnsi="Times New Roman" w:cs="Times New Roman"/>
          <w:sz w:val="26"/>
          <w:szCs w:val="26"/>
        </w:rPr>
        <w:t>н</w:t>
      </w:r>
      <w:r w:rsidRPr="009210D2">
        <w:rPr>
          <w:rFonts w:ascii="Times New Roman" w:hAnsi="Times New Roman" w:cs="Times New Roman"/>
          <w:sz w:val="26"/>
          <w:szCs w:val="26"/>
        </w:rPr>
        <w:t>троля в сфере финансово-хозяйственной деятельности; выявление криминальных структур в сферах экономики района и пресечение их деятельности; обеспечение законности при расходовании средств бюджетной системы.</w:t>
      </w:r>
    </w:p>
    <w:p w:rsidR="0036334B" w:rsidRPr="009210D2" w:rsidRDefault="0036334B" w:rsidP="00FB29A3">
      <w:pPr>
        <w:pStyle w:val="aff6"/>
        <w:keepNext/>
        <w:spacing w:before="0"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0D2">
        <w:rPr>
          <w:rFonts w:ascii="Times New Roman" w:hAnsi="Times New Roman" w:cs="Times New Roman"/>
          <w:b/>
          <w:sz w:val="26"/>
          <w:szCs w:val="26"/>
        </w:rPr>
        <w:t>3.5. Профилактика правонарушений в сфере розничной продажи алкогольной проду</w:t>
      </w:r>
      <w:r w:rsidRPr="009210D2">
        <w:rPr>
          <w:rFonts w:ascii="Times New Roman" w:hAnsi="Times New Roman" w:cs="Times New Roman"/>
          <w:b/>
          <w:sz w:val="26"/>
          <w:szCs w:val="26"/>
        </w:rPr>
        <w:t>к</w:t>
      </w:r>
      <w:r w:rsidRPr="009210D2">
        <w:rPr>
          <w:rFonts w:ascii="Times New Roman" w:hAnsi="Times New Roman" w:cs="Times New Roman"/>
          <w:b/>
          <w:sz w:val="26"/>
          <w:szCs w:val="26"/>
        </w:rPr>
        <w:t>ции.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Предполагается предотвращение распространения на территории района фальсифиц</w:t>
      </w:r>
      <w:r w:rsidRPr="009210D2">
        <w:rPr>
          <w:rFonts w:ascii="Times New Roman" w:hAnsi="Times New Roman" w:cs="Times New Roman"/>
          <w:sz w:val="26"/>
          <w:szCs w:val="26"/>
        </w:rPr>
        <w:t>и</w:t>
      </w:r>
      <w:r w:rsidRPr="009210D2">
        <w:rPr>
          <w:rFonts w:ascii="Times New Roman" w:hAnsi="Times New Roman" w:cs="Times New Roman"/>
          <w:sz w:val="26"/>
          <w:szCs w:val="26"/>
        </w:rPr>
        <w:t>рованной алкогольной продукции, проведение специализированных мероприятий.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0D2">
        <w:rPr>
          <w:rFonts w:ascii="Times New Roman" w:hAnsi="Times New Roman" w:cs="Times New Roman"/>
          <w:b/>
          <w:sz w:val="26"/>
          <w:szCs w:val="26"/>
        </w:rPr>
        <w:t>3.6. Профилактика правонарушений несовершеннолетних и молодежи.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 xml:space="preserve">Предполагается повышение эффективности работы по профилактике безнадзорности и правонарушений несовершеннолетних, сокращение числа правонарушений, совершенных несовершеннолетними; улучшение </w:t>
      </w:r>
      <w:proofErr w:type="gramStart"/>
      <w:r w:rsidRPr="009210D2">
        <w:rPr>
          <w:rFonts w:ascii="Times New Roman" w:hAnsi="Times New Roman" w:cs="Times New Roman"/>
          <w:sz w:val="26"/>
          <w:szCs w:val="26"/>
        </w:rPr>
        <w:t>координации деятельности органов местного сам</w:t>
      </w:r>
      <w:r w:rsidRPr="009210D2">
        <w:rPr>
          <w:rFonts w:ascii="Times New Roman" w:hAnsi="Times New Roman" w:cs="Times New Roman"/>
          <w:sz w:val="26"/>
          <w:szCs w:val="26"/>
        </w:rPr>
        <w:t>о</w:t>
      </w:r>
      <w:r w:rsidRPr="009210D2">
        <w:rPr>
          <w:rFonts w:ascii="Times New Roman" w:hAnsi="Times New Roman" w:cs="Times New Roman"/>
          <w:sz w:val="26"/>
          <w:szCs w:val="26"/>
        </w:rPr>
        <w:t>управления района</w:t>
      </w:r>
      <w:proofErr w:type="gramEnd"/>
      <w:r w:rsidRPr="009210D2">
        <w:rPr>
          <w:rFonts w:ascii="Times New Roman" w:hAnsi="Times New Roman" w:cs="Times New Roman"/>
          <w:sz w:val="26"/>
          <w:szCs w:val="26"/>
        </w:rPr>
        <w:t xml:space="preserve"> и организаций, осуществляющих профилактическую работу с несове</w:t>
      </w:r>
      <w:r w:rsidRPr="009210D2">
        <w:rPr>
          <w:rFonts w:ascii="Times New Roman" w:hAnsi="Times New Roman" w:cs="Times New Roman"/>
          <w:sz w:val="26"/>
          <w:szCs w:val="26"/>
        </w:rPr>
        <w:t>р</w:t>
      </w:r>
      <w:r w:rsidRPr="009210D2">
        <w:rPr>
          <w:rFonts w:ascii="Times New Roman" w:hAnsi="Times New Roman" w:cs="Times New Roman"/>
          <w:sz w:val="26"/>
          <w:szCs w:val="26"/>
        </w:rPr>
        <w:t>шеннолетними.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      </w:t>
      </w:r>
      <w:r w:rsidRPr="009210D2">
        <w:rPr>
          <w:rFonts w:ascii="Times New Roman" w:hAnsi="Times New Roman" w:cs="Times New Roman"/>
          <w:b/>
          <w:sz w:val="26"/>
          <w:szCs w:val="26"/>
        </w:rPr>
        <w:t>3.7. Профилактика правонарушений на административных участках.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Предполагается повышение профессионально-нравственного уровня участковых упо</w:t>
      </w:r>
      <w:r w:rsidRPr="009210D2">
        <w:rPr>
          <w:rFonts w:ascii="Times New Roman" w:hAnsi="Times New Roman" w:cs="Times New Roman"/>
          <w:sz w:val="26"/>
          <w:szCs w:val="26"/>
        </w:rPr>
        <w:t>л</w:t>
      </w:r>
      <w:r w:rsidRPr="009210D2">
        <w:rPr>
          <w:rFonts w:ascii="Times New Roman" w:hAnsi="Times New Roman" w:cs="Times New Roman"/>
          <w:sz w:val="26"/>
          <w:szCs w:val="26"/>
        </w:rPr>
        <w:t xml:space="preserve">номоченных полиции путем проведения конкурса профессионального мастерства на звания «Лучший участковый уполномоченный полиции </w:t>
      </w:r>
      <w:proofErr w:type="spellStart"/>
      <w:r w:rsidRPr="009210D2">
        <w:rPr>
          <w:rFonts w:ascii="Times New Roman" w:hAnsi="Times New Roman" w:cs="Times New Roman"/>
          <w:sz w:val="26"/>
          <w:szCs w:val="26"/>
        </w:rPr>
        <w:t>Краснокутского</w:t>
      </w:r>
      <w:proofErr w:type="spellEnd"/>
      <w:r w:rsidRPr="009210D2">
        <w:rPr>
          <w:rFonts w:ascii="Times New Roman" w:hAnsi="Times New Roman" w:cs="Times New Roman"/>
          <w:sz w:val="26"/>
          <w:szCs w:val="26"/>
        </w:rPr>
        <w:t xml:space="preserve"> муниципального района», формирование на административных участках актива общественности, способного оказ</w:t>
      </w:r>
      <w:r w:rsidRPr="009210D2">
        <w:rPr>
          <w:rFonts w:ascii="Times New Roman" w:hAnsi="Times New Roman" w:cs="Times New Roman"/>
          <w:sz w:val="26"/>
          <w:szCs w:val="26"/>
        </w:rPr>
        <w:t>ы</w:t>
      </w:r>
      <w:r w:rsidRPr="009210D2">
        <w:rPr>
          <w:rFonts w:ascii="Times New Roman" w:hAnsi="Times New Roman" w:cs="Times New Roman"/>
          <w:sz w:val="26"/>
          <w:szCs w:val="26"/>
        </w:rPr>
        <w:t>вать органам внутренних дел реальное содействие в охране правопорядка.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0D2">
        <w:rPr>
          <w:rFonts w:ascii="Times New Roman" w:hAnsi="Times New Roman" w:cs="Times New Roman"/>
          <w:b/>
          <w:sz w:val="26"/>
          <w:szCs w:val="26"/>
        </w:rPr>
        <w:t>3.8. Нормативно-правовое и информационно-методическое обеспечение проф</w:t>
      </w:r>
      <w:r w:rsidRPr="009210D2">
        <w:rPr>
          <w:rFonts w:ascii="Times New Roman" w:hAnsi="Times New Roman" w:cs="Times New Roman"/>
          <w:b/>
          <w:sz w:val="26"/>
          <w:szCs w:val="26"/>
        </w:rPr>
        <w:t>и</w:t>
      </w:r>
      <w:r w:rsidRPr="009210D2">
        <w:rPr>
          <w:rFonts w:ascii="Times New Roman" w:hAnsi="Times New Roman" w:cs="Times New Roman"/>
          <w:b/>
          <w:sz w:val="26"/>
          <w:szCs w:val="26"/>
        </w:rPr>
        <w:t>лактики правонарушений.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 Предполагается:</w:t>
      </w:r>
      <w:r w:rsidRPr="009210D2">
        <w:rPr>
          <w:rFonts w:ascii="Times New Roman" w:hAnsi="Times New Roman" w:cs="Times New Roman"/>
          <w:sz w:val="26"/>
          <w:szCs w:val="26"/>
        </w:rPr>
        <w:br/>
        <w:t>     - внедрение инновационных форм профилактической работы;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 - формирование среди населения правовой грамотности, повышение эффективности профилактики правонарушений и повторных преступлений;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- проведение профилактической работы с гражданами по внедрению в их сознание понятия о недопустимости совершения правонарушений;</w:t>
      </w:r>
      <w:r w:rsidRPr="009210D2">
        <w:rPr>
          <w:rFonts w:ascii="Times New Roman" w:hAnsi="Times New Roman" w:cs="Times New Roman"/>
          <w:sz w:val="26"/>
          <w:szCs w:val="26"/>
        </w:rPr>
        <w:br/>
        <w:t>    - улучшение правовой пропаганды, повышение правовой культуры населения через сре</w:t>
      </w:r>
      <w:r w:rsidRPr="009210D2">
        <w:rPr>
          <w:rFonts w:ascii="Times New Roman" w:hAnsi="Times New Roman" w:cs="Times New Roman"/>
          <w:sz w:val="26"/>
          <w:szCs w:val="26"/>
        </w:rPr>
        <w:t>д</w:t>
      </w:r>
      <w:r w:rsidRPr="009210D2">
        <w:rPr>
          <w:rFonts w:ascii="Times New Roman" w:hAnsi="Times New Roman" w:cs="Times New Roman"/>
          <w:sz w:val="26"/>
          <w:szCs w:val="26"/>
        </w:rPr>
        <w:t xml:space="preserve">ства массовой информации; </w:t>
      </w:r>
    </w:p>
    <w:p w:rsidR="0036334B" w:rsidRPr="009210D2" w:rsidRDefault="0036334B" w:rsidP="00FB29A3">
      <w:pPr>
        <w:pStyle w:val="aff6"/>
        <w:keepNext/>
        <w:spacing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10D2">
        <w:rPr>
          <w:rFonts w:ascii="Times New Roman" w:hAnsi="Times New Roman" w:cs="Times New Roman"/>
          <w:sz w:val="26"/>
          <w:szCs w:val="26"/>
        </w:rPr>
        <w:t>    - повышение уровня доверия граждан к работе правоохранительных органов путем совместного решения вопросов обеспечения общественного порядка в конкретном муниц</w:t>
      </w:r>
      <w:r w:rsidRPr="009210D2">
        <w:rPr>
          <w:rFonts w:ascii="Times New Roman" w:hAnsi="Times New Roman" w:cs="Times New Roman"/>
          <w:sz w:val="26"/>
          <w:szCs w:val="26"/>
        </w:rPr>
        <w:t>и</w:t>
      </w:r>
      <w:r w:rsidRPr="009210D2">
        <w:rPr>
          <w:rFonts w:ascii="Times New Roman" w:hAnsi="Times New Roman" w:cs="Times New Roman"/>
          <w:sz w:val="26"/>
          <w:szCs w:val="26"/>
        </w:rPr>
        <w:t>пальном образовании.</w:t>
      </w:r>
    </w:p>
    <w:p w:rsidR="0036334B" w:rsidRPr="009210D2" w:rsidRDefault="0036334B" w:rsidP="00FB29A3">
      <w:pPr>
        <w:keepNext/>
        <w:ind w:firstLine="567"/>
        <w:jc w:val="center"/>
        <w:rPr>
          <w:b/>
          <w:sz w:val="26"/>
          <w:szCs w:val="26"/>
        </w:rPr>
      </w:pPr>
      <w:r w:rsidRPr="009210D2">
        <w:rPr>
          <w:b/>
          <w:sz w:val="26"/>
          <w:szCs w:val="26"/>
        </w:rPr>
        <w:t xml:space="preserve">3.9. Развитие и поддержка местной общественной организации </w:t>
      </w:r>
      <w:proofErr w:type="spellStart"/>
      <w:r w:rsidRPr="009210D2">
        <w:rPr>
          <w:b/>
          <w:sz w:val="26"/>
          <w:szCs w:val="26"/>
        </w:rPr>
        <w:t>Краснокутского</w:t>
      </w:r>
      <w:proofErr w:type="spellEnd"/>
      <w:r w:rsidRPr="009210D2">
        <w:rPr>
          <w:b/>
          <w:sz w:val="26"/>
          <w:szCs w:val="26"/>
        </w:rPr>
        <w:t xml:space="preserve"> м</w:t>
      </w:r>
      <w:r w:rsidRPr="009210D2">
        <w:rPr>
          <w:b/>
          <w:sz w:val="26"/>
          <w:szCs w:val="26"/>
        </w:rPr>
        <w:t>у</w:t>
      </w:r>
      <w:r w:rsidRPr="009210D2">
        <w:rPr>
          <w:b/>
          <w:sz w:val="26"/>
          <w:szCs w:val="26"/>
        </w:rPr>
        <w:t>ниципального района Саратовской области «Народная дружина».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Предполагается:</w:t>
      </w:r>
      <w:r w:rsidRPr="009210D2">
        <w:rPr>
          <w:sz w:val="26"/>
          <w:szCs w:val="26"/>
        </w:rPr>
        <w:br/>
        <w:t xml:space="preserve">        - оказание содействия в обеспечении охраны общественного правопорядка на террит</w:t>
      </w:r>
      <w:r w:rsidRPr="009210D2">
        <w:rPr>
          <w:sz w:val="26"/>
          <w:szCs w:val="26"/>
        </w:rPr>
        <w:t>о</w:t>
      </w:r>
      <w:r w:rsidRPr="009210D2">
        <w:rPr>
          <w:sz w:val="26"/>
          <w:szCs w:val="26"/>
        </w:rPr>
        <w:t xml:space="preserve">рии </w:t>
      </w:r>
      <w:proofErr w:type="spellStart"/>
      <w:r w:rsidRPr="009210D2">
        <w:rPr>
          <w:sz w:val="26"/>
          <w:szCs w:val="26"/>
        </w:rPr>
        <w:t>Краснокутского</w:t>
      </w:r>
      <w:proofErr w:type="spellEnd"/>
      <w:r w:rsidRPr="009210D2">
        <w:rPr>
          <w:sz w:val="26"/>
          <w:szCs w:val="26"/>
        </w:rPr>
        <w:t xml:space="preserve"> муниципального района местной общественной организацией </w:t>
      </w:r>
      <w:proofErr w:type="spellStart"/>
      <w:r w:rsidRPr="009210D2">
        <w:rPr>
          <w:sz w:val="26"/>
          <w:szCs w:val="26"/>
        </w:rPr>
        <w:t>Красн</w:t>
      </w:r>
      <w:r w:rsidRPr="009210D2">
        <w:rPr>
          <w:sz w:val="26"/>
          <w:szCs w:val="26"/>
        </w:rPr>
        <w:t>о</w:t>
      </w:r>
      <w:r w:rsidRPr="009210D2">
        <w:rPr>
          <w:sz w:val="26"/>
          <w:szCs w:val="26"/>
        </w:rPr>
        <w:t>кутского</w:t>
      </w:r>
      <w:proofErr w:type="spellEnd"/>
      <w:r w:rsidRPr="009210D2">
        <w:rPr>
          <w:sz w:val="26"/>
          <w:szCs w:val="26"/>
        </w:rPr>
        <w:t xml:space="preserve"> муниципального района Саратовской области «Народная дружина»;</w:t>
      </w:r>
    </w:p>
    <w:p w:rsidR="0036334B" w:rsidRPr="009210D2" w:rsidRDefault="0036334B" w:rsidP="00FB29A3">
      <w:pPr>
        <w:pStyle w:val="aff3"/>
        <w:keepNext/>
        <w:ind w:left="0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 xml:space="preserve">      - оказание содействия в обеспечении охраны общественного правопорядка мест, представляющих повышенную опасность в связи с большим скоплением людей;</w:t>
      </w:r>
    </w:p>
    <w:p w:rsidR="0036334B" w:rsidRPr="009210D2" w:rsidRDefault="0036334B" w:rsidP="00FB29A3">
      <w:pPr>
        <w:pStyle w:val="aff3"/>
        <w:keepNext/>
        <w:ind w:left="0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lastRenderedPageBreak/>
        <w:t xml:space="preserve">      - оказание помощи администрации </w:t>
      </w:r>
      <w:proofErr w:type="spellStart"/>
      <w:r w:rsidRPr="009210D2">
        <w:rPr>
          <w:sz w:val="26"/>
          <w:szCs w:val="26"/>
        </w:rPr>
        <w:t>Краснокутского</w:t>
      </w:r>
      <w:proofErr w:type="spellEnd"/>
      <w:r w:rsidRPr="009210D2">
        <w:rPr>
          <w:sz w:val="26"/>
          <w:szCs w:val="26"/>
        </w:rPr>
        <w:t xml:space="preserve"> муниципального района в обе</w:t>
      </w:r>
      <w:r w:rsidRPr="009210D2">
        <w:rPr>
          <w:sz w:val="26"/>
          <w:szCs w:val="26"/>
        </w:rPr>
        <w:t>с</w:t>
      </w:r>
      <w:r w:rsidRPr="009210D2">
        <w:rPr>
          <w:sz w:val="26"/>
          <w:szCs w:val="26"/>
        </w:rPr>
        <w:t>печении правопорядка при проведении культурно-массовых и спортивных мероприятий, а также возможность экстренного выхода дружинников при возникновении чрезвычайных с</w:t>
      </w:r>
      <w:r w:rsidRPr="009210D2">
        <w:rPr>
          <w:sz w:val="26"/>
          <w:szCs w:val="26"/>
        </w:rPr>
        <w:t>и</w:t>
      </w:r>
      <w:r w:rsidRPr="009210D2">
        <w:rPr>
          <w:sz w:val="26"/>
          <w:szCs w:val="26"/>
        </w:rPr>
        <w:t>туаций 10 человек (4 часа);</w:t>
      </w:r>
    </w:p>
    <w:p w:rsidR="0036334B" w:rsidRPr="009210D2" w:rsidRDefault="0036334B" w:rsidP="00FB29A3">
      <w:pPr>
        <w:pStyle w:val="aff3"/>
        <w:keepNext/>
        <w:ind w:left="0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 xml:space="preserve">     - оказание помощи в профилактической работе с лицами, склонными к совершению правонарушений, по предупреждению детской безнадзорности и правонарушений несове</w:t>
      </w:r>
      <w:r w:rsidRPr="009210D2">
        <w:rPr>
          <w:sz w:val="26"/>
          <w:szCs w:val="26"/>
        </w:rPr>
        <w:t>р</w:t>
      </w:r>
      <w:r w:rsidRPr="009210D2">
        <w:rPr>
          <w:sz w:val="26"/>
          <w:szCs w:val="26"/>
        </w:rPr>
        <w:t xml:space="preserve">шеннолетними детьми совместно с ОМВД России по </w:t>
      </w:r>
      <w:proofErr w:type="spellStart"/>
      <w:r w:rsidRPr="009210D2">
        <w:rPr>
          <w:sz w:val="26"/>
          <w:szCs w:val="26"/>
        </w:rPr>
        <w:t>Краснокутскому</w:t>
      </w:r>
      <w:proofErr w:type="spellEnd"/>
      <w:r w:rsidRPr="009210D2">
        <w:rPr>
          <w:sz w:val="26"/>
          <w:szCs w:val="26"/>
        </w:rPr>
        <w:t xml:space="preserve"> району.</w:t>
      </w:r>
    </w:p>
    <w:p w:rsidR="0036334B" w:rsidRPr="009210D2" w:rsidRDefault="0036334B" w:rsidP="00FB29A3">
      <w:pPr>
        <w:pStyle w:val="aff3"/>
        <w:keepNext/>
        <w:ind w:left="0" w:firstLine="567"/>
        <w:jc w:val="both"/>
        <w:rPr>
          <w:b/>
          <w:sz w:val="26"/>
          <w:szCs w:val="26"/>
        </w:rPr>
      </w:pPr>
      <w:r w:rsidRPr="009210D2">
        <w:rPr>
          <w:b/>
          <w:sz w:val="26"/>
          <w:szCs w:val="26"/>
        </w:rPr>
        <w:t>3.10. Расширение сети технических средств охраны правопорядка в общественных местах и по повышению эффективности их эксплуатации.</w:t>
      </w:r>
    </w:p>
    <w:p w:rsidR="0036334B" w:rsidRPr="009210D2" w:rsidRDefault="0036334B" w:rsidP="00FB29A3">
      <w:pPr>
        <w:pStyle w:val="aff3"/>
        <w:keepNext/>
        <w:ind w:left="0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Предполагается:</w:t>
      </w:r>
    </w:p>
    <w:p w:rsidR="0036334B" w:rsidRPr="009210D2" w:rsidRDefault="0036334B" w:rsidP="00FB29A3">
      <w:pPr>
        <w:pStyle w:val="aff3"/>
        <w:keepNext/>
        <w:ind w:left="0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- создание условий для нормального осуществления массового мероприятия, обеспеч</w:t>
      </w:r>
      <w:r w:rsidRPr="009210D2">
        <w:rPr>
          <w:sz w:val="26"/>
          <w:szCs w:val="26"/>
        </w:rPr>
        <w:t>е</w:t>
      </w:r>
      <w:r w:rsidRPr="009210D2">
        <w:rPr>
          <w:sz w:val="26"/>
          <w:szCs w:val="26"/>
        </w:rPr>
        <w:t>ния личной безопасности граждан;</w:t>
      </w:r>
    </w:p>
    <w:p w:rsidR="0036334B" w:rsidRPr="009210D2" w:rsidRDefault="0036334B" w:rsidP="00FB29A3">
      <w:pPr>
        <w:pStyle w:val="aff3"/>
        <w:keepNext/>
        <w:ind w:left="0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- предупреждение и пресечение возможных преступлений и других правонарушений, обеспечение общественной безопасности.</w:t>
      </w:r>
    </w:p>
    <w:p w:rsidR="0036334B" w:rsidRPr="009210D2" w:rsidRDefault="0036334B" w:rsidP="00FB29A3">
      <w:pPr>
        <w:pStyle w:val="aff5"/>
        <w:keepNext/>
        <w:ind w:right="-2" w:firstLine="567"/>
        <w:jc w:val="center"/>
        <w:rPr>
          <w:b/>
          <w:sz w:val="26"/>
          <w:szCs w:val="26"/>
        </w:rPr>
      </w:pPr>
      <w:r w:rsidRPr="009210D2">
        <w:rPr>
          <w:b/>
          <w:sz w:val="26"/>
          <w:szCs w:val="26"/>
        </w:rPr>
        <w:t>4. Сроки и этапы реализации подпрограммы.</w:t>
      </w:r>
    </w:p>
    <w:p w:rsidR="0036334B" w:rsidRPr="009210D2" w:rsidRDefault="0036334B" w:rsidP="00FB29A3">
      <w:pPr>
        <w:pStyle w:val="aff5"/>
        <w:keepNext/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Реализация  Программы  будет  осуществлена в течение 2021-2023 годов.</w:t>
      </w:r>
    </w:p>
    <w:p w:rsidR="0036334B" w:rsidRPr="009210D2" w:rsidRDefault="0036334B" w:rsidP="00FB29A3">
      <w:pPr>
        <w:pStyle w:val="aff5"/>
        <w:keepNext/>
        <w:ind w:right="-2" w:firstLine="567"/>
        <w:jc w:val="both"/>
        <w:rPr>
          <w:sz w:val="26"/>
          <w:szCs w:val="26"/>
        </w:rPr>
      </w:pPr>
    </w:p>
    <w:p w:rsidR="0036334B" w:rsidRPr="009210D2" w:rsidRDefault="0036334B" w:rsidP="00FB29A3">
      <w:pPr>
        <w:keepNext/>
        <w:ind w:firstLine="567"/>
        <w:jc w:val="center"/>
        <w:rPr>
          <w:b/>
          <w:sz w:val="26"/>
          <w:szCs w:val="26"/>
        </w:rPr>
      </w:pPr>
      <w:r w:rsidRPr="009210D2">
        <w:rPr>
          <w:b/>
          <w:sz w:val="26"/>
          <w:szCs w:val="26"/>
        </w:rPr>
        <w:t>5. Объемы и источники финансового обеспечения подпрограммы.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 xml:space="preserve">Финансирование </w:t>
      </w:r>
      <w:proofErr w:type="gramStart"/>
      <w:r w:rsidRPr="009210D2">
        <w:rPr>
          <w:sz w:val="26"/>
          <w:szCs w:val="26"/>
        </w:rPr>
        <w:t>мероприятий, предусмотренных программой осуществляется</w:t>
      </w:r>
      <w:proofErr w:type="gramEnd"/>
      <w:r w:rsidRPr="009210D2">
        <w:rPr>
          <w:sz w:val="26"/>
          <w:szCs w:val="26"/>
        </w:rPr>
        <w:t xml:space="preserve"> </w:t>
      </w:r>
      <w:r w:rsidRPr="009210D2">
        <w:rPr>
          <w:sz w:val="26"/>
          <w:szCs w:val="26"/>
        </w:rPr>
        <w:br/>
        <w:t>за счет средств бюджета муниципального образования город Красный Кут на 2021 год – 250 тыс. руб.; 2022 год - за счет средств бюджета муниципального образования город Красный Кут– 160 тыс. руб.; 2023 год – за счет средств бюджета муниципального образования город Красный Кут – 161 тыс. руб.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Всего на период реализации подпрограммы 2021-2023 гг. предусмотрено  финансиров</w:t>
      </w:r>
      <w:r w:rsidRPr="009210D2">
        <w:rPr>
          <w:sz w:val="26"/>
          <w:szCs w:val="26"/>
        </w:rPr>
        <w:t>а</w:t>
      </w:r>
      <w:r w:rsidRPr="009210D2">
        <w:rPr>
          <w:sz w:val="26"/>
          <w:szCs w:val="26"/>
        </w:rPr>
        <w:t>ние в объеме 571 тыс. руб., за счет средств бюджета муниципального образования город Красный Кут.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</w:p>
    <w:p w:rsidR="0036334B" w:rsidRPr="009210D2" w:rsidRDefault="0036334B" w:rsidP="00FB29A3">
      <w:pPr>
        <w:pStyle w:val="aff5"/>
        <w:keepNext/>
        <w:ind w:right="-2" w:firstLine="567"/>
        <w:jc w:val="center"/>
        <w:rPr>
          <w:b/>
          <w:sz w:val="26"/>
          <w:szCs w:val="26"/>
        </w:rPr>
      </w:pPr>
      <w:r w:rsidRPr="009210D2">
        <w:rPr>
          <w:b/>
          <w:sz w:val="26"/>
          <w:szCs w:val="26"/>
        </w:rPr>
        <w:t xml:space="preserve">6.Организация управления реализацией подпрограммы  и </w:t>
      </w:r>
      <w:proofErr w:type="gramStart"/>
      <w:r w:rsidRPr="009210D2">
        <w:rPr>
          <w:b/>
          <w:sz w:val="26"/>
          <w:szCs w:val="26"/>
        </w:rPr>
        <w:t>контроль за</w:t>
      </w:r>
      <w:proofErr w:type="gramEnd"/>
      <w:r w:rsidRPr="009210D2">
        <w:rPr>
          <w:b/>
          <w:sz w:val="26"/>
          <w:szCs w:val="26"/>
        </w:rPr>
        <w:t xml:space="preserve"> ходом ее выполнения.</w:t>
      </w:r>
    </w:p>
    <w:p w:rsidR="0036334B" w:rsidRPr="009210D2" w:rsidRDefault="0036334B" w:rsidP="00FB29A3">
      <w:pPr>
        <w:pStyle w:val="aff5"/>
        <w:keepNext/>
        <w:ind w:right="-2" w:firstLine="567"/>
        <w:jc w:val="both"/>
        <w:rPr>
          <w:sz w:val="26"/>
          <w:szCs w:val="26"/>
        </w:rPr>
      </w:pPr>
      <w:proofErr w:type="gramStart"/>
      <w:r w:rsidRPr="009210D2">
        <w:rPr>
          <w:sz w:val="26"/>
          <w:szCs w:val="26"/>
        </w:rPr>
        <w:t>Контроль за</w:t>
      </w:r>
      <w:proofErr w:type="gramEnd"/>
      <w:r w:rsidRPr="009210D2">
        <w:rPr>
          <w:sz w:val="26"/>
          <w:szCs w:val="26"/>
        </w:rPr>
        <w:t xml:space="preserve"> исполнением программных мероприятий осуществляется главой </w:t>
      </w:r>
      <w:proofErr w:type="spellStart"/>
      <w:r w:rsidRPr="009210D2">
        <w:rPr>
          <w:sz w:val="26"/>
          <w:szCs w:val="26"/>
        </w:rPr>
        <w:t>Краснокутского</w:t>
      </w:r>
      <w:proofErr w:type="spellEnd"/>
      <w:r w:rsidRPr="009210D2">
        <w:rPr>
          <w:sz w:val="26"/>
          <w:szCs w:val="26"/>
        </w:rPr>
        <w:t xml:space="preserve"> муниципального района.</w:t>
      </w:r>
    </w:p>
    <w:p w:rsidR="0036334B" w:rsidRPr="009210D2" w:rsidRDefault="0036334B" w:rsidP="00FB29A3">
      <w:pPr>
        <w:pStyle w:val="aff5"/>
        <w:keepNext/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Ответственными за выполнение мероприятий подпрограммы в установленные сроки являются ответственные исполнители подпрограммы.</w:t>
      </w:r>
    </w:p>
    <w:p w:rsidR="0036334B" w:rsidRPr="009210D2" w:rsidRDefault="0036334B" w:rsidP="00FB29A3">
      <w:pPr>
        <w:pStyle w:val="aff5"/>
        <w:keepNext/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 xml:space="preserve">Оперативное управление подпрограммой осуществляет комиссия по профилактике правонарушений </w:t>
      </w:r>
      <w:proofErr w:type="spellStart"/>
      <w:r w:rsidRPr="009210D2">
        <w:rPr>
          <w:sz w:val="26"/>
          <w:szCs w:val="26"/>
        </w:rPr>
        <w:t>Краснокутского</w:t>
      </w:r>
      <w:proofErr w:type="spellEnd"/>
      <w:r w:rsidRPr="009210D2">
        <w:rPr>
          <w:sz w:val="26"/>
          <w:szCs w:val="26"/>
        </w:rPr>
        <w:t xml:space="preserve"> муниципального района.</w:t>
      </w:r>
    </w:p>
    <w:p w:rsidR="0036334B" w:rsidRPr="009210D2" w:rsidRDefault="0036334B" w:rsidP="00FB29A3">
      <w:pPr>
        <w:keepNext/>
        <w:ind w:right="-2"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В ходе исполнения подпрограммы ежегодно могут уточняться перечень мероприятий, механизм их реализации, объёмы финансирования и состав исполнителей.</w:t>
      </w:r>
    </w:p>
    <w:p w:rsidR="0036334B" w:rsidRPr="009210D2" w:rsidRDefault="0036334B" w:rsidP="00FB29A3">
      <w:pPr>
        <w:keepNext/>
        <w:ind w:right="-2" w:firstLine="567"/>
        <w:jc w:val="both"/>
        <w:rPr>
          <w:sz w:val="26"/>
          <w:szCs w:val="26"/>
        </w:rPr>
      </w:pPr>
    </w:p>
    <w:p w:rsidR="0036334B" w:rsidRPr="009210D2" w:rsidRDefault="0036334B" w:rsidP="00FB29A3">
      <w:pPr>
        <w:keepNext/>
        <w:ind w:firstLine="567"/>
        <w:jc w:val="center"/>
        <w:rPr>
          <w:b/>
          <w:sz w:val="26"/>
          <w:szCs w:val="26"/>
        </w:rPr>
      </w:pPr>
      <w:r w:rsidRPr="009210D2">
        <w:rPr>
          <w:b/>
          <w:sz w:val="26"/>
          <w:szCs w:val="26"/>
        </w:rPr>
        <w:t>6.1. Риски реализации подпрограммы и меры по управлению рисками.</w:t>
      </w:r>
    </w:p>
    <w:p w:rsidR="0036334B" w:rsidRPr="009210D2" w:rsidRDefault="0036334B" w:rsidP="00FB29A3">
      <w:pPr>
        <w:keepNext/>
        <w:ind w:firstLine="567"/>
        <w:jc w:val="center"/>
        <w:rPr>
          <w:b/>
          <w:sz w:val="26"/>
          <w:szCs w:val="26"/>
        </w:rPr>
      </w:pP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В рамках реализации подпрограммы могут быть выделены следующие риски её реал</w:t>
      </w:r>
      <w:r w:rsidRPr="009210D2">
        <w:rPr>
          <w:sz w:val="26"/>
          <w:szCs w:val="26"/>
        </w:rPr>
        <w:t>и</w:t>
      </w:r>
      <w:r w:rsidRPr="009210D2">
        <w:rPr>
          <w:sz w:val="26"/>
          <w:szCs w:val="26"/>
        </w:rPr>
        <w:t>зации: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-правовые риски (изменение федерального и регионального законодательства, длител</w:t>
      </w:r>
      <w:r w:rsidRPr="009210D2">
        <w:rPr>
          <w:sz w:val="26"/>
          <w:szCs w:val="26"/>
        </w:rPr>
        <w:t>ь</w:t>
      </w:r>
      <w:r w:rsidRPr="009210D2">
        <w:rPr>
          <w:sz w:val="26"/>
          <w:szCs w:val="26"/>
        </w:rPr>
        <w:t>ность формирования нормативно-правовой базы, необходимой для эффективной реализации подпрограммы) могут привести к существенному изменению условий реализации меропри</w:t>
      </w:r>
      <w:r w:rsidRPr="009210D2">
        <w:rPr>
          <w:sz w:val="26"/>
          <w:szCs w:val="26"/>
        </w:rPr>
        <w:t>я</w:t>
      </w:r>
      <w:r w:rsidRPr="009210D2">
        <w:rPr>
          <w:sz w:val="26"/>
          <w:szCs w:val="26"/>
        </w:rPr>
        <w:t>тий подпрограммы;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t>- административные риски (неэффективное управление реализацией подпрограммы, низкая эффективность взаимодействия заинтересованных сторон) могут повлечь за собой н</w:t>
      </w:r>
      <w:r w:rsidRPr="009210D2">
        <w:rPr>
          <w:sz w:val="26"/>
          <w:szCs w:val="26"/>
        </w:rPr>
        <w:t>е</w:t>
      </w:r>
      <w:r w:rsidRPr="009210D2">
        <w:rPr>
          <w:sz w:val="26"/>
          <w:szCs w:val="26"/>
        </w:rPr>
        <w:t>выполнение цели и задач подпрограммы, снижение эффективности использования ресурсов и качества выполнения мероприятий подпрограммы;</w:t>
      </w:r>
    </w:p>
    <w:p w:rsidR="0036334B" w:rsidRPr="009210D2" w:rsidRDefault="0036334B" w:rsidP="00FB29A3">
      <w:pPr>
        <w:keepNext/>
        <w:ind w:firstLine="567"/>
        <w:jc w:val="both"/>
        <w:rPr>
          <w:sz w:val="26"/>
          <w:szCs w:val="26"/>
        </w:rPr>
      </w:pPr>
      <w:r w:rsidRPr="009210D2">
        <w:rPr>
          <w:sz w:val="26"/>
          <w:szCs w:val="26"/>
        </w:rPr>
        <w:lastRenderedPageBreak/>
        <w:t xml:space="preserve">- кадровые риски обусловлены определенным дефицитом высококвалифицированных кадров в сфере профилактики правонарушений и борьбы с преступностью на территории </w:t>
      </w:r>
      <w:proofErr w:type="spellStart"/>
      <w:r w:rsidRPr="009210D2">
        <w:rPr>
          <w:sz w:val="26"/>
          <w:szCs w:val="26"/>
        </w:rPr>
        <w:t>Краснокутского</w:t>
      </w:r>
      <w:proofErr w:type="spellEnd"/>
      <w:r w:rsidRPr="009210D2">
        <w:rPr>
          <w:sz w:val="26"/>
          <w:szCs w:val="26"/>
        </w:rPr>
        <w:t xml:space="preserve"> муниципального района, что снижает эффективность и качество предоста</w:t>
      </w:r>
      <w:r w:rsidRPr="009210D2">
        <w:rPr>
          <w:sz w:val="26"/>
          <w:szCs w:val="26"/>
        </w:rPr>
        <w:t>в</w:t>
      </w:r>
      <w:r w:rsidRPr="009210D2">
        <w:rPr>
          <w:sz w:val="26"/>
          <w:szCs w:val="26"/>
        </w:rPr>
        <w:t>ляемых ими услуг. Снижение влияния данной группы рисков предполагается посредством обеспечения притока высококвалифицированных кадров и переподготовки (повышения кв</w:t>
      </w:r>
      <w:r w:rsidRPr="009210D2">
        <w:rPr>
          <w:sz w:val="26"/>
          <w:szCs w:val="26"/>
        </w:rPr>
        <w:t>а</w:t>
      </w:r>
      <w:r w:rsidRPr="009210D2">
        <w:rPr>
          <w:sz w:val="26"/>
          <w:szCs w:val="26"/>
        </w:rPr>
        <w:t xml:space="preserve">лификации) имеющихся специалистов. </w:t>
      </w: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FB29A3">
      <w:pPr>
        <w:keepNext/>
        <w:tabs>
          <w:tab w:val="num" w:pos="0"/>
        </w:tabs>
        <w:suppressAutoHyphens/>
        <w:autoSpaceDE w:val="0"/>
        <w:ind w:firstLine="567"/>
        <w:jc w:val="both"/>
        <w:rPr>
          <w:sz w:val="26"/>
          <w:szCs w:val="26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  <w:sectPr w:rsidR="0036334B" w:rsidSect="00F14BAF">
          <w:pgSz w:w="11906" w:h="16838"/>
          <w:pgMar w:top="567" w:right="567" w:bottom="851" w:left="851" w:header="709" w:footer="709" w:gutter="0"/>
          <w:cols w:space="708"/>
          <w:docGrid w:linePitch="360"/>
        </w:sect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  <w:r w:rsidRPr="00AA6F48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1</w:t>
      </w:r>
    </w:p>
    <w:p w:rsidR="0036334B" w:rsidRDefault="0036334B" w:rsidP="00B33D45">
      <w:pPr>
        <w:pStyle w:val="ConsPlusNonformat"/>
        <w:keepNext/>
        <w:widowControl/>
        <w:ind w:left="-709" w:right="-285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К муниципальной программе</w:t>
      </w:r>
      <w:proofErr w:type="gramStart"/>
      <w:r w:rsidRPr="000B504E">
        <w:rPr>
          <w:rFonts w:ascii="Times New Roman" w:hAnsi="Times New Roman" w:cs="Times New Roman"/>
          <w:bCs/>
        </w:rPr>
        <w:t>«Р</w:t>
      </w:r>
      <w:proofErr w:type="gramEnd"/>
      <w:r w:rsidRPr="000B504E">
        <w:rPr>
          <w:rFonts w:ascii="Times New Roman" w:hAnsi="Times New Roman" w:cs="Times New Roman"/>
          <w:bCs/>
        </w:rPr>
        <w:t>азвитие дорожной</w:t>
      </w:r>
    </w:p>
    <w:p w:rsidR="0036334B" w:rsidRDefault="0036334B" w:rsidP="00B33D45">
      <w:pPr>
        <w:pStyle w:val="ConsPlusNonformat"/>
        <w:keepNext/>
        <w:widowControl/>
        <w:ind w:left="-709" w:right="-285"/>
        <w:jc w:val="right"/>
        <w:rPr>
          <w:rFonts w:ascii="Times New Roman" w:hAnsi="Times New Roman" w:cs="Times New Roman"/>
          <w:bCs/>
        </w:rPr>
      </w:pPr>
      <w:r w:rsidRPr="000B504E">
        <w:rPr>
          <w:rFonts w:ascii="Times New Roman" w:hAnsi="Times New Roman" w:cs="Times New Roman"/>
          <w:bCs/>
        </w:rPr>
        <w:t xml:space="preserve"> деятельности муниципального образования </w:t>
      </w:r>
      <w:proofErr w:type="gramStart"/>
      <w:r w:rsidRPr="000B504E">
        <w:rPr>
          <w:rFonts w:ascii="Times New Roman" w:hAnsi="Times New Roman" w:cs="Times New Roman"/>
          <w:bCs/>
        </w:rPr>
        <w:t>г</w:t>
      </w:r>
      <w:proofErr w:type="gramEnd"/>
      <w:r w:rsidRPr="000B504E">
        <w:rPr>
          <w:rFonts w:ascii="Times New Roman" w:hAnsi="Times New Roman" w:cs="Times New Roman"/>
          <w:bCs/>
        </w:rPr>
        <w:t>. Красный Кут»</w:t>
      </w:r>
    </w:p>
    <w:p w:rsidR="0036334B" w:rsidRDefault="0036334B" w:rsidP="0001256A">
      <w:pPr>
        <w:keepNext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____________ №___ </w:t>
      </w:r>
    </w:p>
    <w:p w:rsidR="0036334B" w:rsidRPr="000B504E" w:rsidRDefault="0036334B" w:rsidP="00B33D45">
      <w:pPr>
        <w:pStyle w:val="ConsPlusNonformat"/>
        <w:keepNext/>
        <w:widowControl/>
        <w:ind w:left="-709" w:right="-285"/>
        <w:jc w:val="right"/>
        <w:rPr>
          <w:rFonts w:ascii="Times New Roman" w:hAnsi="Times New Roman" w:cs="Times New Roman"/>
        </w:rPr>
      </w:pPr>
    </w:p>
    <w:p w:rsidR="0036334B" w:rsidRPr="00142299" w:rsidRDefault="0036334B" w:rsidP="0001256A">
      <w:pPr>
        <w:keepNext/>
        <w:jc w:val="center"/>
        <w:rPr>
          <w:b/>
          <w:bCs/>
          <w:sz w:val="28"/>
          <w:szCs w:val="28"/>
        </w:rPr>
      </w:pPr>
      <w:r w:rsidRPr="00142299">
        <w:rPr>
          <w:b/>
          <w:bCs/>
          <w:sz w:val="28"/>
          <w:szCs w:val="28"/>
        </w:rPr>
        <w:t>Сведения</w:t>
      </w:r>
    </w:p>
    <w:p w:rsidR="0036334B" w:rsidRPr="00142299" w:rsidRDefault="0036334B" w:rsidP="00B33D45">
      <w:pPr>
        <w:keepNext/>
        <w:jc w:val="center"/>
        <w:rPr>
          <w:b/>
          <w:bCs/>
          <w:sz w:val="28"/>
          <w:szCs w:val="28"/>
        </w:rPr>
      </w:pPr>
      <w:r w:rsidRPr="00142299">
        <w:rPr>
          <w:b/>
          <w:bCs/>
          <w:sz w:val="28"/>
          <w:szCs w:val="28"/>
        </w:rPr>
        <w:t>о целевых показателях (индикаторах) муниципальной программы</w:t>
      </w:r>
    </w:p>
    <w:p w:rsidR="0036334B" w:rsidRPr="00142299" w:rsidRDefault="0036334B" w:rsidP="00B33D45">
      <w:pPr>
        <w:keepNext/>
        <w:jc w:val="center"/>
        <w:rPr>
          <w:b/>
          <w:bCs/>
          <w:sz w:val="28"/>
          <w:szCs w:val="28"/>
        </w:rPr>
      </w:pPr>
      <w:r w:rsidRPr="00142299">
        <w:rPr>
          <w:b/>
          <w:bCs/>
          <w:sz w:val="28"/>
          <w:szCs w:val="28"/>
        </w:rPr>
        <w:t xml:space="preserve">«Развитие дорожной деятельности </w:t>
      </w:r>
      <w:r>
        <w:rPr>
          <w:b/>
          <w:sz w:val="28"/>
          <w:szCs w:val="28"/>
        </w:rPr>
        <w:t>МО г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>расный Кут</w:t>
      </w:r>
      <w:r w:rsidRPr="00142299">
        <w:rPr>
          <w:b/>
          <w:bCs/>
          <w:sz w:val="28"/>
          <w:szCs w:val="28"/>
        </w:rPr>
        <w:t>»</w:t>
      </w:r>
    </w:p>
    <w:p w:rsidR="0036334B" w:rsidRPr="009425CF" w:rsidRDefault="0036334B" w:rsidP="00B33D45">
      <w:pPr>
        <w:keepNext/>
        <w:jc w:val="center"/>
        <w:rPr>
          <w:bCs/>
          <w:sz w:val="28"/>
          <w:szCs w:val="28"/>
        </w:rPr>
      </w:pPr>
      <w:r w:rsidRPr="009425CF">
        <w:rPr>
          <w:bCs/>
          <w:sz w:val="28"/>
          <w:szCs w:val="28"/>
        </w:rPr>
        <w:t>(наименование муниципальной программы)</w:t>
      </w:r>
    </w:p>
    <w:p w:rsidR="0036334B" w:rsidRPr="00142299" w:rsidRDefault="0036334B" w:rsidP="00B33D45">
      <w:pPr>
        <w:keepNext/>
        <w:jc w:val="right"/>
        <w:rPr>
          <w:b/>
          <w:bCs/>
          <w:sz w:val="28"/>
          <w:szCs w:val="28"/>
        </w:rPr>
      </w:pPr>
    </w:p>
    <w:tbl>
      <w:tblPr>
        <w:tblW w:w="15594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11"/>
        <w:gridCol w:w="10629"/>
        <w:gridCol w:w="1275"/>
        <w:gridCol w:w="993"/>
        <w:gridCol w:w="994"/>
        <w:gridCol w:w="992"/>
      </w:tblGrid>
      <w:tr w:rsidR="0036334B" w:rsidRPr="008F6E35" w:rsidTr="00D071F4">
        <w:trPr>
          <w:cantSplit/>
          <w:trHeight w:hRule="exact" w:val="332"/>
        </w:trPr>
        <w:tc>
          <w:tcPr>
            <w:tcW w:w="7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  <w:lang w:val="en-US"/>
              </w:rPr>
            </w:pPr>
            <w:r w:rsidRPr="008F6E35">
              <w:rPr>
                <w:b/>
                <w:bCs/>
                <w:sz w:val="22"/>
                <w:szCs w:val="22"/>
                <w:lang w:val="en-US"/>
              </w:rPr>
              <w:t>№</w:t>
            </w:r>
          </w:p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proofErr w:type="spellStart"/>
            <w:proofErr w:type="gramStart"/>
            <w:r w:rsidRPr="008F6E35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8F6E35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8F6E35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6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Наименование подпрограммы, 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29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Значение показателей</w:t>
            </w:r>
          </w:p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</w:p>
        </w:tc>
      </w:tr>
      <w:tr w:rsidR="0036334B" w:rsidRPr="008F6E35" w:rsidTr="00D071F4">
        <w:trPr>
          <w:cantSplit/>
        </w:trPr>
        <w:tc>
          <w:tcPr>
            <w:tcW w:w="7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06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</w:p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</w:p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</w:p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2023</w:t>
            </w:r>
          </w:p>
        </w:tc>
      </w:tr>
      <w:tr w:rsidR="0036334B" w:rsidRPr="008F6E35" w:rsidTr="00D071F4">
        <w:trPr>
          <w:cantSplit/>
          <w:trHeight w:val="264"/>
        </w:trPr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36334B" w:rsidRPr="008F6E35" w:rsidTr="00D071F4">
        <w:trPr>
          <w:cantSplit/>
          <w:trHeight w:val="612"/>
        </w:trPr>
        <w:tc>
          <w:tcPr>
            <w:tcW w:w="1559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 xml:space="preserve">Подпрограмма 1 «Повышение безопасности дорожного движения на территории муниципального образования </w:t>
            </w:r>
            <w:proofErr w:type="gramStart"/>
            <w:r w:rsidRPr="008F6E35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8F6E35">
              <w:rPr>
                <w:b/>
                <w:bCs/>
                <w:sz w:val="22"/>
                <w:szCs w:val="22"/>
              </w:rPr>
              <w:t>. Красный Кут»</w:t>
            </w:r>
          </w:p>
        </w:tc>
      </w:tr>
      <w:tr w:rsidR="0036334B" w:rsidRPr="008F6E35" w:rsidTr="00574E6D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both"/>
              <w:rPr>
                <w:bCs/>
              </w:rPr>
            </w:pPr>
            <w:r w:rsidRPr="008F6E35">
              <w:rPr>
                <w:bCs/>
                <w:sz w:val="22"/>
                <w:szCs w:val="22"/>
              </w:rPr>
              <w:t>Приобретение и установка светофорных объектов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proofErr w:type="spellStart"/>
            <w:proofErr w:type="gramStart"/>
            <w:r w:rsidRPr="008F6E35">
              <w:rPr>
                <w:b/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36334B" w:rsidRPr="008F6E35" w:rsidTr="00574E6D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0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both"/>
              <w:rPr>
                <w:bCs/>
              </w:rPr>
            </w:pPr>
            <w:r w:rsidRPr="008F6E35">
              <w:rPr>
                <w:bCs/>
                <w:sz w:val="22"/>
                <w:szCs w:val="22"/>
              </w:rPr>
              <w:t>Установка дорожных знаков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proofErr w:type="spellStart"/>
            <w:proofErr w:type="gramStart"/>
            <w:r w:rsidRPr="008F6E35">
              <w:rPr>
                <w:b/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195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160</w:t>
            </w:r>
          </w:p>
        </w:tc>
      </w:tr>
      <w:tr w:rsidR="0036334B" w:rsidRPr="008F6E35" w:rsidTr="00574E6D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0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both"/>
              <w:rPr>
                <w:bCs/>
              </w:rPr>
            </w:pPr>
            <w:r w:rsidRPr="008F6E35">
              <w:rPr>
                <w:bCs/>
                <w:sz w:val="22"/>
                <w:szCs w:val="22"/>
              </w:rPr>
              <w:t>Сокращение числа дорожно-транспортных происшествий, связанных с дорожными условиями.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36334B" w:rsidRPr="008F6E35" w:rsidTr="00574E6D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0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both"/>
              <w:rPr>
                <w:bCs/>
              </w:rPr>
            </w:pPr>
            <w:r w:rsidRPr="008F6E35">
              <w:rPr>
                <w:bCs/>
                <w:sz w:val="22"/>
                <w:szCs w:val="22"/>
              </w:rPr>
              <w:t>Сокращение количества пострадавших в дорожно-транспортных происшествиях к концу 2022 года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36334B" w:rsidRPr="008F6E35" w:rsidTr="00574E6D">
        <w:trPr>
          <w:cantSplit/>
          <w:trHeight w:val="572"/>
        </w:trPr>
        <w:tc>
          <w:tcPr>
            <w:tcW w:w="1559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 xml:space="preserve">Подпрограмма 2 «Ремонт автомобильных дорог местного значения на территории муниципального образования </w:t>
            </w:r>
            <w:proofErr w:type="gramStart"/>
            <w:r w:rsidRPr="008F6E35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8F6E35">
              <w:rPr>
                <w:b/>
                <w:bCs/>
                <w:sz w:val="22"/>
                <w:szCs w:val="22"/>
              </w:rPr>
              <w:t>. Красный Кут»</w:t>
            </w:r>
          </w:p>
        </w:tc>
      </w:tr>
      <w:tr w:rsidR="0036334B" w:rsidRPr="008F6E35" w:rsidTr="00574E6D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both"/>
              <w:rPr>
                <w:bCs/>
              </w:rPr>
            </w:pPr>
            <w:r w:rsidRPr="008F6E35">
              <w:rPr>
                <w:bCs/>
                <w:sz w:val="22"/>
                <w:szCs w:val="22"/>
              </w:rPr>
              <w:t>Ремонт автомобильных дорог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км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4,7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4,8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4,5</w:t>
            </w:r>
          </w:p>
        </w:tc>
      </w:tr>
      <w:tr w:rsidR="0036334B" w:rsidRPr="008F6E35" w:rsidTr="00574E6D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10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both"/>
              <w:rPr>
                <w:bCs/>
              </w:rPr>
            </w:pPr>
            <w:r w:rsidRPr="008F6E35">
              <w:rPr>
                <w:bCs/>
                <w:sz w:val="22"/>
                <w:szCs w:val="22"/>
              </w:rPr>
              <w:t>Ямочный ремонт автомобильных дорог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км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92,7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92,7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92,7</w:t>
            </w:r>
          </w:p>
        </w:tc>
      </w:tr>
      <w:tr w:rsidR="0036334B" w:rsidRPr="008F6E35" w:rsidTr="00574E6D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10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both"/>
              <w:rPr>
                <w:bCs/>
              </w:rPr>
            </w:pPr>
            <w:r w:rsidRPr="008F6E35">
              <w:rPr>
                <w:bCs/>
                <w:sz w:val="22"/>
                <w:szCs w:val="22"/>
              </w:rPr>
              <w:t>Ремонт автомобильных дорог (полотно целиком)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км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2,7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3,5</w:t>
            </w:r>
          </w:p>
        </w:tc>
      </w:tr>
      <w:tr w:rsidR="0036334B" w:rsidRPr="008F6E35" w:rsidTr="00574E6D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0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both"/>
              <w:rPr>
                <w:bCs/>
              </w:rPr>
            </w:pPr>
            <w:r w:rsidRPr="008F6E35">
              <w:rPr>
                <w:bCs/>
                <w:sz w:val="22"/>
                <w:szCs w:val="22"/>
              </w:rPr>
              <w:t>Содержание дорожно-уличной сети (зимняя очистка дорог от снега)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км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92,7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92,7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92,7</w:t>
            </w:r>
          </w:p>
        </w:tc>
      </w:tr>
      <w:tr w:rsidR="0036334B" w:rsidRPr="008F6E35" w:rsidTr="00D071F4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0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both"/>
              <w:rPr>
                <w:bCs/>
              </w:rPr>
            </w:pPr>
            <w:r w:rsidRPr="008F6E35">
              <w:rPr>
                <w:bCs/>
                <w:sz w:val="22"/>
                <w:szCs w:val="22"/>
              </w:rPr>
              <w:t>Транспортный эффект (снижение себестоимости перевозок, сокращение потребности в транспортных средс</w:t>
            </w:r>
            <w:r w:rsidRPr="008F6E35">
              <w:rPr>
                <w:bCs/>
                <w:sz w:val="22"/>
                <w:szCs w:val="22"/>
              </w:rPr>
              <w:t>т</w:t>
            </w:r>
            <w:r w:rsidRPr="008F6E35">
              <w:rPr>
                <w:bCs/>
                <w:sz w:val="22"/>
                <w:szCs w:val="22"/>
              </w:rPr>
              <w:t>вах)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20</w:t>
            </w:r>
          </w:p>
        </w:tc>
      </w:tr>
      <w:tr w:rsidR="0036334B" w:rsidRPr="008F6E35" w:rsidTr="00D071F4">
        <w:trPr>
          <w:cantSplit/>
          <w:trHeight w:val="465"/>
        </w:trPr>
        <w:tc>
          <w:tcPr>
            <w:tcW w:w="7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both"/>
              <w:rPr>
                <w:bCs/>
              </w:rPr>
            </w:pPr>
            <w:r w:rsidRPr="008F6E35">
              <w:rPr>
                <w:bCs/>
                <w:sz w:val="22"/>
                <w:szCs w:val="22"/>
              </w:rPr>
              <w:t>Объем неотложных работ по ремонту и содержанию автомобильных дорог местного  значения  в границах н</w:t>
            </w:r>
            <w:r w:rsidRPr="008F6E35">
              <w:rPr>
                <w:bCs/>
                <w:sz w:val="22"/>
                <w:szCs w:val="22"/>
              </w:rPr>
              <w:t>а</w:t>
            </w:r>
            <w:r w:rsidRPr="008F6E35">
              <w:rPr>
                <w:bCs/>
                <w:sz w:val="22"/>
                <w:szCs w:val="22"/>
              </w:rPr>
              <w:t>селенных пунктов поселений области  в целях ликвидации дефектов  дорожного покрытия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тыс. м</w:t>
            </w:r>
            <w:proofErr w:type="gramStart"/>
            <w:r w:rsidRPr="008F6E35">
              <w:rPr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36334B" w:rsidRPr="008F6E35" w:rsidTr="00D07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388"/>
        </w:trPr>
        <w:tc>
          <w:tcPr>
            <w:tcW w:w="15594" w:type="dxa"/>
            <w:gridSpan w:val="6"/>
          </w:tcPr>
          <w:p w:rsidR="0036334B" w:rsidRPr="008F6E35" w:rsidRDefault="0036334B" w:rsidP="00B33D45">
            <w:pPr>
              <w:keepNext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 xml:space="preserve">Подпрограмма 3 «Профилактика правонарушений и усиление борьбы с преступностью на территории муниципального образования </w:t>
            </w:r>
          </w:p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г. Красный Кут»</w:t>
            </w:r>
          </w:p>
        </w:tc>
      </w:tr>
      <w:tr w:rsidR="0036334B" w:rsidRPr="008F6E35" w:rsidTr="00D07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79"/>
        </w:trPr>
        <w:tc>
          <w:tcPr>
            <w:tcW w:w="711" w:type="dxa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</w:p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629" w:type="dxa"/>
          </w:tcPr>
          <w:p w:rsidR="0036334B" w:rsidRPr="008F6E35" w:rsidRDefault="0036334B" w:rsidP="00B33D45">
            <w:pPr>
              <w:keepNext/>
              <w:jc w:val="both"/>
              <w:rPr>
                <w:b/>
                <w:bCs/>
              </w:rPr>
            </w:pPr>
            <w:r w:rsidRPr="008F6E35">
              <w:rPr>
                <w:sz w:val="22"/>
                <w:szCs w:val="22"/>
              </w:rPr>
              <w:t xml:space="preserve">Количество граждан, привлеченных к охране общественного порядка </w:t>
            </w:r>
          </w:p>
        </w:tc>
        <w:tc>
          <w:tcPr>
            <w:tcW w:w="1275" w:type="dxa"/>
          </w:tcPr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  <w:r w:rsidRPr="008F6E35">
              <w:rPr>
                <w:b/>
                <w:bCs/>
                <w:sz w:val="22"/>
                <w:szCs w:val="22"/>
              </w:rPr>
              <w:t>Чел.</w:t>
            </w:r>
          </w:p>
        </w:tc>
        <w:tc>
          <w:tcPr>
            <w:tcW w:w="993" w:type="dxa"/>
          </w:tcPr>
          <w:p w:rsidR="0036334B" w:rsidRPr="008F6E35" w:rsidRDefault="000F0189" w:rsidP="00B33D45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38</w:t>
            </w:r>
          </w:p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36334B" w:rsidRPr="008F6E35" w:rsidRDefault="000F0189" w:rsidP="00B33D45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36334B" w:rsidRPr="008F6E35">
              <w:rPr>
                <w:b/>
                <w:bCs/>
                <w:sz w:val="22"/>
                <w:szCs w:val="22"/>
              </w:rPr>
              <w:t>5</w:t>
            </w:r>
          </w:p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36334B" w:rsidRPr="008F6E35" w:rsidRDefault="000F0189" w:rsidP="00B33D45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575C08">
              <w:rPr>
                <w:b/>
                <w:bCs/>
                <w:sz w:val="22"/>
                <w:szCs w:val="22"/>
              </w:rPr>
              <w:t>5</w:t>
            </w:r>
          </w:p>
          <w:p w:rsidR="0036334B" w:rsidRPr="008F6E35" w:rsidRDefault="0036334B" w:rsidP="00B33D45">
            <w:pPr>
              <w:keepNext/>
              <w:jc w:val="center"/>
              <w:rPr>
                <w:b/>
                <w:bCs/>
              </w:rPr>
            </w:pPr>
          </w:p>
        </w:tc>
      </w:tr>
    </w:tbl>
    <w:p w:rsidR="0036334B" w:rsidRDefault="0036334B" w:rsidP="00B33D45">
      <w:pPr>
        <w:keepNext/>
        <w:rPr>
          <w:b/>
          <w:bCs/>
        </w:rPr>
      </w:pPr>
    </w:p>
    <w:p w:rsidR="0036334B" w:rsidRDefault="0036334B" w:rsidP="00B33D45">
      <w:pPr>
        <w:keepNext/>
        <w:rPr>
          <w:b/>
          <w:bCs/>
          <w:sz w:val="28"/>
          <w:szCs w:val="28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  <w:r w:rsidRPr="00AA6F48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2</w:t>
      </w:r>
    </w:p>
    <w:p w:rsidR="0036334B" w:rsidRDefault="0036334B" w:rsidP="00B33D45">
      <w:pPr>
        <w:pStyle w:val="ConsPlusNonformat"/>
        <w:keepNext/>
        <w:widowControl/>
        <w:ind w:left="-709" w:right="-285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К муниципальной программе </w:t>
      </w:r>
      <w:r w:rsidRPr="000B504E">
        <w:rPr>
          <w:rFonts w:ascii="Times New Roman" w:hAnsi="Times New Roman" w:cs="Times New Roman"/>
          <w:bCs/>
        </w:rPr>
        <w:t>«Развитие дорожной</w:t>
      </w:r>
    </w:p>
    <w:p w:rsidR="0036334B" w:rsidRDefault="0036334B" w:rsidP="00B33D45">
      <w:pPr>
        <w:pStyle w:val="ConsPlusNonformat"/>
        <w:keepNext/>
        <w:widowControl/>
        <w:ind w:left="-709" w:right="-285"/>
        <w:jc w:val="right"/>
        <w:rPr>
          <w:rFonts w:ascii="Times New Roman" w:hAnsi="Times New Roman" w:cs="Times New Roman"/>
          <w:bCs/>
        </w:rPr>
      </w:pPr>
      <w:r w:rsidRPr="000B504E">
        <w:rPr>
          <w:rFonts w:ascii="Times New Roman" w:hAnsi="Times New Roman" w:cs="Times New Roman"/>
          <w:bCs/>
        </w:rPr>
        <w:t xml:space="preserve"> деятельности муниципального образования </w:t>
      </w:r>
      <w:proofErr w:type="gramStart"/>
      <w:r w:rsidRPr="000B504E">
        <w:rPr>
          <w:rFonts w:ascii="Times New Roman" w:hAnsi="Times New Roman" w:cs="Times New Roman"/>
          <w:bCs/>
        </w:rPr>
        <w:t>г</w:t>
      </w:r>
      <w:proofErr w:type="gramEnd"/>
      <w:r w:rsidRPr="000B504E">
        <w:rPr>
          <w:rFonts w:ascii="Times New Roman" w:hAnsi="Times New Roman" w:cs="Times New Roman"/>
          <w:bCs/>
        </w:rPr>
        <w:t>. Красный Кут»</w:t>
      </w:r>
    </w:p>
    <w:p w:rsidR="0036334B" w:rsidRDefault="0036334B" w:rsidP="0001256A">
      <w:pPr>
        <w:keepNext/>
        <w:jc w:val="right"/>
        <w:rPr>
          <w:sz w:val="20"/>
          <w:szCs w:val="20"/>
        </w:rPr>
      </w:pPr>
      <w:r>
        <w:rPr>
          <w:sz w:val="20"/>
          <w:szCs w:val="20"/>
        </w:rPr>
        <w:t>от ____________ №___</w:t>
      </w:r>
    </w:p>
    <w:p w:rsidR="0036334B" w:rsidRPr="000B504E" w:rsidRDefault="0036334B" w:rsidP="00B33D45">
      <w:pPr>
        <w:pStyle w:val="ConsPlusNonformat"/>
        <w:keepNext/>
        <w:widowControl/>
        <w:ind w:left="-709" w:right="-285"/>
        <w:jc w:val="right"/>
        <w:rPr>
          <w:rFonts w:ascii="Times New Roman" w:hAnsi="Times New Roman" w:cs="Times New Roman"/>
        </w:rPr>
      </w:pPr>
    </w:p>
    <w:p w:rsidR="0036334B" w:rsidRDefault="0036334B" w:rsidP="00B33D45">
      <w:pPr>
        <w:pStyle w:val="ConsPlusNormal"/>
        <w:keepNext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34B" w:rsidRPr="007F4595" w:rsidRDefault="0036334B" w:rsidP="00B33D45">
      <w:pPr>
        <w:pStyle w:val="ConsPlusNormal"/>
        <w:keepNext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459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36334B" w:rsidRPr="007F4595" w:rsidRDefault="0036334B" w:rsidP="00B33D45">
      <w:pPr>
        <w:pStyle w:val="ConsPlusNormal"/>
        <w:keepNext/>
        <w:widowControl/>
        <w:jc w:val="center"/>
        <w:rPr>
          <w:rFonts w:ascii="Times New Roman" w:hAnsi="Times New Roman" w:cs="Times New Roman"/>
          <w:b/>
          <w:sz w:val="28"/>
        </w:rPr>
      </w:pPr>
      <w:r w:rsidRPr="007F4595">
        <w:rPr>
          <w:rFonts w:ascii="Times New Roman" w:hAnsi="Times New Roman" w:cs="Times New Roman"/>
          <w:b/>
          <w:sz w:val="28"/>
        </w:rPr>
        <w:t>основных мероприятий  муниципальной программы</w:t>
      </w:r>
    </w:p>
    <w:p w:rsidR="0036334B" w:rsidRPr="00BD5E42" w:rsidRDefault="0036334B" w:rsidP="00B33D45">
      <w:pPr>
        <w:keepNext/>
        <w:jc w:val="center"/>
        <w:rPr>
          <w:b/>
          <w:bCs/>
          <w:sz w:val="28"/>
          <w:szCs w:val="28"/>
        </w:rPr>
      </w:pPr>
      <w:r w:rsidRPr="007F4595">
        <w:rPr>
          <w:b/>
          <w:bCs/>
          <w:sz w:val="28"/>
          <w:szCs w:val="28"/>
        </w:rPr>
        <w:t xml:space="preserve">«Развитие дорожной </w:t>
      </w:r>
      <w:r w:rsidRPr="00BD5E42">
        <w:rPr>
          <w:b/>
          <w:bCs/>
          <w:sz w:val="28"/>
          <w:szCs w:val="28"/>
        </w:rPr>
        <w:t xml:space="preserve">деятельности муниципального образования </w:t>
      </w:r>
    </w:p>
    <w:p w:rsidR="0036334B" w:rsidRPr="00BD5E42" w:rsidRDefault="0036334B" w:rsidP="00B33D45">
      <w:pPr>
        <w:pStyle w:val="ConsPlusNormal"/>
        <w:keepNext/>
        <w:widowControl/>
        <w:pBdr>
          <w:bottom w:val="single" w:sz="8" w:space="1" w:color="000000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5E42">
        <w:rPr>
          <w:rFonts w:ascii="Times New Roman" w:hAnsi="Times New Roman" w:cs="Times New Roman"/>
          <w:b/>
          <w:bCs/>
          <w:sz w:val="28"/>
          <w:szCs w:val="28"/>
        </w:rPr>
        <w:t>г. Красный Кут»</w:t>
      </w:r>
    </w:p>
    <w:p w:rsidR="0036334B" w:rsidRDefault="0036334B" w:rsidP="00B33D45">
      <w:pPr>
        <w:keepNext/>
        <w:jc w:val="center"/>
        <w:rPr>
          <w:b/>
          <w:bCs/>
          <w:sz w:val="28"/>
          <w:szCs w:val="28"/>
        </w:rPr>
      </w:pPr>
    </w:p>
    <w:tbl>
      <w:tblPr>
        <w:tblW w:w="15735" w:type="dxa"/>
        <w:tblInd w:w="108" w:type="dxa"/>
        <w:tblLayout w:type="fixed"/>
        <w:tblLook w:val="00A0"/>
      </w:tblPr>
      <w:tblGrid>
        <w:gridCol w:w="4962"/>
        <w:gridCol w:w="142"/>
        <w:gridCol w:w="4961"/>
        <w:gridCol w:w="850"/>
        <w:gridCol w:w="1134"/>
        <w:gridCol w:w="8"/>
        <w:gridCol w:w="3678"/>
      </w:tblGrid>
      <w:tr w:rsidR="0036334B" w:rsidRPr="008F6E35" w:rsidTr="00D071F4">
        <w:trPr>
          <w:trHeight w:val="20"/>
        </w:trPr>
        <w:tc>
          <w:tcPr>
            <w:tcW w:w="49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36334B" w:rsidRPr="008F6E35" w:rsidRDefault="0036334B" w:rsidP="00B33D45">
            <w:pPr>
              <w:keepNext/>
              <w:jc w:val="center"/>
            </w:pPr>
            <w:r w:rsidRPr="008F6E35">
              <w:rPr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36334B" w:rsidRPr="008F6E35" w:rsidRDefault="0036334B" w:rsidP="00B33D45">
            <w:pPr>
              <w:keepNext/>
              <w:jc w:val="center"/>
            </w:pPr>
            <w:r w:rsidRPr="008F6E35">
              <w:rPr>
                <w:sz w:val="22"/>
                <w:szCs w:val="22"/>
              </w:rPr>
              <w:t>Ответственный исполнитель, соисполнитель, уч</w:t>
            </w:r>
            <w:r w:rsidRPr="008F6E35">
              <w:rPr>
                <w:sz w:val="22"/>
                <w:szCs w:val="22"/>
              </w:rPr>
              <w:t>а</w:t>
            </w:r>
            <w:r w:rsidRPr="008F6E35">
              <w:rPr>
                <w:sz w:val="22"/>
                <w:szCs w:val="22"/>
              </w:rPr>
              <w:t>стник муниципальной программы (соисполнитель подпрограммы)</w:t>
            </w:r>
          </w:p>
        </w:tc>
        <w:tc>
          <w:tcPr>
            <w:tcW w:w="199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B33D45">
            <w:pPr>
              <w:keepNext/>
              <w:jc w:val="center"/>
            </w:pPr>
            <w:r w:rsidRPr="008F6E35">
              <w:rPr>
                <w:sz w:val="22"/>
                <w:szCs w:val="22"/>
              </w:rPr>
              <w:t>Срок</w:t>
            </w:r>
          </w:p>
        </w:tc>
        <w:tc>
          <w:tcPr>
            <w:tcW w:w="3678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36334B" w:rsidRPr="008F6E35" w:rsidRDefault="0036334B" w:rsidP="00290C5C">
            <w:pPr>
              <w:keepNext/>
            </w:pPr>
            <w:r w:rsidRPr="008F6E35">
              <w:rPr>
                <w:sz w:val="22"/>
                <w:szCs w:val="22"/>
              </w:rPr>
              <w:t>Ожидаемый непосредственный р</w:t>
            </w:r>
            <w:r w:rsidRPr="008F6E35">
              <w:rPr>
                <w:sz w:val="22"/>
                <w:szCs w:val="22"/>
              </w:rPr>
              <w:t>е</w:t>
            </w:r>
            <w:r w:rsidRPr="008F6E35">
              <w:rPr>
                <w:sz w:val="22"/>
                <w:szCs w:val="22"/>
              </w:rPr>
              <w:t>зультат, показатель (краткое опис</w:t>
            </w:r>
            <w:r w:rsidRPr="008F6E35">
              <w:rPr>
                <w:sz w:val="22"/>
                <w:szCs w:val="22"/>
              </w:rPr>
              <w:t>а</w:t>
            </w:r>
            <w:r w:rsidRPr="008F6E35">
              <w:rPr>
                <w:sz w:val="22"/>
                <w:szCs w:val="22"/>
              </w:rPr>
              <w:t>ние)</w:t>
            </w:r>
          </w:p>
        </w:tc>
      </w:tr>
      <w:tr w:rsidR="0036334B" w:rsidRPr="008F6E35" w:rsidTr="00D071F4">
        <w:trPr>
          <w:trHeight w:val="20"/>
        </w:trPr>
        <w:tc>
          <w:tcPr>
            <w:tcW w:w="496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6334B" w:rsidRPr="008F6E35" w:rsidRDefault="0036334B" w:rsidP="00B33D45">
            <w:pPr>
              <w:pStyle w:val="ConsPlusNormal"/>
              <w:keepNext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B33D45">
            <w:pPr>
              <w:pStyle w:val="ConsPlusNormal"/>
              <w:keepNext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B33D45">
            <w:pPr>
              <w:keepNext/>
              <w:ind w:left="-59" w:right="-165"/>
              <w:jc w:val="center"/>
            </w:pPr>
            <w:r w:rsidRPr="008F6E35">
              <w:rPr>
                <w:sz w:val="22"/>
                <w:szCs w:val="22"/>
              </w:rPr>
              <w:t>начала реализ</w:t>
            </w:r>
            <w:r w:rsidRPr="008F6E35">
              <w:rPr>
                <w:sz w:val="22"/>
                <w:szCs w:val="22"/>
              </w:rPr>
              <w:t>а</w:t>
            </w:r>
            <w:r w:rsidRPr="008F6E35">
              <w:rPr>
                <w:sz w:val="22"/>
                <w:szCs w:val="22"/>
              </w:rPr>
              <w:t>ции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B33D45">
            <w:pPr>
              <w:keepNext/>
              <w:ind w:left="-59" w:right="-30"/>
              <w:jc w:val="center"/>
            </w:pPr>
            <w:r w:rsidRPr="008F6E35">
              <w:rPr>
                <w:sz w:val="22"/>
                <w:szCs w:val="22"/>
              </w:rPr>
              <w:t>окончания реализ</w:t>
            </w:r>
            <w:r w:rsidRPr="008F6E35">
              <w:rPr>
                <w:sz w:val="22"/>
                <w:szCs w:val="22"/>
              </w:rPr>
              <w:t>а</w:t>
            </w:r>
            <w:r w:rsidRPr="008F6E35">
              <w:rPr>
                <w:sz w:val="22"/>
                <w:szCs w:val="22"/>
              </w:rPr>
              <w:t>ции</w:t>
            </w:r>
          </w:p>
        </w:tc>
        <w:tc>
          <w:tcPr>
            <w:tcW w:w="3678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B33D45">
            <w:pPr>
              <w:pStyle w:val="ConsPlusNormal"/>
              <w:keepNext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6334B" w:rsidRPr="008F6E35" w:rsidTr="00D071F4">
        <w:trPr>
          <w:trHeight w:val="20"/>
        </w:trPr>
        <w:tc>
          <w:tcPr>
            <w:tcW w:w="157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B33D45">
            <w:pPr>
              <w:pStyle w:val="ConsPlusNormal"/>
              <w:keepNext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6E35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1 «</w:t>
            </w:r>
            <w:r w:rsidRPr="008F6E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Повышение безопасности дорожного движения на территории муниципального образования г</w:t>
            </w:r>
            <w:proofErr w:type="gramStart"/>
            <w:r w:rsidRPr="008F6E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.К</w:t>
            </w:r>
            <w:proofErr w:type="gramEnd"/>
            <w:r w:rsidRPr="008F6E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расный Кут</w:t>
            </w:r>
            <w:r w:rsidRPr="008F6E35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36334B" w:rsidRPr="008F6E35" w:rsidTr="00D071F4">
        <w:trPr>
          <w:trHeight w:val="20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51741F">
            <w:pPr>
              <w:keepNext/>
              <w:autoSpaceDE w:val="0"/>
              <w:autoSpaceDN w:val="0"/>
              <w:adjustRightInd w:val="0"/>
              <w:jc w:val="both"/>
            </w:pPr>
            <w:r w:rsidRPr="008F6E35">
              <w:rPr>
                <w:sz w:val="22"/>
                <w:szCs w:val="22"/>
              </w:rPr>
              <w:t>1.1. Приобретение и установка  светофорных об</w:t>
            </w:r>
            <w:r w:rsidRPr="008F6E35">
              <w:rPr>
                <w:sz w:val="22"/>
                <w:szCs w:val="22"/>
              </w:rPr>
              <w:t>ъ</w:t>
            </w:r>
            <w:r w:rsidRPr="008F6E35">
              <w:rPr>
                <w:sz w:val="22"/>
                <w:szCs w:val="22"/>
              </w:rPr>
              <w:t>ектов и дорожных знаков</w:t>
            </w:r>
          </w:p>
        </w:tc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keepNext/>
              <w:jc w:val="both"/>
            </w:pPr>
            <w:r w:rsidRPr="00FF67E6">
              <w:rPr>
                <w:rFonts w:cs="Courier New"/>
                <w:sz w:val="22"/>
                <w:szCs w:val="22"/>
              </w:rPr>
              <w:t xml:space="preserve">Отдел  </w:t>
            </w:r>
            <w:r>
              <w:rPr>
                <w:rFonts w:cs="Courier New"/>
                <w:sz w:val="22"/>
                <w:szCs w:val="22"/>
              </w:rPr>
              <w:t xml:space="preserve">архитектуры, строительства и </w:t>
            </w:r>
            <w:r w:rsidRPr="00FF67E6">
              <w:rPr>
                <w:rFonts w:cs="Courier New"/>
                <w:sz w:val="22"/>
                <w:szCs w:val="22"/>
              </w:rPr>
              <w:t xml:space="preserve">ЖКХ </w:t>
            </w:r>
            <w:r>
              <w:rPr>
                <w:rFonts w:cs="Courier New"/>
                <w:sz w:val="22"/>
                <w:szCs w:val="22"/>
              </w:rPr>
              <w:t xml:space="preserve"> </w:t>
            </w:r>
            <w:r w:rsidRPr="00FF67E6">
              <w:rPr>
                <w:rFonts w:cs="Courier New"/>
                <w:sz w:val="22"/>
                <w:szCs w:val="22"/>
              </w:rPr>
              <w:t>адм</w:t>
            </w:r>
            <w:r w:rsidRPr="00FF67E6">
              <w:rPr>
                <w:rFonts w:cs="Courier New"/>
                <w:sz w:val="22"/>
                <w:szCs w:val="22"/>
              </w:rPr>
              <w:t>и</w:t>
            </w:r>
            <w:r w:rsidRPr="00FF67E6">
              <w:rPr>
                <w:rFonts w:cs="Courier New"/>
                <w:sz w:val="22"/>
                <w:szCs w:val="22"/>
              </w:rPr>
              <w:t>нистрации района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8F6E35">
              <w:rPr>
                <w:rFonts w:eastAsia="Arial Unicode MS"/>
                <w:sz w:val="22"/>
                <w:szCs w:val="22"/>
              </w:rPr>
              <w:t>2021г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8F6E35">
              <w:rPr>
                <w:rFonts w:eastAsia="Arial Unicode MS"/>
                <w:sz w:val="22"/>
                <w:szCs w:val="22"/>
              </w:rPr>
              <w:t>2023г</w:t>
            </w:r>
          </w:p>
        </w:tc>
        <w:tc>
          <w:tcPr>
            <w:tcW w:w="3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12173F">
            <w:pPr>
              <w:keepNext/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8F6E35">
              <w:rPr>
                <w:rFonts w:cs="Courier New"/>
                <w:sz w:val="22"/>
                <w:szCs w:val="22"/>
              </w:rPr>
              <w:t>Сокращение</w:t>
            </w:r>
            <w:r>
              <w:rPr>
                <w:rFonts w:cs="Courier New"/>
                <w:sz w:val="22"/>
                <w:szCs w:val="22"/>
              </w:rPr>
              <w:t xml:space="preserve"> </w:t>
            </w:r>
            <w:r w:rsidRPr="008F6E35">
              <w:rPr>
                <w:rFonts w:cs="Courier New"/>
                <w:sz w:val="22"/>
                <w:szCs w:val="22"/>
              </w:rPr>
              <w:t>количества ДТП, а также сокращение числа лиц, п</w:t>
            </w:r>
            <w:r w:rsidRPr="008F6E35">
              <w:rPr>
                <w:rFonts w:cs="Courier New"/>
                <w:sz w:val="22"/>
                <w:szCs w:val="22"/>
              </w:rPr>
              <w:t>о</w:t>
            </w:r>
            <w:r w:rsidRPr="008F6E35">
              <w:rPr>
                <w:rFonts w:cs="Courier New"/>
                <w:sz w:val="22"/>
                <w:szCs w:val="22"/>
              </w:rPr>
              <w:t>страдавших в результате дорожно-транспортных происшествий.</w:t>
            </w:r>
          </w:p>
        </w:tc>
      </w:tr>
      <w:tr w:rsidR="0036334B" w:rsidRPr="008F6E35" w:rsidTr="00D071F4">
        <w:trPr>
          <w:trHeight w:val="20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both"/>
            </w:pPr>
            <w:r w:rsidRPr="008F6E35">
              <w:rPr>
                <w:sz w:val="22"/>
                <w:szCs w:val="22"/>
              </w:rPr>
              <w:t xml:space="preserve">1.2. Нанесение дорожной разметки </w:t>
            </w:r>
          </w:p>
        </w:tc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keepNext/>
              <w:jc w:val="both"/>
            </w:pPr>
            <w:r w:rsidRPr="00FF67E6">
              <w:rPr>
                <w:rFonts w:cs="Courier New"/>
                <w:sz w:val="22"/>
                <w:szCs w:val="22"/>
              </w:rPr>
              <w:t xml:space="preserve">Отдел  </w:t>
            </w:r>
            <w:r>
              <w:rPr>
                <w:rFonts w:cs="Courier New"/>
                <w:sz w:val="22"/>
                <w:szCs w:val="22"/>
              </w:rPr>
              <w:t xml:space="preserve">архитектуры, строительства и </w:t>
            </w:r>
            <w:r w:rsidRPr="00FF67E6">
              <w:rPr>
                <w:rFonts w:cs="Courier New"/>
                <w:sz w:val="22"/>
                <w:szCs w:val="22"/>
              </w:rPr>
              <w:t xml:space="preserve">ЖКХ </w:t>
            </w:r>
            <w:r>
              <w:rPr>
                <w:rFonts w:cs="Courier New"/>
                <w:sz w:val="22"/>
                <w:szCs w:val="22"/>
              </w:rPr>
              <w:t xml:space="preserve"> </w:t>
            </w:r>
            <w:r w:rsidRPr="00FF67E6">
              <w:rPr>
                <w:rFonts w:cs="Courier New"/>
                <w:sz w:val="22"/>
                <w:szCs w:val="22"/>
              </w:rPr>
              <w:t>адм</w:t>
            </w:r>
            <w:r w:rsidRPr="00FF67E6">
              <w:rPr>
                <w:rFonts w:cs="Courier New"/>
                <w:sz w:val="22"/>
                <w:szCs w:val="22"/>
              </w:rPr>
              <w:t>и</w:t>
            </w:r>
            <w:r w:rsidRPr="00FF67E6">
              <w:rPr>
                <w:rFonts w:cs="Courier New"/>
                <w:sz w:val="22"/>
                <w:szCs w:val="22"/>
              </w:rPr>
              <w:t>нистрации района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8F6E35">
              <w:rPr>
                <w:rFonts w:eastAsia="Arial Unicode MS"/>
                <w:sz w:val="22"/>
                <w:szCs w:val="22"/>
              </w:rPr>
              <w:t>2021г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8F6E35">
              <w:rPr>
                <w:rFonts w:eastAsia="Arial Unicode MS"/>
                <w:sz w:val="22"/>
                <w:szCs w:val="22"/>
              </w:rPr>
              <w:t>2023г</w:t>
            </w:r>
          </w:p>
        </w:tc>
        <w:tc>
          <w:tcPr>
            <w:tcW w:w="3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12173F">
            <w:pPr>
              <w:keepNext/>
              <w:autoSpaceDE w:val="0"/>
              <w:autoSpaceDN w:val="0"/>
              <w:adjustRightInd w:val="0"/>
            </w:pPr>
            <w:r w:rsidRPr="008F6E35">
              <w:rPr>
                <w:rFonts w:cs="Courier New"/>
                <w:sz w:val="22"/>
                <w:szCs w:val="22"/>
              </w:rPr>
              <w:t>Снижение рисков возникновения дорожно-транспортных происшес</w:t>
            </w:r>
            <w:r w:rsidRPr="008F6E35">
              <w:rPr>
                <w:rFonts w:cs="Courier New"/>
                <w:sz w:val="22"/>
                <w:szCs w:val="22"/>
              </w:rPr>
              <w:t>т</w:t>
            </w:r>
            <w:r w:rsidRPr="008F6E35">
              <w:rPr>
                <w:rFonts w:cs="Courier New"/>
                <w:sz w:val="22"/>
                <w:szCs w:val="22"/>
              </w:rPr>
              <w:t>вий, совершаемых по причине «ч</w:t>
            </w:r>
            <w:r w:rsidRPr="008F6E35">
              <w:rPr>
                <w:rFonts w:cs="Courier New"/>
                <w:sz w:val="22"/>
                <w:szCs w:val="22"/>
              </w:rPr>
              <w:t>е</w:t>
            </w:r>
            <w:r w:rsidRPr="008F6E35">
              <w:rPr>
                <w:rFonts w:cs="Courier New"/>
                <w:sz w:val="22"/>
                <w:szCs w:val="22"/>
              </w:rPr>
              <w:t>ловеческого фактора», снижение рисков возникновения дорожно-транспортных происшествий, пр</w:t>
            </w:r>
            <w:r w:rsidRPr="008F6E35">
              <w:rPr>
                <w:rFonts w:cs="Courier New"/>
                <w:sz w:val="22"/>
                <w:szCs w:val="22"/>
              </w:rPr>
              <w:t>о</w:t>
            </w:r>
            <w:r w:rsidRPr="008F6E35">
              <w:rPr>
                <w:rFonts w:cs="Courier New"/>
                <w:sz w:val="22"/>
                <w:szCs w:val="22"/>
              </w:rPr>
              <w:t>исходящим по техническим прич</w:t>
            </w:r>
            <w:r w:rsidRPr="008F6E35">
              <w:rPr>
                <w:rFonts w:cs="Courier New"/>
                <w:sz w:val="22"/>
                <w:szCs w:val="22"/>
              </w:rPr>
              <w:t>и</w:t>
            </w:r>
            <w:r w:rsidRPr="008F6E35">
              <w:rPr>
                <w:rFonts w:cs="Courier New"/>
                <w:sz w:val="22"/>
                <w:szCs w:val="22"/>
              </w:rPr>
              <w:t>нам</w:t>
            </w:r>
          </w:p>
        </w:tc>
      </w:tr>
      <w:tr w:rsidR="0036334B" w:rsidRPr="008F6E35" w:rsidTr="00D071F4">
        <w:trPr>
          <w:trHeight w:val="20"/>
        </w:trPr>
        <w:tc>
          <w:tcPr>
            <w:tcW w:w="157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B33D45">
            <w:pPr>
              <w:pStyle w:val="ConsPlusNormal"/>
              <w:keepNext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6E3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2 «Ремонт автомобильных дорог местного значения на территории муниципального образования </w:t>
            </w:r>
            <w:proofErr w:type="gramStart"/>
            <w:r w:rsidRPr="008F6E35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proofErr w:type="gramEnd"/>
            <w:r w:rsidRPr="008F6E35">
              <w:rPr>
                <w:rFonts w:ascii="Times New Roman" w:hAnsi="Times New Roman" w:cs="Times New Roman"/>
                <w:b/>
                <w:sz w:val="22"/>
                <w:szCs w:val="22"/>
              </w:rPr>
              <w:t>. Красный Кут»</w:t>
            </w:r>
          </w:p>
        </w:tc>
      </w:tr>
      <w:tr w:rsidR="0036334B" w:rsidRPr="008F6E35" w:rsidTr="00D071F4">
        <w:trPr>
          <w:trHeight w:val="20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36334B" w:rsidRPr="008F6E35" w:rsidRDefault="0036334B" w:rsidP="00B33D45">
            <w:pPr>
              <w:pStyle w:val="TableContents"/>
              <w:keepNext/>
              <w:widowControl/>
              <w:jc w:val="both"/>
            </w:pPr>
            <w:r w:rsidRPr="008F6E35">
              <w:rPr>
                <w:rFonts w:eastAsia="Times New Roman"/>
                <w:sz w:val="22"/>
                <w:szCs w:val="22"/>
              </w:rPr>
              <w:t xml:space="preserve">2.1. </w:t>
            </w:r>
            <w:r w:rsidRPr="008F6E35">
              <w:rPr>
                <w:rFonts w:eastAsia="Times New Roman"/>
                <w:b/>
                <w:sz w:val="22"/>
                <w:szCs w:val="22"/>
              </w:rPr>
              <w:t xml:space="preserve">Ремонт автомобильных дорог </w:t>
            </w:r>
            <w:proofErr w:type="gramStart"/>
            <w:r w:rsidRPr="008F6E35">
              <w:rPr>
                <w:sz w:val="22"/>
                <w:szCs w:val="22"/>
              </w:rPr>
              <w:t>–М</w:t>
            </w:r>
            <w:proofErr w:type="gramEnd"/>
            <w:r w:rsidRPr="008F6E35">
              <w:rPr>
                <w:sz w:val="22"/>
                <w:szCs w:val="22"/>
              </w:rPr>
              <w:t>О г. Кра</w:t>
            </w:r>
            <w:r w:rsidRPr="008F6E35">
              <w:rPr>
                <w:sz w:val="22"/>
                <w:szCs w:val="22"/>
              </w:rPr>
              <w:t>с</w:t>
            </w:r>
            <w:r w:rsidRPr="008F6E35">
              <w:rPr>
                <w:sz w:val="22"/>
                <w:szCs w:val="22"/>
              </w:rPr>
              <w:t xml:space="preserve">ный Кут: ул. </w:t>
            </w:r>
            <w:proofErr w:type="spellStart"/>
            <w:r w:rsidRPr="008F6E35">
              <w:rPr>
                <w:sz w:val="22"/>
                <w:szCs w:val="22"/>
              </w:rPr>
              <w:t>Куховаренко</w:t>
            </w:r>
            <w:proofErr w:type="spellEnd"/>
            <w:r w:rsidRPr="008F6E35">
              <w:rPr>
                <w:sz w:val="22"/>
                <w:szCs w:val="22"/>
              </w:rPr>
              <w:t xml:space="preserve"> (от Авиационной до Войтенко), ул. Пролетарская (от. Пр. Победы до ул. Комсомольская), ул</w:t>
            </w:r>
            <w:proofErr w:type="gramStart"/>
            <w:r w:rsidRPr="008F6E35">
              <w:rPr>
                <w:sz w:val="22"/>
                <w:szCs w:val="22"/>
              </w:rPr>
              <w:t>.Ч</w:t>
            </w:r>
            <w:proofErr w:type="gramEnd"/>
            <w:r w:rsidRPr="008F6E35">
              <w:rPr>
                <w:sz w:val="22"/>
                <w:szCs w:val="22"/>
              </w:rPr>
              <w:t>апаева, ул. Куйбышева, Московская, пр. Побед</w:t>
            </w:r>
            <w:proofErr w:type="gramStart"/>
            <w:r w:rsidRPr="008F6E35">
              <w:rPr>
                <w:sz w:val="22"/>
                <w:szCs w:val="22"/>
              </w:rPr>
              <w:t>ы(</w:t>
            </w:r>
            <w:proofErr w:type="gramEnd"/>
            <w:r w:rsidRPr="008F6E35">
              <w:rPr>
                <w:sz w:val="22"/>
                <w:szCs w:val="22"/>
              </w:rPr>
              <w:t>от Рабочей до Моско</w:t>
            </w:r>
            <w:r w:rsidRPr="008F6E35">
              <w:rPr>
                <w:sz w:val="22"/>
                <w:szCs w:val="22"/>
              </w:rPr>
              <w:t>в</w:t>
            </w:r>
            <w:r w:rsidRPr="008F6E35">
              <w:rPr>
                <w:sz w:val="22"/>
                <w:szCs w:val="22"/>
              </w:rPr>
              <w:t xml:space="preserve">ской), ул. </w:t>
            </w:r>
            <w:proofErr w:type="spellStart"/>
            <w:r w:rsidRPr="008F6E35">
              <w:rPr>
                <w:sz w:val="22"/>
                <w:szCs w:val="22"/>
              </w:rPr>
              <w:t>Краснокутская</w:t>
            </w:r>
            <w:proofErr w:type="spellEnd"/>
            <w:r w:rsidRPr="008F6E35">
              <w:rPr>
                <w:sz w:val="22"/>
                <w:szCs w:val="22"/>
              </w:rPr>
              <w:t xml:space="preserve">, туп. </w:t>
            </w:r>
            <w:proofErr w:type="spellStart"/>
            <w:proofErr w:type="gramStart"/>
            <w:r w:rsidRPr="008F6E35">
              <w:rPr>
                <w:sz w:val="22"/>
                <w:szCs w:val="22"/>
              </w:rPr>
              <w:t>Краснокутский</w:t>
            </w:r>
            <w:proofErr w:type="spellEnd"/>
            <w:r w:rsidRPr="008F6E35">
              <w:rPr>
                <w:sz w:val="22"/>
                <w:szCs w:val="22"/>
              </w:rPr>
              <w:t>, ул. Комсомольская, Рабочая, Вокзальная, Маяко</w:t>
            </w:r>
            <w:r w:rsidRPr="008F6E35">
              <w:rPr>
                <w:sz w:val="22"/>
                <w:szCs w:val="22"/>
              </w:rPr>
              <w:t>в</w:t>
            </w:r>
            <w:r w:rsidRPr="008F6E35">
              <w:rPr>
                <w:sz w:val="22"/>
                <w:szCs w:val="22"/>
              </w:rPr>
              <w:t xml:space="preserve">ская, Мельничная (от старого кладбища до </w:t>
            </w:r>
            <w:proofErr w:type="spellStart"/>
            <w:r w:rsidRPr="008F6E35">
              <w:rPr>
                <w:sz w:val="22"/>
                <w:szCs w:val="22"/>
              </w:rPr>
              <w:t>Кух</w:t>
            </w:r>
            <w:r w:rsidRPr="008F6E35">
              <w:rPr>
                <w:sz w:val="22"/>
                <w:szCs w:val="22"/>
              </w:rPr>
              <w:t>о</w:t>
            </w:r>
            <w:r w:rsidRPr="008F6E35">
              <w:rPr>
                <w:sz w:val="22"/>
                <w:szCs w:val="22"/>
              </w:rPr>
              <w:t>варенко</w:t>
            </w:r>
            <w:proofErr w:type="spellEnd"/>
            <w:r w:rsidRPr="008F6E35">
              <w:rPr>
                <w:sz w:val="22"/>
                <w:szCs w:val="22"/>
              </w:rPr>
              <w:t xml:space="preserve">), Кутузова (от старого кладбища до </w:t>
            </w:r>
            <w:proofErr w:type="spellStart"/>
            <w:r w:rsidRPr="008F6E35">
              <w:rPr>
                <w:sz w:val="22"/>
                <w:szCs w:val="22"/>
              </w:rPr>
              <w:t>К</w:t>
            </w:r>
            <w:r w:rsidRPr="008F6E35">
              <w:rPr>
                <w:sz w:val="22"/>
                <w:szCs w:val="22"/>
              </w:rPr>
              <w:t>у</w:t>
            </w:r>
            <w:r w:rsidRPr="008F6E35">
              <w:rPr>
                <w:sz w:val="22"/>
                <w:szCs w:val="22"/>
              </w:rPr>
              <w:t>ховаренко</w:t>
            </w:r>
            <w:proofErr w:type="spellEnd"/>
            <w:r w:rsidRPr="008F6E35">
              <w:rPr>
                <w:sz w:val="22"/>
                <w:szCs w:val="22"/>
              </w:rPr>
              <w:t xml:space="preserve">), Луначарского, Коммунистическая, </w:t>
            </w:r>
            <w:r w:rsidRPr="008F6E35">
              <w:rPr>
                <w:sz w:val="22"/>
                <w:szCs w:val="22"/>
              </w:rPr>
              <w:lastRenderedPageBreak/>
              <w:t xml:space="preserve">Пролетарская (от Куйбышева до Чапаева), въезд в летное училище - </w:t>
            </w:r>
            <w:proofErr w:type="spellStart"/>
            <w:r w:rsidRPr="008F6E35">
              <w:rPr>
                <w:sz w:val="22"/>
                <w:szCs w:val="22"/>
              </w:rPr>
              <w:t>микрогородок</w:t>
            </w:r>
            <w:proofErr w:type="spellEnd"/>
            <w:r w:rsidRPr="008F6E35">
              <w:rPr>
                <w:sz w:val="22"/>
                <w:szCs w:val="22"/>
              </w:rPr>
              <w:t xml:space="preserve"> с Рабочей, ул. Войтенко, от КМЗ до ул. </w:t>
            </w:r>
            <w:proofErr w:type="spellStart"/>
            <w:r w:rsidRPr="008F6E35">
              <w:rPr>
                <w:sz w:val="22"/>
                <w:szCs w:val="22"/>
              </w:rPr>
              <w:t>Куховаренко</w:t>
            </w:r>
            <w:proofErr w:type="spellEnd"/>
            <w:r w:rsidRPr="008F6E35">
              <w:rPr>
                <w:sz w:val="22"/>
                <w:szCs w:val="22"/>
              </w:rPr>
              <w:t>, пер. Спо</w:t>
            </w:r>
            <w:r w:rsidRPr="008F6E35">
              <w:rPr>
                <w:sz w:val="22"/>
                <w:szCs w:val="22"/>
              </w:rPr>
              <w:t>р</w:t>
            </w:r>
            <w:r w:rsidRPr="008F6E35">
              <w:rPr>
                <w:sz w:val="22"/>
                <w:szCs w:val="22"/>
              </w:rPr>
              <w:t>тивный, ул. Электрическая, с. Норки (ул. Юб</w:t>
            </w:r>
            <w:r w:rsidRPr="008F6E35">
              <w:rPr>
                <w:sz w:val="22"/>
                <w:szCs w:val="22"/>
              </w:rPr>
              <w:t>и</w:t>
            </w:r>
            <w:r w:rsidRPr="008F6E35">
              <w:rPr>
                <w:sz w:val="22"/>
                <w:szCs w:val="22"/>
              </w:rPr>
              <w:t>лейная), ул. Солнечная.</w:t>
            </w:r>
            <w:proofErr w:type="gramEnd"/>
          </w:p>
        </w:tc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36334B" w:rsidRPr="008F6E35" w:rsidRDefault="0036334B" w:rsidP="00B33D45">
            <w:pPr>
              <w:keepNext/>
              <w:jc w:val="center"/>
            </w:pPr>
          </w:p>
          <w:p w:rsidR="0036334B" w:rsidRPr="008F6E35" w:rsidRDefault="0036334B" w:rsidP="002311E1">
            <w:pPr>
              <w:keepNext/>
            </w:pPr>
            <w:r w:rsidRPr="00FF67E6">
              <w:rPr>
                <w:rFonts w:cs="Courier New"/>
                <w:sz w:val="22"/>
                <w:szCs w:val="22"/>
              </w:rPr>
              <w:t xml:space="preserve">Отдел  </w:t>
            </w:r>
            <w:r>
              <w:rPr>
                <w:rFonts w:cs="Courier New"/>
                <w:sz w:val="22"/>
                <w:szCs w:val="22"/>
              </w:rPr>
              <w:t xml:space="preserve">архитектуры, строительства и </w:t>
            </w:r>
            <w:r w:rsidRPr="00FF67E6">
              <w:rPr>
                <w:rFonts w:cs="Courier New"/>
                <w:sz w:val="22"/>
                <w:szCs w:val="22"/>
              </w:rPr>
              <w:t xml:space="preserve">ЖКХ </w:t>
            </w:r>
            <w:r>
              <w:rPr>
                <w:rFonts w:cs="Courier New"/>
                <w:sz w:val="22"/>
                <w:szCs w:val="22"/>
              </w:rPr>
              <w:t xml:space="preserve"> </w:t>
            </w:r>
            <w:r w:rsidRPr="00FF67E6">
              <w:rPr>
                <w:rFonts w:cs="Courier New"/>
                <w:sz w:val="22"/>
                <w:szCs w:val="22"/>
              </w:rPr>
              <w:t>адм</w:t>
            </w:r>
            <w:r w:rsidRPr="00FF67E6">
              <w:rPr>
                <w:rFonts w:cs="Courier New"/>
                <w:sz w:val="22"/>
                <w:szCs w:val="22"/>
              </w:rPr>
              <w:t>и</w:t>
            </w:r>
            <w:r w:rsidRPr="00FF67E6">
              <w:rPr>
                <w:rFonts w:cs="Courier New"/>
                <w:sz w:val="22"/>
                <w:szCs w:val="22"/>
              </w:rPr>
              <w:t>нистрации района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8F6E35">
              <w:rPr>
                <w:rFonts w:eastAsia="Arial Unicode MS"/>
                <w:sz w:val="22"/>
                <w:szCs w:val="22"/>
              </w:rPr>
              <w:t>2021г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8F6E35">
              <w:rPr>
                <w:rFonts w:eastAsia="Arial Unicode MS"/>
                <w:sz w:val="22"/>
                <w:szCs w:val="22"/>
              </w:rPr>
              <w:t>2023г</w:t>
            </w:r>
          </w:p>
        </w:tc>
        <w:tc>
          <w:tcPr>
            <w:tcW w:w="3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334B" w:rsidRPr="008F6E35" w:rsidRDefault="0036334B" w:rsidP="0012173F">
            <w:pPr>
              <w:keepNext/>
              <w:autoSpaceDE w:val="0"/>
              <w:snapToGrid w:val="0"/>
              <w:ind w:left="25" w:right="5"/>
            </w:pPr>
            <w:r w:rsidRPr="008F6E35">
              <w:rPr>
                <w:sz w:val="22"/>
                <w:szCs w:val="22"/>
              </w:rPr>
              <w:t>Сокращение числа дорожно-транспортных происшествий, св</w:t>
            </w:r>
            <w:r w:rsidRPr="008F6E35">
              <w:rPr>
                <w:sz w:val="22"/>
                <w:szCs w:val="22"/>
              </w:rPr>
              <w:t>я</w:t>
            </w:r>
            <w:r w:rsidRPr="008F6E35">
              <w:rPr>
                <w:sz w:val="22"/>
                <w:szCs w:val="22"/>
              </w:rPr>
              <w:t>занных с дорожными условиями.</w:t>
            </w:r>
          </w:p>
          <w:p w:rsidR="0036334B" w:rsidRPr="008F6E35" w:rsidRDefault="0036334B" w:rsidP="0012173F">
            <w:pPr>
              <w:keepNext/>
              <w:autoSpaceDE w:val="0"/>
              <w:autoSpaceDN w:val="0"/>
              <w:adjustRightInd w:val="0"/>
            </w:pPr>
            <w:r w:rsidRPr="008F6E35">
              <w:rPr>
                <w:sz w:val="22"/>
                <w:szCs w:val="22"/>
              </w:rPr>
              <w:t>Сокращение количества пострада</w:t>
            </w:r>
            <w:r w:rsidRPr="008F6E35">
              <w:rPr>
                <w:sz w:val="22"/>
                <w:szCs w:val="22"/>
              </w:rPr>
              <w:t>в</w:t>
            </w:r>
            <w:r w:rsidRPr="008F6E35">
              <w:rPr>
                <w:sz w:val="22"/>
                <w:szCs w:val="22"/>
              </w:rPr>
              <w:t>ших в дорожно-транспортных пр</w:t>
            </w:r>
            <w:r w:rsidRPr="008F6E35">
              <w:rPr>
                <w:sz w:val="22"/>
                <w:szCs w:val="22"/>
              </w:rPr>
              <w:t>о</w:t>
            </w:r>
            <w:r w:rsidRPr="008F6E35">
              <w:rPr>
                <w:sz w:val="22"/>
                <w:szCs w:val="22"/>
              </w:rPr>
              <w:t>исшествиях</w:t>
            </w:r>
          </w:p>
        </w:tc>
      </w:tr>
      <w:tr w:rsidR="0036334B" w:rsidRPr="008F6E35" w:rsidTr="00D071F4">
        <w:trPr>
          <w:trHeight w:val="20"/>
        </w:trPr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pStyle w:val="TableContents"/>
              <w:keepNext/>
              <w:widowControl/>
              <w:rPr>
                <w:rFonts w:eastAsia="Times New Roman"/>
              </w:rPr>
            </w:pPr>
            <w:r w:rsidRPr="008F6E35">
              <w:rPr>
                <w:rFonts w:eastAsia="Times New Roman"/>
                <w:sz w:val="22"/>
                <w:szCs w:val="22"/>
              </w:rPr>
              <w:lastRenderedPageBreak/>
              <w:t xml:space="preserve">2.2. </w:t>
            </w:r>
            <w:r w:rsidRPr="008F6E35">
              <w:rPr>
                <w:rFonts w:eastAsia="Times New Roman"/>
                <w:b/>
                <w:sz w:val="22"/>
                <w:szCs w:val="22"/>
              </w:rPr>
              <w:t>Содержание дорожно-уличной сети</w:t>
            </w:r>
            <w:r w:rsidRPr="008F6E35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510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2311E1" w:rsidRDefault="0036334B" w:rsidP="002311E1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311E1">
              <w:rPr>
                <w:rFonts w:ascii="Times New Roman" w:hAnsi="Times New Roman" w:cs="Times New Roman"/>
                <w:sz w:val="22"/>
                <w:szCs w:val="22"/>
              </w:rPr>
              <w:t>Отдел  архитектуры, строительства и ЖКХ  адм</w:t>
            </w:r>
            <w:r w:rsidRPr="002311E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311E1">
              <w:rPr>
                <w:rFonts w:ascii="Times New Roman" w:hAnsi="Times New Roman" w:cs="Times New Roman"/>
                <w:sz w:val="22"/>
                <w:szCs w:val="22"/>
              </w:rPr>
              <w:t>нистрации района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8F6E35">
              <w:rPr>
                <w:rFonts w:eastAsia="Arial Unicode MS"/>
                <w:sz w:val="22"/>
                <w:szCs w:val="22"/>
              </w:rPr>
              <w:t>2021г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8F6E35">
              <w:rPr>
                <w:rFonts w:eastAsia="Arial Unicode MS"/>
                <w:sz w:val="22"/>
                <w:szCs w:val="22"/>
              </w:rPr>
              <w:t>2023г</w:t>
            </w:r>
          </w:p>
        </w:tc>
        <w:tc>
          <w:tcPr>
            <w:tcW w:w="36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34B" w:rsidRPr="008F6E35" w:rsidRDefault="0036334B" w:rsidP="0012173F">
            <w:pPr>
              <w:keepNext/>
              <w:autoSpaceDE w:val="0"/>
              <w:snapToGrid w:val="0"/>
              <w:ind w:left="25" w:right="5"/>
            </w:pPr>
            <w:r w:rsidRPr="008F6E35">
              <w:rPr>
                <w:sz w:val="22"/>
                <w:szCs w:val="22"/>
              </w:rPr>
              <w:t>Сокращение числа дорожно-транспортных происшествий, св</w:t>
            </w:r>
            <w:r w:rsidRPr="008F6E35">
              <w:rPr>
                <w:sz w:val="22"/>
                <w:szCs w:val="22"/>
              </w:rPr>
              <w:t>я</w:t>
            </w:r>
            <w:r w:rsidRPr="008F6E35">
              <w:rPr>
                <w:sz w:val="22"/>
                <w:szCs w:val="22"/>
              </w:rPr>
              <w:t>занных с дорожными условиями.</w:t>
            </w:r>
          </w:p>
          <w:p w:rsidR="0036334B" w:rsidRPr="008F6E35" w:rsidRDefault="0036334B" w:rsidP="0012173F">
            <w:pPr>
              <w:keepNext/>
              <w:autoSpaceDE w:val="0"/>
              <w:autoSpaceDN w:val="0"/>
              <w:adjustRightInd w:val="0"/>
            </w:pPr>
            <w:r w:rsidRPr="008F6E35">
              <w:rPr>
                <w:sz w:val="22"/>
                <w:szCs w:val="22"/>
              </w:rPr>
              <w:t>Сокращение количества пострада</w:t>
            </w:r>
            <w:r w:rsidRPr="008F6E35">
              <w:rPr>
                <w:sz w:val="22"/>
                <w:szCs w:val="22"/>
              </w:rPr>
              <w:t>в</w:t>
            </w:r>
            <w:r w:rsidRPr="008F6E35">
              <w:rPr>
                <w:sz w:val="22"/>
                <w:szCs w:val="22"/>
              </w:rPr>
              <w:t>ших в дорожно-транспортных пр</w:t>
            </w:r>
            <w:r w:rsidRPr="008F6E35">
              <w:rPr>
                <w:sz w:val="22"/>
                <w:szCs w:val="22"/>
              </w:rPr>
              <w:t>о</w:t>
            </w:r>
            <w:r w:rsidRPr="008F6E35">
              <w:rPr>
                <w:sz w:val="22"/>
                <w:szCs w:val="22"/>
              </w:rPr>
              <w:t>исшествиях</w:t>
            </w:r>
          </w:p>
        </w:tc>
      </w:tr>
      <w:tr w:rsidR="0036334B" w:rsidRPr="008F6E35" w:rsidTr="00D071F4">
        <w:trPr>
          <w:trHeight w:val="20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334B" w:rsidRPr="008F6E35" w:rsidRDefault="0036334B" w:rsidP="00B33D45">
            <w:pPr>
              <w:pStyle w:val="ConsPlusNormal"/>
              <w:keepNext/>
              <w:widowControl/>
              <w:ind w:left="3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6E35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3«</w:t>
            </w:r>
            <w:r w:rsidRPr="008F6E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Профилактика правонарушений и усиление борьбы с преступностью на территории муниципального образования г</w:t>
            </w:r>
            <w:proofErr w:type="gramStart"/>
            <w:r w:rsidRPr="008F6E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.К</w:t>
            </w:r>
            <w:proofErr w:type="gramEnd"/>
            <w:r w:rsidRPr="008F6E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расный Кут</w:t>
            </w:r>
            <w:r w:rsidRPr="008F6E35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36334B" w:rsidRPr="008F6E35" w:rsidTr="00D071F4">
        <w:trPr>
          <w:trHeight w:val="2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6334B" w:rsidRPr="008F6E35" w:rsidRDefault="0036334B" w:rsidP="00B33D45">
            <w:pPr>
              <w:pStyle w:val="aff6"/>
              <w:keepNext/>
              <w:spacing w:before="0" w:after="0"/>
              <w:ind w:left="5" w:firstLine="567"/>
              <w:rPr>
                <w:rFonts w:ascii="Times New Roman" w:hAnsi="Times New Roman" w:cs="Times New Roman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Основные мероприятия:</w:t>
            </w:r>
          </w:p>
          <w:p w:rsidR="0036334B" w:rsidRPr="008F6E35" w:rsidRDefault="0036334B" w:rsidP="00B33D45">
            <w:pPr>
              <w:pStyle w:val="aff6"/>
              <w:keepNext/>
              <w:spacing w:before="0" w:after="0"/>
              <w:ind w:left="5"/>
              <w:rPr>
                <w:rFonts w:ascii="Times New Roman" w:hAnsi="Times New Roman" w:cs="Times New Roman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- обеспечение общественного порядка и безопа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ности граждан, профилактика правонарушений против личности; охрана общественного порядка и обеспечение безопасности дорожного движения;</w:t>
            </w:r>
          </w:p>
          <w:p w:rsidR="0036334B" w:rsidRPr="008F6E35" w:rsidRDefault="0036334B" w:rsidP="00B33D45">
            <w:pPr>
              <w:pStyle w:val="aff6"/>
              <w:keepNext/>
              <w:spacing w:before="0" w:after="0"/>
              <w:ind w:left="5"/>
              <w:rPr>
                <w:rFonts w:ascii="Times New Roman" w:hAnsi="Times New Roman" w:cs="Times New Roman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     - предупреждение и пресечение организова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ной преступности, коррупции, терроризма и эк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тремизма; </w:t>
            </w:r>
          </w:p>
          <w:p w:rsidR="0036334B" w:rsidRPr="008F6E35" w:rsidRDefault="0036334B" w:rsidP="00B33D45">
            <w:pPr>
              <w:pStyle w:val="aff6"/>
              <w:keepNext/>
              <w:spacing w:before="0" w:after="0"/>
              <w:ind w:left="5"/>
              <w:rPr>
                <w:rFonts w:ascii="Times New Roman" w:hAnsi="Times New Roman" w:cs="Times New Roman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    -  борьба с экономическими, финансовыми и налоговыми преступлениями; </w:t>
            </w:r>
          </w:p>
          <w:p w:rsidR="0036334B" w:rsidRPr="008F6E35" w:rsidRDefault="0036334B" w:rsidP="00B33D45">
            <w:pPr>
              <w:pStyle w:val="aff6"/>
              <w:keepNext/>
              <w:spacing w:before="0" w:after="0"/>
              <w:ind w:left="5"/>
              <w:rPr>
                <w:rFonts w:ascii="Times New Roman" w:hAnsi="Times New Roman" w:cs="Times New Roman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    -  профилактика правонарушений в сфере ро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ничной продажи алкогольной продукции;</w:t>
            </w:r>
          </w:p>
          <w:p w:rsidR="0036334B" w:rsidRPr="008F6E35" w:rsidRDefault="0036334B" w:rsidP="00B33D45">
            <w:pPr>
              <w:pStyle w:val="aff6"/>
              <w:keepNext/>
              <w:spacing w:before="0" w:after="0"/>
              <w:ind w:left="5"/>
              <w:rPr>
                <w:rFonts w:ascii="Times New Roman" w:hAnsi="Times New Roman" w:cs="Times New Roman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    - профилактика правонарушений несоверше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нолетних и молодежи; </w:t>
            </w:r>
          </w:p>
          <w:p w:rsidR="0036334B" w:rsidRPr="008F6E35" w:rsidRDefault="0036334B" w:rsidP="00B33D45">
            <w:pPr>
              <w:pStyle w:val="aff6"/>
              <w:keepNext/>
              <w:spacing w:before="0" w:after="0"/>
              <w:ind w:left="5"/>
              <w:rPr>
                <w:rFonts w:ascii="Times New Roman" w:hAnsi="Times New Roman" w:cs="Times New Roman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- р</w:t>
            </w:r>
            <w:r w:rsidRPr="008F6E3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азвитие и поддержка 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местной общественной организации </w:t>
            </w:r>
            <w:proofErr w:type="spellStart"/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Краснокутского</w:t>
            </w:r>
            <w:proofErr w:type="spellEnd"/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Саратовской области «Народная дружина»</w:t>
            </w:r>
          </w:p>
          <w:p w:rsidR="0036334B" w:rsidRPr="008F6E35" w:rsidRDefault="0036334B" w:rsidP="00B33D45">
            <w:pPr>
              <w:pStyle w:val="TableContents"/>
              <w:keepNext/>
              <w:widowControl/>
              <w:rPr>
                <w:rFonts w:eastAsia="Times New Roman"/>
              </w:rPr>
            </w:pPr>
            <w:r w:rsidRPr="008F6E35">
              <w:rPr>
                <w:rFonts w:eastAsia="Times New Roman"/>
                <w:sz w:val="22"/>
                <w:szCs w:val="22"/>
              </w:rPr>
              <w:t>- оказание материальной помощи членам «Наро</w:t>
            </w:r>
            <w:r w:rsidRPr="008F6E35">
              <w:rPr>
                <w:rFonts w:eastAsia="Times New Roman"/>
                <w:sz w:val="22"/>
                <w:szCs w:val="22"/>
              </w:rPr>
              <w:t>д</w:t>
            </w:r>
            <w:r w:rsidRPr="008F6E35">
              <w:rPr>
                <w:rFonts w:eastAsia="Times New Roman"/>
                <w:sz w:val="22"/>
                <w:szCs w:val="22"/>
              </w:rPr>
              <w:t>ной дружины»;</w:t>
            </w:r>
          </w:p>
          <w:p w:rsidR="0036334B" w:rsidRDefault="0036334B" w:rsidP="00B33D45">
            <w:pPr>
              <w:pStyle w:val="TableContents"/>
              <w:keepNext/>
              <w:widowControl/>
              <w:jc w:val="both"/>
              <w:rPr>
                <w:rFonts w:eastAsia="Times New Roman"/>
              </w:rPr>
            </w:pPr>
            <w:r w:rsidRPr="008F6E35">
              <w:rPr>
                <w:rFonts w:eastAsia="Times New Roman"/>
                <w:sz w:val="22"/>
                <w:szCs w:val="22"/>
              </w:rPr>
              <w:t>- оплата страховой премии по коллективному стр</w:t>
            </w:r>
            <w:r w:rsidRPr="008F6E35">
              <w:rPr>
                <w:rFonts w:eastAsia="Times New Roman"/>
                <w:sz w:val="22"/>
                <w:szCs w:val="22"/>
              </w:rPr>
              <w:t>а</w:t>
            </w:r>
            <w:r w:rsidRPr="008F6E35">
              <w:rPr>
                <w:rFonts w:eastAsia="Times New Roman"/>
                <w:sz w:val="22"/>
                <w:szCs w:val="22"/>
              </w:rPr>
              <w:t>хованию НС (МОО Народная дружина)</w:t>
            </w:r>
          </w:p>
          <w:p w:rsidR="0036334B" w:rsidRPr="008F6E35" w:rsidRDefault="0036334B" w:rsidP="00B33D45">
            <w:pPr>
              <w:pStyle w:val="TableContents"/>
              <w:keepNext/>
              <w:widowControl/>
              <w:jc w:val="both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- установка камер видеонаблюдения на территории МО г. Красный Кут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6334B" w:rsidRPr="008F6E35" w:rsidRDefault="0036334B" w:rsidP="00B33D45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Краснокутского</w:t>
            </w:r>
            <w:proofErr w:type="spellEnd"/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района;</w:t>
            </w:r>
          </w:p>
          <w:p w:rsidR="0036334B" w:rsidRPr="008F6E35" w:rsidRDefault="0036334B" w:rsidP="00B33D45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ОМВД России по </w:t>
            </w:r>
            <w:proofErr w:type="spellStart"/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Краснокутскому</w:t>
            </w:r>
            <w:proofErr w:type="spellEnd"/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 району; К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миссия по делам несовершеннолетним и защите их прав администрации района; </w:t>
            </w:r>
          </w:p>
          <w:p w:rsidR="0036334B" w:rsidRPr="008F6E35" w:rsidRDefault="0036334B" w:rsidP="00B33D45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образования;</w:t>
            </w:r>
          </w:p>
          <w:p w:rsidR="0036334B" w:rsidRPr="008F6E35" w:rsidRDefault="0036334B" w:rsidP="00B33D45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экономического развития администрации района; </w:t>
            </w:r>
          </w:p>
          <w:p w:rsidR="0036334B" w:rsidRPr="008F6E35" w:rsidRDefault="0036334B" w:rsidP="00B33D45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МУП Редакция газеты «</w:t>
            </w:r>
            <w:proofErr w:type="spellStart"/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Краснокутские</w:t>
            </w:r>
            <w:proofErr w:type="spellEnd"/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 вести»;</w:t>
            </w:r>
          </w:p>
          <w:p w:rsidR="0036334B" w:rsidRPr="008F6E35" w:rsidRDefault="0036334B" w:rsidP="00B33D45">
            <w:pPr>
              <w:keepNext/>
            </w:pPr>
            <w:r w:rsidRPr="008F6E35">
              <w:rPr>
                <w:sz w:val="22"/>
                <w:szCs w:val="22"/>
              </w:rPr>
              <w:t>территориальный отдел территориального упра</w:t>
            </w:r>
            <w:r w:rsidRPr="008F6E35">
              <w:rPr>
                <w:sz w:val="22"/>
                <w:szCs w:val="22"/>
              </w:rPr>
              <w:t>в</w:t>
            </w:r>
            <w:r w:rsidRPr="008F6E35">
              <w:rPr>
                <w:sz w:val="22"/>
                <w:szCs w:val="22"/>
              </w:rPr>
              <w:t>ления  ФС по надзору в сфере защиты прав п</w:t>
            </w:r>
            <w:r w:rsidRPr="008F6E35">
              <w:rPr>
                <w:sz w:val="22"/>
                <w:szCs w:val="22"/>
              </w:rPr>
              <w:t>о</w:t>
            </w:r>
            <w:r w:rsidRPr="008F6E35">
              <w:rPr>
                <w:sz w:val="22"/>
                <w:szCs w:val="22"/>
              </w:rPr>
              <w:t>требителей и благополучия человека по Сарато</w:t>
            </w:r>
            <w:r w:rsidRPr="008F6E35">
              <w:rPr>
                <w:sz w:val="22"/>
                <w:szCs w:val="22"/>
              </w:rPr>
              <w:t>в</w:t>
            </w:r>
            <w:r w:rsidRPr="008F6E35">
              <w:rPr>
                <w:sz w:val="22"/>
                <w:szCs w:val="22"/>
              </w:rPr>
              <w:t xml:space="preserve">ской области </w:t>
            </w:r>
            <w:proofErr w:type="gramStart"/>
            <w:r w:rsidRPr="008F6E35">
              <w:rPr>
                <w:sz w:val="22"/>
                <w:szCs w:val="22"/>
              </w:rPr>
              <w:t>в</w:t>
            </w:r>
            <w:proofErr w:type="gramEnd"/>
            <w:r w:rsidRPr="008F6E35">
              <w:rPr>
                <w:sz w:val="22"/>
                <w:szCs w:val="22"/>
              </w:rPr>
              <w:t xml:space="preserve"> </w:t>
            </w:r>
            <w:proofErr w:type="gramStart"/>
            <w:r w:rsidRPr="008F6E35">
              <w:rPr>
                <w:sz w:val="22"/>
                <w:szCs w:val="22"/>
              </w:rPr>
              <w:t>Краснокутском</w:t>
            </w:r>
            <w:proofErr w:type="gramEnd"/>
            <w:r w:rsidRPr="008F6E35">
              <w:rPr>
                <w:sz w:val="22"/>
                <w:szCs w:val="22"/>
              </w:rPr>
              <w:t xml:space="preserve"> районе (по согл</w:t>
            </w:r>
            <w:r w:rsidRPr="008F6E35">
              <w:rPr>
                <w:sz w:val="22"/>
                <w:szCs w:val="22"/>
              </w:rPr>
              <w:t>а</w:t>
            </w:r>
            <w:r w:rsidRPr="008F6E35">
              <w:rPr>
                <w:sz w:val="22"/>
                <w:szCs w:val="22"/>
              </w:rPr>
              <w:t xml:space="preserve">сованию); </w:t>
            </w:r>
          </w:p>
          <w:p w:rsidR="0036334B" w:rsidRPr="008F6E35" w:rsidRDefault="0036334B" w:rsidP="00B33D45">
            <w:pPr>
              <w:keepNext/>
            </w:pPr>
            <w:r w:rsidRPr="008F6E35">
              <w:rPr>
                <w:sz w:val="22"/>
                <w:szCs w:val="22"/>
              </w:rPr>
              <w:t xml:space="preserve">главы МО; </w:t>
            </w:r>
          </w:p>
          <w:p w:rsidR="0036334B" w:rsidRPr="008F6E35" w:rsidRDefault="0036334B" w:rsidP="00B33D45">
            <w:pPr>
              <w:keepNext/>
            </w:pPr>
            <w:proofErr w:type="gramStart"/>
            <w:r w:rsidRPr="008F6E35">
              <w:rPr>
                <w:sz w:val="22"/>
                <w:szCs w:val="22"/>
              </w:rPr>
              <w:t>МРИ</w:t>
            </w:r>
            <w:proofErr w:type="gramEnd"/>
            <w:r w:rsidRPr="008F6E35">
              <w:rPr>
                <w:sz w:val="22"/>
                <w:szCs w:val="22"/>
              </w:rPr>
              <w:t xml:space="preserve"> ФНС России по Саратовской области (по согласованию);</w:t>
            </w:r>
          </w:p>
          <w:p w:rsidR="0036334B" w:rsidRPr="008F6E35" w:rsidRDefault="0036334B" w:rsidP="00B33D45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отдел физической культуры, спорта и молоде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ной политики; </w:t>
            </w:r>
          </w:p>
          <w:p w:rsidR="0036334B" w:rsidRPr="008F6E35" w:rsidRDefault="0036334B" w:rsidP="00B33D45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культуры; </w:t>
            </w:r>
          </w:p>
          <w:p w:rsidR="0036334B" w:rsidRPr="008F6E35" w:rsidRDefault="0036334B" w:rsidP="00B33D45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консультант по общественным отношениям а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F6E35">
              <w:rPr>
                <w:rFonts w:ascii="Times New Roman" w:hAnsi="Times New Roman" w:cs="Times New Roman"/>
                <w:sz w:val="22"/>
                <w:szCs w:val="22"/>
              </w:rPr>
              <w:t>министрации района;</w:t>
            </w:r>
          </w:p>
          <w:p w:rsidR="0036334B" w:rsidRPr="008F6E35" w:rsidRDefault="0036334B" w:rsidP="00B33D45">
            <w:pPr>
              <w:keepNext/>
            </w:pPr>
            <w:r w:rsidRPr="008F6E35">
              <w:rPr>
                <w:sz w:val="22"/>
                <w:szCs w:val="22"/>
              </w:rPr>
              <w:t xml:space="preserve">филиал </w:t>
            </w:r>
            <w:proofErr w:type="spellStart"/>
            <w:r w:rsidRPr="008F6E35">
              <w:rPr>
                <w:sz w:val="22"/>
                <w:szCs w:val="22"/>
              </w:rPr>
              <w:t>Краснокутскому</w:t>
            </w:r>
            <w:proofErr w:type="spellEnd"/>
            <w:r w:rsidRPr="008F6E35">
              <w:rPr>
                <w:sz w:val="22"/>
                <w:szCs w:val="22"/>
              </w:rPr>
              <w:t xml:space="preserve"> району ФКУ УИИ У</w:t>
            </w:r>
            <w:r w:rsidRPr="008F6E35">
              <w:rPr>
                <w:sz w:val="22"/>
                <w:szCs w:val="22"/>
              </w:rPr>
              <w:t>Ф</w:t>
            </w:r>
            <w:r w:rsidRPr="008F6E35">
              <w:rPr>
                <w:sz w:val="22"/>
                <w:szCs w:val="22"/>
              </w:rPr>
              <w:t>СИН России по Саратовской области (по соглас</w:t>
            </w:r>
            <w:r w:rsidRPr="008F6E35">
              <w:rPr>
                <w:sz w:val="22"/>
                <w:szCs w:val="22"/>
              </w:rPr>
              <w:t>о</w:t>
            </w:r>
            <w:r w:rsidRPr="008F6E35">
              <w:rPr>
                <w:sz w:val="22"/>
                <w:szCs w:val="22"/>
              </w:rPr>
              <w:t>ванию),</w:t>
            </w:r>
          </w:p>
          <w:p w:rsidR="0036334B" w:rsidRPr="008F6E35" w:rsidRDefault="0036334B" w:rsidP="00B33D45">
            <w:pPr>
              <w:keepNext/>
            </w:pPr>
            <w:r w:rsidRPr="008F6E35">
              <w:rPr>
                <w:sz w:val="22"/>
                <w:szCs w:val="22"/>
              </w:rPr>
              <w:t>Управляющие компании района;</w:t>
            </w:r>
          </w:p>
          <w:p w:rsidR="0036334B" w:rsidRPr="002311E1" w:rsidRDefault="0036334B" w:rsidP="002311E1">
            <w:pPr>
              <w:pStyle w:val="ConsPlusNormal"/>
              <w:keepNext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311E1">
              <w:rPr>
                <w:rFonts w:ascii="Times New Roman" w:hAnsi="Times New Roman" w:cs="Times New Roman"/>
                <w:sz w:val="22"/>
                <w:szCs w:val="22"/>
              </w:rPr>
              <w:t>Отдел  архитектуры, строительства и ЖКХ  а</w:t>
            </w:r>
            <w:r w:rsidRPr="002311E1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2311E1">
              <w:rPr>
                <w:rFonts w:ascii="Times New Roman" w:hAnsi="Times New Roman" w:cs="Times New Roman"/>
                <w:sz w:val="22"/>
                <w:szCs w:val="22"/>
              </w:rPr>
              <w:t xml:space="preserve">министрации района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8F6E35">
              <w:rPr>
                <w:rFonts w:eastAsia="Arial Unicode MS"/>
                <w:sz w:val="22"/>
                <w:szCs w:val="22"/>
              </w:rPr>
              <w:t>2021г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8F6E35">
              <w:rPr>
                <w:rFonts w:eastAsia="Arial Unicode MS"/>
                <w:sz w:val="22"/>
                <w:szCs w:val="22"/>
              </w:rPr>
              <w:t>2023г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334B" w:rsidRPr="008F6E35" w:rsidRDefault="0036334B" w:rsidP="00B33D45">
            <w:pPr>
              <w:keepNext/>
              <w:ind w:left="34"/>
              <w:jc w:val="both"/>
            </w:pPr>
            <w:r w:rsidRPr="008F6E35">
              <w:rPr>
                <w:sz w:val="22"/>
                <w:szCs w:val="22"/>
              </w:rPr>
              <w:t>повышение эффективности системы социальной профилактики правон</w:t>
            </w:r>
            <w:r w:rsidRPr="008F6E35">
              <w:rPr>
                <w:sz w:val="22"/>
                <w:szCs w:val="22"/>
              </w:rPr>
              <w:t>а</w:t>
            </w:r>
            <w:r w:rsidRPr="008F6E35">
              <w:rPr>
                <w:sz w:val="22"/>
                <w:szCs w:val="22"/>
              </w:rPr>
              <w:t xml:space="preserve">рушений; </w:t>
            </w:r>
          </w:p>
          <w:p w:rsidR="0036334B" w:rsidRPr="008F6E35" w:rsidRDefault="0036334B" w:rsidP="00B33D45">
            <w:pPr>
              <w:keepNext/>
              <w:ind w:left="34"/>
              <w:jc w:val="both"/>
            </w:pPr>
            <w:r w:rsidRPr="008F6E35">
              <w:rPr>
                <w:sz w:val="22"/>
                <w:szCs w:val="22"/>
              </w:rPr>
              <w:t>- привлечение к организации де</w:t>
            </w:r>
            <w:r w:rsidRPr="008F6E35">
              <w:rPr>
                <w:sz w:val="22"/>
                <w:szCs w:val="22"/>
              </w:rPr>
              <w:t>я</w:t>
            </w:r>
            <w:r w:rsidRPr="008F6E35">
              <w:rPr>
                <w:sz w:val="22"/>
                <w:szCs w:val="22"/>
              </w:rPr>
              <w:t>тельности по предупреждению пр</w:t>
            </w:r>
            <w:r w:rsidRPr="008F6E35">
              <w:rPr>
                <w:sz w:val="22"/>
                <w:szCs w:val="22"/>
              </w:rPr>
              <w:t>а</w:t>
            </w:r>
            <w:r w:rsidRPr="008F6E35">
              <w:rPr>
                <w:sz w:val="22"/>
                <w:szCs w:val="22"/>
              </w:rPr>
              <w:t>вонарушений предприятия, учре</w:t>
            </w:r>
            <w:r w:rsidRPr="008F6E35">
              <w:rPr>
                <w:sz w:val="22"/>
                <w:szCs w:val="22"/>
              </w:rPr>
              <w:t>ж</w:t>
            </w:r>
            <w:r w:rsidRPr="008F6E35">
              <w:rPr>
                <w:sz w:val="22"/>
                <w:szCs w:val="22"/>
              </w:rPr>
              <w:t>дения, организации всех форм со</w:t>
            </w:r>
            <w:r w:rsidRPr="008F6E35">
              <w:rPr>
                <w:sz w:val="22"/>
                <w:szCs w:val="22"/>
              </w:rPr>
              <w:t>б</w:t>
            </w:r>
            <w:r w:rsidRPr="008F6E35">
              <w:rPr>
                <w:sz w:val="22"/>
                <w:szCs w:val="22"/>
              </w:rPr>
              <w:t>ственности, а также общественные организации;</w:t>
            </w:r>
          </w:p>
          <w:p w:rsidR="0036334B" w:rsidRPr="008F6E35" w:rsidRDefault="0036334B" w:rsidP="00B33D45">
            <w:pPr>
              <w:keepNext/>
              <w:ind w:left="34"/>
              <w:jc w:val="both"/>
            </w:pPr>
            <w:r w:rsidRPr="008F6E35">
              <w:rPr>
                <w:sz w:val="22"/>
                <w:szCs w:val="22"/>
              </w:rPr>
              <w:t>- улучшение информационного обеспечения деятельности органов местного самоуправления и общ</w:t>
            </w:r>
            <w:r w:rsidRPr="008F6E35">
              <w:rPr>
                <w:sz w:val="22"/>
                <w:szCs w:val="22"/>
              </w:rPr>
              <w:t>е</w:t>
            </w:r>
            <w:r w:rsidRPr="008F6E35">
              <w:rPr>
                <w:sz w:val="22"/>
                <w:szCs w:val="22"/>
              </w:rPr>
              <w:t>ственных организаций по обеспеч</w:t>
            </w:r>
            <w:r w:rsidRPr="008F6E35">
              <w:rPr>
                <w:sz w:val="22"/>
                <w:szCs w:val="22"/>
              </w:rPr>
              <w:t>е</w:t>
            </w:r>
            <w:r w:rsidRPr="008F6E35">
              <w:rPr>
                <w:sz w:val="22"/>
                <w:szCs w:val="22"/>
              </w:rPr>
              <w:t>нию охраны общественного поря</w:t>
            </w:r>
            <w:r w:rsidRPr="008F6E35">
              <w:rPr>
                <w:sz w:val="22"/>
                <w:szCs w:val="22"/>
              </w:rPr>
              <w:t>д</w:t>
            </w:r>
            <w:r w:rsidRPr="008F6E35">
              <w:rPr>
                <w:sz w:val="22"/>
                <w:szCs w:val="22"/>
              </w:rPr>
              <w:t xml:space="preserve">ка на территории </w:t>
            </w:r>
            <w:proofErr w:type="spellStart"/>
            <w:r w:rsidRPr="008F6E35">
              <w:rPr>
                <w:sz w:val="22"/>
                <w:szCs w:val="22"/>
              </w:rPr>
              <w:t>Краснокутского</w:t>
            </w:r>
            <w:proofErr w:type="spellEnd"/>
            <w:r w:rsidRPr="008F6E35">
              <w:rPr>
                <w:sz w:val="22"/>
                <w:szCs w:val="22"/>
              </w:rPr>
              <w:t xml:space="preserve"> муниципального района;</w:t>
            </w:r>
          </w:p>
          <w:p w:rsidR="0036334B" w:rsidRPr="008F6E35" w:rsidRDefault="0036334B" w:rsidP="00B33D45">
            <w:pPr>
              <w:keepNext/>
              <w:ind w:left="34"/>
              <w:jc w:val="both"/>
            </w:pPr>
            <w:r w:rsidRPr="008F6E35">
              <w:rPr>
                <w:sz w:val="22"/>
                <w:szCs w:val="22"/>
              </w:rPr>
              <w:t>- уменьшение общего числа сове</w:t>
            </w:r>
            <w:r w:rsidRPr="008F6E35">
              <w:rPr>
                <w:sz w:val="22"/>
                <w:szCs w:val="22"/>
              </w:rPr>
              <w:t>р</w:t>
            </w:r>
            <w:r w:rsidRPr="008F6E35">
              <w:rPr>
                <w:sz w:val="22"/>
                <w:szCs w:val="22"/>
              </w:rPr>
              <w:t>шаемых преступлений, в том числе совершаемых несовершеннолетн</w:t>
            </w:r>
            <w:r w:rsidRPr="008F6E35">
              <w:rPr>
                <w:sz w:val="22"/>
                <w:szCs w:val="22"/>
              </w:rPr>
              <w:t>и</w:t>
            </w:r>
            <w:r w:rsidRPr="008F6E35">
              <w:rPr>
                <w:sz w:val="22"/>
                <w:szCs w:val="22"/>
              </w:rPr>
              <w:t>ми и в отношении них;</w:t>
            </w:r>
          </w:p>
          <w:p w:rsidR="0036334B" w:rsidRPr="008F6E35" w:rsidRDefault="0036334B" w:rsidP="00B33D45">
            <w:pPr>
              <w:keepNext/>
              <w:ind w:left="34"/>
              <w:jc w:val="both"/>
            </w:pPr>
            <w:r w:rsidRPr="008F6E35">
              <w:rPr>
                <w:sz w:val="22"/>
                <w:szCs w:val="22"/>
              </w:rPr>
              <w:t>- снижение уровня рецидивной пр</w:t>
            </w:r>
            <w:r w:rsidRPr="008F6E35">
              <w:rPr>
                <w:sz w:val="22"/>
                <w:szCs w:val="22"/>
              </w:rPr>
              <w:t>е</w:t>
            </w:r>
            <w:r w:rsidRPr="008F6E35">
              <w:rPr>
                <w:sz w:val="22"/>
                <w:szCs w:val="22"/>
              </w:rPr>
              <w:t>ступности и преступлений в сфере семейно-бытовых отношений;</w:t>
            </w:r>
          </w:p>
          <w:p w:rsidR="0036334B" w:rsidRPr="008F6E35" w:rsidRDefault="0036334B" w:rsidP="00B33D45">
            <w:pPr>
              <w:keepNext/>
              <w:autoSpaceDE w:val="0"/>
              <w:autoSpaceDN w:val="0"/>
              <w:adjustRightInd w:val="0"/>
              <w:jc w:val="both"/>
            </w:pPr>
            <w:r w:rsidRPr="008F6E35">
              <w:rPr>
                <w:sz w:val="22"/>
                <w:szCs w:val="22"/>
              </w:rPr>
              <w:t>- повышение уровня доверия нас</w:t>
            </w:r>
            <w:r w:rsidRPr="008F6E35">
              <w:rPr>
                <w:sz w:val="22"/>
                <w:szCs w:val="22"/>
              </w:rPr>
              <w:t>е</w:t>
            </w:r>
            <w:r w:rsidRPr="008F6E35">
              <w:rPr>
                <w:sz w:val="22"/>
                <w:szCs w:val="22"/>
              </w:rPr>
              <w:t>ления к правоохранительным орг</w:t>
            </w:r>
            <w:r w:rsidRPr="008F6E35">
              <w:rPr>
                <w:sz w:val="22"/>
                <w:szCs w:val="22"/>
              </w:rPr>
              <w:t>а</w:t>
            </w:r>
            <w:r w:rsidRPr="008F6E35">
              <w:rPr>
                <w:sz w:val="22"/>
                <w:szCs w:val="22"/>
              </w:rPr>
              <w:t>нам и органам местного самоупра</w:t>
            </w:r>
            <w:r w:rsidRPr="008F6E35">
              <w:rPr>
                <w:sz w:val="22"/>
                <w:szCs w:val="22"/>
              </w:rPr>
              <w:t>в</w:t>
            </w:r>
            <w:r w:rsidRPr="008F6E35">
              <w:rPr>
                <w:sz w:val="22"/>
                <w:szCs w:val="22"/>
              </w:rPr>
              <w:t>ления</w:t>
            </w:r>
          </w:p>
        </w:tc>
      </w:tr>
    </w:tbl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Pr="00621B85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  <w:r w:rsidRPr="00621B85">
        <w:rPr>
          <w:sz w:val="22"/>
          <w:szCs w:val="22"/>
        </w:rPr>
        <w:lastRenderedPageBreak/>
        <w:t>Приложение 3</w:t>
      </w:r>
    </w:p>
    <w:p w:rsidR="0036334B" w:rsidRPr="00621B85" w:rsidRDefault="00575C08" w:rsidP="00B33D45">
      <w:pPr>
        <w:keepNext/>
        <w:jc w:val="right"/>
        <w:rPr>
          <w:bCs/>
          <w:sz w:val="22"/>
          <w:szCs w:val="22"/>
        </w:rPr>
      </w:pPr>
      <w:r>
        <w:rPr>
          <w:sz w:val="22"/>
          <w:szCs w:val="22"/>
        </w:rPr>
        <w:t>к</w:t>
      </w:r>
      <w:r w:rsidR="0036334B" w:rsidRPr="00621B85">
        <w:rPr>
          <w:sz w:val="22"/>
          <w:szCs w:val="22"/>
        </w:rPr>
        <w:t xml:space="preserve"> муниципальной программе</w:t>
      </w:r>
      <w:r w:rsidR="0036334B">
        <w:rPr>
          <w:sz w:val="22"/>
          <w:szCs w:val="22"/>
        </w:rPr>
        <w:t xml:space="preserve"> </w:t>
      </w:r>
      <w:r w:rsidR="0036334B" w:rsidRPr="00621B85">
        <w:rPr>
          <w:bCs/>
          <w:sz w:val="22"/>
          <w:szCs w:val="22"/>
        </w:rPr>
        <w:t>«Развитие дорожной</w:t>
      </w:r>
    </w:p>
    <w:p w:rsidR="0036334B" w:rsidRDefault="0036334B" w:rsidP="00B33D45">
      <w:pPr>
        <w:pStyle w:val="ConsPlusNonformat"/>
        <w:keepNext/>
        <w:widowControl/>
        <w:ind w:left="-709" w:right="-285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621B85">
        <w:rPr>
          <w:rFonts w:ascii="Times New Roman" w:hAnsi="Times New Roman" w:cs="Times New Roman"/>
          <w:bCs/>
          <w:sz w:val="22"/>
          <w:szCs w:val="22"/>
        </w:rPr>
        <w:t xml:space="preserve"> деятельности муниципального образования </w:t>
      </w:r>
      <w:proofErr w:type="gramStart"/>
      <w:r w:rsidRPr="00621B85">
        <w:rPr>
          <w:rFonts w:ascii="Times New Roman" w:hAnsi="Times New Roman" w:cs="Times New Roman"/>
          <w:bCs/>
          <w:sz w:val="22"/>
          <w:szCs w:val="22"/>
        </w:rPr>
        <w:t>г</w:t>
      </w:r>
      <w:proofErr w:type="gramEnd"/>
      <w:r w:rsidRPr="00621B85">
        <w:rPr>
          <w:rFonts w:ascii="Times New Roman" w:hAnsi="Times New Roman" w:cs="Times New Roman"/>
          <w:bCs/>
          <w:sz w:val="22"/>
          <w:szCs w:val="22"/>
        </w:rPr>
        <w:t>. Красный Кут»</w:t>
      </w:r>
    </w:p>
    <w:p w:rsidR="0036334B" w:rsidRDefault="0036334B" w:rsidP="0001256A">
      <w:pPr>
        <w:keepNext/>
        <w:jc w:val="right"/>
        <w:rPr>
          <w:sz w:val="20"/>
          <w:szCs w:val="20"/>
        </w:rPr>
      </w:pPr>
      <w:r>
        <w:rPr>
          <w:sz w:val="20"/>
          <w:szCs w:val="20"/>
        </w:rPr>
        <w:t>от ____________ №___</w:t>
      </w:r>
    </w:p>
    <w:p w:rsidR="0036334B" w:rsidRPr="00621B85" w:rsidRDefault="0036334B" w:rsidP="00B33D45">
      <w:pPr>
        <w:pStyle w:val="ConsPlusNonformat"/>
        <w:keepNext/>
        <w:widowControl/>
        <w:ind w:left="-709" w:right="-285"/>
        <w:jc w:val="right"/>
        <w:rPr>
          <w:rFonts w:ascii="Times New Roman" w:hAnsi="Times New Roman" w:cs="Times New Roman"/>
          <w:sz w:val="22"/>
          <w:szCs w:val="22"/>
        </w:rPr>
      </w:pPr>
    </w:p>
    <w:p w:rsidR="0036334B" w:rsidRPr="00AA6F48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Pr="001542CD" w:rsidRDefault="0036334B" w:rsidP="00B33D45">
      <w:pPr>
        <w:keepNext/>
        <w:jc w:val="center"/>
        <w:rPr>
          <w:b/>
          <w:bCs/>
          <w:sz w:val="28"/>
          <w:szCs w:val="28"/>
        </w:rPr>
      </w:pPr>
      <w:r w:rsidRPr="001542CD">
        <w:rPr>
          <w:b/>
          <w:bCs/>
          <w:sz w:val="28"/>
          <w:szCs w:val="28"/>
        </w:rPr>
        <w:t>Сведения</w:t>
      </w:r>
    </w:p>
    <w:p w:rsidR="0036334B" w:rsidRDefault="0036334B" w:rsidP="00B33D45">
      <w:pPr>
        <w:keepNext/>
        <w:jc w:val="center"/>
        <w:rPr>
          <w:b/>
          <w:bCs/>
          <w:sz w:val="28"/>
          <w:szCs w:val="28"/>
        </w:rPr>
      </w:pPr>
      <w:r w:rsidRPr="001542CD">
        <w:rPr>
          <w:b/>
          <w:bCs/>
          <w:sz w:val="28"/>
          <w:szCs w:val="28"/>
        </w:rPr>
        <w:t xml:space="preserve">об объемах и источниках финансового обеспечения муниципальной программы «Развитие дорожной </w:t>
      </w:r>
    </w:p>
    <w:p w:rsidR="0036334B" w:rsidRPr="00BD5E42" w:rsidRDefault="0036334B" w:rsidP="00B33D45">
      <w:pPr>
        <w:keepNext/>
        <w:jc w:val="center"/>
        <w:rPr>
          <w:b/>
          <w:bCs/>
          <w:sz w:val="28"/>
          <w:szCs w:val="28"/>
        </w:rPr>
      </w:pPr>
      <w:r w:rsidRPr="001542CD">
        <w:rPr>
          <w:b/>
          <w:bCs/>
          <w:sz w:val="28"/>
          <w:szCs w:val="28"/>
        </w:rPr>
        <w:t>деятельности</w:t>
      </w:r>
      <w:r>
        <w:rPr>
          <w:b/>
          <w:bCs/>
          <w:sz w:val="28"/>
          <w:szCs w:val="28"/>
        </w:rPr>
        <w:t xml:space="preserve"> </w:t>
      </w:r>
      <w:r w:rsidRPr="00BD5E42">
        <w:rPr>
          <w:b/>
          <w:bCs/>
          <w:sz w:val="28"/>
          <w:szCs w:val="28"/>
        </w:rPr>
        <w:t xml:space="preserve">муниципального образования </w:t>
      </w:r>
      <w:proofErr w:type="gramStart"/>
      <w:r w:rsidRPr="00BD5E42">
        <w:rPr>
          <w:b/>
          <w:bCs/>
          <w:sz w:val="28"/>
          <w:szCs w:val="28"/>
        </w:rPr>
        <w:t>г</w:t>
      </w:r>
      <w:proofErr w:type="gramEnd"/>
      <w:r w:rsidRPr="00BD5E42">
        <w:rPr>
          <w:b/>
          <w:bCs/>
          <w:sz w:val="28"/>
          <w:szCs w:val="28"/>
        </w:rPr>
        <w:t>. Красный Кут»</w:t>
      </w:r>
    </w:p>
    <w:tbl>
      <w:tblPr>
        <w:tblW w:w="15309" w:type="dxa"/>
        <w:tblInd w:w="108" w:type="dxa"/>
        <w:tblLayout w:type="fixed"/>
        <w:tblLook w:val="00A0"/>
      </w:tblPr>
      <w:tblGrid>
        <w:gridCol w:w="4536"/>
        <w:gridCol w:w="3118"/>
        <w:gridCol w:w="3260"/>
        <w:gridCol w:w="1277"/>
        <w:gridCol w:w="1133"/>
        <w:gridCol w:w="992"/>
        <w:gridCol w:w="993"/>
      </w:tblGrid>
      <w:tr w:rsidR="0036334B" w:rsidRPr="00AD3EBA" w:rsidTr="00070AB2">
        <w:trPr>
          <w:trHeight w:val="20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Ответственный исполн</w:t>
            </w:r>
            <w:r w:rsidRPr="00AD3EBA">
              <w:rPr>
                <w:b/>
                <w:sz w:val="22"/>
                <w:szCs w:val="22"/>
              </w:rPr>
              <w:t>и</w:t>
            </w:r>
            <w:r w:rsidRPr="00AD3EBA">
              <w:rPr>
                <w:b/>
                <w:sz w:val="22"/>
                <w:szCs w:val="22"/>
              </w:rPr>
              <w:t>тель (соисполнитель, учас</w:t>
            </w:r>
            <w:r w:rsidRPr="00AD3EBA">
              <w:rPr>
                <w:b/>
                <w:sz w:val="22"/>
                <w:szCs w:val="22"/>
              </w:rPr>
              <w:t>т</w:t>
            </w:r>
            <w:r w:rsidRPr="00AD3EBA">
              <w:rPr>
                <w:b/>
                <w:sz w:val="22"/>
                <w:szCs w:val="22"/>
              </w:rPr>
              <w:t>ник)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334B" w:rsidRPr="00AD3EBA" w:rsidRDefault="0036334B" w:rsidP="00070AB2">
            <w:pPr>
              <w:keepNext/>
              <w:ind w:left="-108"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 xml:space="preserve">Объемы </w:t>
            </w:r>
            <w:proofErr w:type="spellStart"/>
            <w:proofErr w:type="gramStart"/>
            <w:r w:rsidRPr="00AD3EBA">
              <w:rPr>
                <w:b/>
                <w:bCs/>
                <w:sz w:val="22"/>
                <w:szCs w:val="22"/>
              </w:rPr>
              <w:t>финансир-ования</w:t>
            </w:r>
            <w:proofErr w:type="spellEnd"/>
            <w:proofErr w:type="gramEnd"/>
            <w:r w:rsidRPr="00AD3EBA">
              <w:rPr>
                <w:b/>
                <w:bCs/>
                <w:sz w:val="22"/>
                <w:szCs w:val="22"/>
              </w:rPr>
              <w:t>, всего тыс. руб.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 том числе по годам</w:t>
            </w:r>
          </w:p>
        </w:tc>
      </w:tr>
      <w:tr w:rsidR="0036334B" w:rsidRPr="00AD3EBA" w:rsidTr="00070AB2">
        <w:trPr>
          <w:trHeight w:val="20"/>
          <w:tblHeader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2023г</w:t>
            </w:r>
          </w:p>
        </w:tc>
      </w:tr>
      <w:tr w:rsidR="0036334B" w:rsidRPr="00AD3EBA" w:rsidTr="00070AB2">
        <w:trPr>
          <w:trHeight w:val="2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7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left="-71"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Программа «Развитие дорожной деятельн</w:t>
            </w:r>
            <w:r w:rsidRPr="00AD3EBA">
              <w:rPr>
                <w:b/>
                <w:bCs/>
                <w:sz w:val="22"/>
                <w:szCs w:val="22"/>
              </w:rPr>
              <w:t>о</w:t>
            </w:r>
            <w:r w:rsidRPr="00AD3EBA">
              <w:rPr>
                <w:b/>
                <w:bCs/>
                <w:sz w:val="22"/>
                <w:szCs w:val="22"/>
              </w:rPr>
              <w:t xml:space="preserve">сти муниципального образования </w:t>
            </w:r>
            <w:proofErr w:type="gramStart"/>
            <w:r w:rsidRPr="00AD3EBA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AD3EBA">
              <w:rPr>
                <w:b/>
                <w:bCs/>
                <w:sz w:val="22"/>
                <w:szCs w:val="22"/>
              </w:rPr>
              <w:t>. Кра</w:t>
            </w:r>
            <w:r w:rsidRPr="00AD3EBA">
              <w:rPr>
                <w:b/>
                <w:bCs/>
                <w:sz w:val="22"/>
                <w:szCs w:val="22"/>
              </w:rPr>
              <w:t>с</w:t>
            </w:r>
            <w:r w:rsidRPr="00AD3EBA">
              <w:rPr>
                <w:b/>
                <w:bCs/>
                <w:sz w:val="22"/>
                <w:szCs w:val="22"/>
              </w:rPr>
              <w:t>ный Кут»»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334B" w:rsidRPr="002311E1" w:rsidRDefault="0036334B" w:rsidP="00B33D45">
            <w:pPr>
              <w:keepNext/>
              <w:ind w:left="-108" w:right="-108"/>
              <w:rPr>
                <w:b/>
              </w:rPr>
            </w:pPr>
            <w:r w:rsidRPr="002311E1">
              <w:rPr>
                <w:b/>
                <w:sz w:val="22"/>
                <w:szCs w:val="22"/>
              </w:rPr>
              <w:t> </w:t>
            </w:r>
            <w:r w:rsidRPr="002311E1">
              <w:rPr>
                <w:rFonts w:cs="Courier New"/>
                <w:b/>
                <w:sz w:val="22"/>
                <w:szCs w:val="22"/>
              </w:rPr>
              <w:t>Отдел  архитектуры,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администр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t>ции района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 xml:space="preserve">Всего по программе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575C08" w:rsidP="00575C08">
            <w:pPr>
              <w:keepNext/>
              <w:jc w:val="right"/>
              <w:rPr>
                <w:b/>
                <w:color w:val="0D0D0D"/>
              </w:rPr>
            </w:pPr>
            <w:r>
              <w:rPr>
                <w:b/>
                <w:color w:val="0D0D0D"/>
                <w:sz w:val="22"/>
                <w:szCs w:val="22"/>
              </w:rPr>
              <w:t>35669,94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575C08" w:rsidP="00575C08">
            <w:pPr>
              <w:keepNext/>
              <w:jc w:val="right"/>
              <w:rPr>
                <w:b/>
                <w:color w:val="0D0D0D"/>
              </w:rPr>
            </w:pPr>
            <w:r>
              <w:rPr>
                <w:b/>
                <w:color w:val="0D0D0D"/>
                <w:sz w:val="22"/>
                <w:szCs w:val="22"/>
              </w:rPr>
              <w:t>24943,30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A52820">
            <w:pPr>
              <w:keepNext/>
              <w:jc w:val="right"/>
              <w:rPr>
                <w:b/>
                <w:color w:val="0D0D0D"/>
              </w:rPr>
            </w:pPr>
            <w:r w:rsidRPr="00AD3EBA">
              <w:rPr>
                <w:b/>
                <w:color w:val="0D0D0D"/>
                <w:sz w:val="22"/>
                <w:szCs w:val="22"/>
              </w:rPr>
              <w:t>5</w:t>
            </w:r>
            <w:r>
              <w:rPr>
                <w:b/>
                <w:color w:val="0D0D0D"/>
                <w:sz w:val="22"/>
                <w:szCs w:val="22"/>
              </w:rPr>
              <w:t>281</w:t>
            </w:r>
            <w:r w:rsidRPr="00AD3EBA">
              <w:rPr>
                <w:b/>
                <w:color w:val="0D0D0D"/>
                <w:sz w:val="22"/>
                <w:szCs w:val="22"/>
              </w:rPr>
              <w:t>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A52820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445</w:t>
            </w:r>
            <w:r w:rsidRPr="00AD3EBA">
              <w:rPr>
                <w:b/>
                <w:sz w:val="22"/>
                <w:szCs w:val="22"/>
              </w:rPr>
              <w:t>,26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  <w:rPr>
                <w:bCs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ind w:left="-108"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  <w:rPr>
                <w:bCs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ind w:left="-108"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  <w:rPr>
                <w:bCs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ind w:left="-108"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575C08" w:rsidP="00575C08">
            <w:pPr>
              <w:keepNext/>
              <w:jc w:val="right"/>
              <w:rPr>
                <w:b/>
                <w:color w:val="0D0D0D"/>
              </w:rPr>
            </w:pPr>
            <w:r>
              <w:rPr>
                <w:b/>
                <w:color w:val="0D0D0D"/>
                <w:sz w:val="22"/>
                <w:szCs w:val="22"/>
              </w:rPr>
              <w:t>35669,94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575C08" w:rsidP="00575C08">
            <w:pPr>
              <w:keepNext/>
              <w:jc w:val="right"/>
              <w:rPr>
                <w:b/>
                <w:color w:val="0D0D0D"/>
              </w:rPr>
            </w:pPr>
            <w:r>
              <w:rPr>
                <w:b/>
                <w:color w:val="0D0D0D"/>
                <w:sz w:val="22"/>
                <w:szCs w:val="22"/>
              </w:rPr>
              <w:t>24943,30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A52820">
            <w:pPr>
              <w:keepNext/>
              <w:jc w:val="right"/>
              <w:rPr>
                <w:b/>
                <w:color w:val="0D0D0D"/>
              </w:rPr>
            </w:pPr>
            <w:r w:rsidRPr="00AD3EBA">
              <w:rPr>
                <w:b/>
                <w:color w:val="0D0D0D"/>
                <w:sz w:val="22"/>
                <w:szCs w:val="22"/>
              </w:rPr>
              <w:t>5</w:t>
            </w:r>
            <w:r>
              <w:rPr>
                <w:b/>
                <w:color w:val="0D0D0D"/>
                <w:sz w:val="22"/>
                <w:szCs w:val="22"/>
              </w:rPr>
              <w:t>281</w:t>
            </w:r>
            <w:r w:rsidRPr="00AD3EBA">
              <w:rPr>
                <w:b/>
                <w:color w:val="0D0D0D"/>
                <w:sz w:val="22"/>
                <w:szCs w:val="22"/>
              </w:rPr>
              <w:t>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A52820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445</w:t>
            </w:r>
            <w:r w:rsidRPr="00AD3EBA">
              <w:rPr>
                <w:b/>
                <w:sz w:val="22"/>
                <w:szCs w:val="22"/>
              </w:rPr>
              <w:t>,26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left="-71"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Подпрограмма 1  «Повышение безопасности дорожного движения на территории мун</w:t>
            </w:r>
            <w:r w:rsidRPr="00AD3EBA">
              <w:rPr>
                <w:b/>
                <w:bCs/>
                <w:sz w:val="22"/>
                <w:szCs w:val="22"/>
              </w:rPr>
              <w:t>и</w:t>
            </w:r>
            <w:r w:rsidRPr="00AD3EBA">
              <w:rPr>
                <w:b/>
                <w:bCs/>
                <w:sz w:val="22"/>
                <w:szCs w:val="22"/>
              </w:rPr>
              <w:t xml:space="preserve">ципального образования </w:t>
            </w:r>
            <w:proofErr w:type="gramStart"/>
            <w:r w:rsidRPr="00AD3EBA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AD3EBA">
              <w:rPr>
                <w:b/>
                <w:bCs/>
                <w:sz w:val="22"/>
                <w:szCs w:val="22"/>
              </w:rPr>
              <w:t>. Красный Кут»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 w:rsidP="002311E1">
            <w:pPr>
              <w:keepNext/>
              <w:ind w:right="-108"/>
              <w:jc w:val="both"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архитектуры,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админис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рации района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56686D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2360</w:t>
            </w:r>
            <w:r w:rsidRPr="00AD3EB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56686D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760</w:t>
            </w:r>
            <w:r w:rsidRPr="00AD3EB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56686D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800,0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ind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ind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ind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56686D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360</w:t>
            </w:r>
            <w:r w:rsidRPr="00AD3EB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56686D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76</w:t>
            </w: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56686D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800,0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left="-71" w:right="-108"/>
            </w:pPr>
            <w:r w:rsidRPr="00AD3EBA">
              <w:rPr>
                <w:sz w:val="22"/>
                <w:szCs w:val="22"/>
              </w:rPr>
              <w:t>Основное мероприятие                                                                1.1.  Приобретение и установка  светофорных объектов и дорожных знаков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>
            <w:pPr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архитектуры,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админис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рации района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900,00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300,00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 w:rsidP="00B33D45">
            <w:pPr>
              <w:keepNext/>
              <w:ind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 w:rsidP="00B33D45">
            <w:pPr>
              <w:keepNext/>
              <w:ind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 w:rsidP="00B33D45">
            <w:pPr>
              <w:keepNext/>
              <w:ind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</w:pPr>
            <w:r w:rsidRPr="00AD3EBA">
              <w:rPr>
                <w:bCs/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900,00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300,00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left="-71" w:right="-108"/>
            </w:pPr>
            <w:r w:rsidRPr="00AD3EBA">
              <w:rPr>
                <w:sz w:val="22"/>
                <w:szCs w:val="22"/>
              </w:rPr>
              <w:t>Основное мероприятие                                                    1.2. Нанесение дорожной разметки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>
            <w:pPr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архитектуры,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админис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рации района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56686D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460</w:t>
            </w:r>
            <w:r w:rsidRPr="00AD3EB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56686D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460</w:t>
            </w:r>
            <w:r w:rsidRPr="00AD3EB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500,0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 w:rsidP="00B33D45">
            <w:pPr>
              <w:keepNext/>
              <w:ind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 w:rsidP="00B33D45">
            <w:pPr>
              <w:keepNext/>
              <w:ind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ind w:left="-71" w:right="-108"/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 w:rsidP="00B33D45">
            <w:pPr>
              <w:keepNext/>
              <w:ind w:right="-108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</w:pPr>
            <w:r w:rsidRPr="00AD3EBA">
              <w:rPr>
                <w:bCs/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56686D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460</w:t>
            </w:r>
            <w:r w:rsidRPr="00AD3EB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56686D">
            <w:pPr>
              <w:keepNext/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460</w:t>
            </w:r>
            <w:r w:rsidRPr="00AD3EB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500,0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left="-71"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Подпрограмма  2 «Ремонт автомобильных дорог местного значения на территории м</w:t>
            </w:r>
            <w:r w:rsidRPr="00AD3EBA">
              <w:rPr>
                <w:b/>
                <w:bCs/>
                <w:sz w:val="22"/>
                <w:szCs w:val="22"/>
              </w:rPr>
              <w:t>у</w:t>
            </w:r>
            <w:r w:rsidRPr="00AD3EBA">
              <w:rPr>
                <w:b/>
                <w:bCs/>
                <w:sz w:val="22"/>
                <w:szCs w:val="22"/>
              </w:rPr>
              <w:t xml:space="preserve">ниципального образования </w:t>
            </w:r>
            <w:proofErr w:type="gramStart"/>
            <w:r w:rsidRPr="00AD3EBA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AD3EBA">
              <w:rPr>
                <w:b/>
                <w:bCs/>
                <w:sz w:val="22"/>
                <w:szCs w:val="22"/>
              </w:rPr>
              <w:t>. Красный Кут»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>
            <w:pPr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архитектуры,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админис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рации района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070AB2" w:rsidP="00070AB2">
            <w:pPr>
              <w:keepNext/>
              <w:jc w:val="right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  <w:sz w:val="22"/>
                <w:szCs w:val="22"/>
              </w:rPr>
              <w:t>32738,94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070AB2" w:rsidP="00070AB2">
            <w:pPr>
              <w:keepNext/>
              <w:jc w:val="right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  <w:sz w:val="22"/>
                <w:szCs w:val="22"/>
              </w:rPr>
              <w:t>23933,30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4321,38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4484,26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rPr>
                <w:bCs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 w:rsidP="00B33D45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rPr>
                <w:bCs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 w:rsidP="00B33D45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  <w:rPr>
                <w:bCs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2311E1" w:rsidRDefault="0036334B" w:rsidP="00B33D45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070AB2" w:rsidP="00070AB2">
            <w:pPr>
              <w:keepNext/>
              <w:jc w:val="right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  <w:sz w:val="22"/>
                <w:szCs w:val="22"/>
              </w:rPr>
              <w:t>32738,94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070AB2" w:rsidP="00070AB2">
            <w:pPr>
              <w:keepNext/>
              <w:jc w:val="right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  <w:sz w:val="22"/>
                <w:szCs w:val="22"/>
              </w:rPr>
              <w:t>23933,30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  <w:color w:val="0D0D0D"/>
              </w:rPr>
            </w:pPr>
            <w:r w:rsidRPr="00AD3EBA">
              <w:rPr>
                <w:b/>
                <w:bCs/>
                <w:color w:val="0D0D0D"/>
                <w:sz w:val="22"/>
                <w:szCs w:val="22"/>
              </w:rPr>
              <w:t>4321,38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4484,26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bCs/>
              </w:rPr>
            </w:pPr>
            <w:r w:rsidRPr="00AD3EBA">
              <w:rPr>
                <w:sz w:val="22"/>
                <w:szCs w:val="22"/>
              </w:rPr>
              <w:t xml:space="preserve">Основное мероприятие                                                    </w:t>
            </w:r>
            <w:r w:rsidRPr="00AD3EBA">
              <w:rPr>
                <w:bCs/>
                <w:sz w:val="22"/>
                <w:szCs w:val="22"/>
              </w:rPr>
              <w:t>2.1. Ремонт дорожно-уличной сети</w:t>
            </w:r>
          </w:p>
          <w:p w:rsidR="0036334B" w:rsidRPr="00AD3EBA" w:rsidRDefault="0036334B" w:rsidP="00B33D45">
            <w:pPr>
              <w:pStyle w:val="TableContents"/>
              <w:keepNext/>
              <w:widowControl/>
              <w:jc w:val="both"/>
              <w:rPr>
                <w:bCs/>
              </w:rPr>
            </w:pPr>
            <w:proofErr w:type="gramStart"/>
            <w:r w:rsidRPr="00AD3EBA">
              <w:rPr>
                <w:sz w:val="22"/>
                <w:szCs w:val="22"/>
              </w:rPr>
              <w:t xml:space="preserve">МО г. Красный Кут: ул. </w:t>
            </w:r>
            <w:proofErr w:type="spellStart"/>
            <w:r w:rsidRPr="00AD3EBA">
              <w:rPr>
                <w:sz w:val="22"/>
                <w:szCs w:val="22"/>
              </w:rPr>
              <w:t>Куховаренко</w:t>
            </w:r>
            <w:proofErr w:type="spellEnd"/>
            <w:r w:rsidRPr="00AD3EBA">
              <w:rPr>
                <w:sz w:val="22"/>
                <w:szCs w:val="22"/>
              </w:rPr>
              <w:t xml:space="preserve"> (от Авиационной до Войтенко), ул. Пролета</w:t>
            </w:r>
            <w:r w:rsidRPr="00AD3EBA">
              <w:rPr>
                <w:sz w:val="22"/>
                <w:szCs w:val="22"/>
              </w:rPr>
              <w:t>р</w:t>
            </w:r>
            <w:r w:rsidRPr="00AD3EBA">
              <w:rPr>
                <w:sz w:val="22"/>
                <w:szCs w:val="22"/>
              </w:rPr>
              <w:lastRenderedPageBreak/>
              <w:t>ская (от.</w:t>
            </w:r>
            <w:proofErr w:type="gramEnd"/>
            <w:r w:rsidRPr="00AD3EBA">
              <w:rPr>
                <w:sz w:val="22"/>
                <w:szCs w:val="22"/>
              </w:rPr>
              <w:t xml:space="preserve"> Пр. Победы до ул. Комсомольская), ул</w:t>
            </w:r>
            <w:proofErr w:type="gramStart"/>
            <w:r w:rsidRPr="00AD3EBA">
              <w:rPr>
                <w:sz w:val="22"/>
                <w:szCs w:val="22"/>
              </w:rPr>
              <w:t>.Ч</w:t>
            </w:r>
            <w:proofErr w:type="gramEnd"/>
            <w:r w:rsidRPr="00AD3EBA">
              <w:rPr>
                <w:sz w:val="22"/>
                <w:szCs w:val="22"/>
              </w:rPr>
              <w:t>апаева, ул. Куйбышева, Московская, пр. Побед</w:t>
            </w:r>
            <w:proofErr w:type="gramStart"/>
            <w:r w:rsidRPr="00AD3EBA">
              <w:rPr>
                <w:sz w:val="22"/>
                <w:szCs w:val="22"/>
              </w:rPr>
              <w:t>ы(</w:t>
            </w:r>
            <w:proofErr w:type="gramEnd"/>
            <w:r w:rsidRPr="00AD3EBA">
              <w:rPr>
                <w:sz w:val="22"/>
                <w:szCs w:val="22"/>
              </w:rPr>
              <w:t xml:space="preserve">от Рабочей до Московской), ул. </w:t>
            </w:r>
            <w:proofErr w:type="spellStart"/>
            <w:r w:rsidRPr="00AD3EBA">
              <w:rPr>
                <w:sz w:val="22"/>
                <w:szCs w:val="22"/>
              </w:rPr>
              <w:t>Краснокутская</w:t>
            </w:r>
            <w:proofErr w:type="spellEnd"/>
            <w:r w:rsidRPr="00AD3EBA">
              <w:rPr>
                <w:sz w:val="22"/>
                <w:szCs w:val="22"/>
              </w:rPr>
              <w:t xml:space="preserve">, туп. </w:t>
            </w:r>
            <w:proofErr w:type="spellStart"/>
            <w:r w:rsidRPr="00AD3EBA">
              <w:rPr>
                <w:sz w:val="22"/>
                <w:szCs w:val="22"/>
              </w:rPr>
              <w:t>Краснокутский</w:t>
            </w:r>
            <w:proofErr w:type="spellEnd"/>
            <w:r w:rsidRPr="00AD3EBA">
              <w:rPr>
                <w:sz w:val="22"/>
                <w:szCs w:val="22"/>
              </w:rPr>
              <w:t>, ул. Ко</w:t>
            </w:r>
            <w:r w:rsidRPr="00AD3EBA">
              <w:rPr>
                <w:sz w:val="22"/>
                <w:szCs w:val="22"/>
              </w:rPr>
              <w:t>м</w:t>
            </w:r>
            <w:r w:rsidRPr="00AD3EBA">
              <w:rPr>
                <w:sz w:val="22"/>
                <w:szCs w:val="22"/>
              </w:rPr>
              <w:t>сомольская, Рабочая, Вокзальная, Маяко</w:t>
            </w:r>
            <w:r w:rsidRPr="00AD3EBA">
              <w:rPr>
                <w:sz w:val="22"/>
                <w:szCs w:val="22"/>
              </w:rPr>
              <w:t>в</w:t>
            </w:r>
            <w:r w:rsidRPr="00AD3EBA">
              <w:rPr>
                <w:sz w:val="22"/>
                <w:szCs w:val="22"/>
              </w:rPr>
              <w:t xml:space="preserve">ская, Мельничная (от старого кладбища до </w:t>
            </w:r>
            <w:proofErr w:type="spellStart"/>
            <w:r w:rsidRPr="00AD3EBA">
              <w:rPr>
                <w:sz w:val="22"/>
                <w:szCs w:val="22"/>
              </w:rPr>
              <w:t>Куховаренко</w:t>
            </w:r>
            <w:proofErr w:type="spellEnd"/>
            <w:r w:rsidRPr="00AD3EBA">
              <w:rPr>
                <w:sz w:val="22"/>
                <w:szCs w:val="22"/>
              </w:rPr>
              <w:t>), Кутузова (от старого кладб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 xml:space="preserve">ща до </w:t>
            </w:r>
            <w:proofErr w:type="spellStart"/>
            <w:r w:rsidRPr="00AD3EBA">
              <w:rPr>
                <w:sz w:val="22"/>
                <w:szCs w:val="22"/>
              </w:rPr>
              <w:t>Куховаренко</w:t>
            </w:r>
            <w:proofErr w:type="spellEnd"/>
            <w:r w:rsidRPr="00AD3EBA">
              <w:rPr>
                <w:sz w:val="22"/>
                <w:szCs w:val="22"/>
              </w:rPr>
              <w:t>), Луначарского, Комм</w:t>
            </w:r>
            <w:r w:rsidRPr="00AD3EBA">
              <w:rPr>
                <w:sz w:val="22"/>
                <w:szCs w:val="22"/>
              </w:rPr>
              <w:t>у</w:t>
            </w:r>
            <w:r w:rsidRPr="00AD3EBA">
              <w:rPr>
                <w:sz w:val="22"/>
                <w:szCs w:val="22"/>
              </w:rPr>
              <w:t xml:space="preserve">нистическая, Пролетарская (от Куйбышева до Чапаева), въезд в летное училище - </w:t>
            </w:r>
            <w:proofErr w:type="spellStart"/>
            <w:r w:rsidRPr="00AD3EBA">
              <w:rPr>
                <w:sz w:val="22"/>
                <w:szCs w:val="22"/>
              </w:rPr>
              <w:t>микр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городок</w:t>
            </w:r>
            <w:proofErr w:type="spellEnd"/>
            <w:r w:rsidRPr="00AD3EBA">
              <w:rPr>
                <w:sz w:val="22"/>
                <w:szCs w:val="22"/>
              </w:rPr>
              <w:t xml:space="preserve"> с Рабочей, ул. Войтенко, от КМЗ до ул. </w:t>
            </w:r>
            <w:proofErr w:type="spellStart"/>
            <w:r w:rsidRPr="00AD3EBA">
              <w:rPr>
                <w:sz w:val="22"/>
                <w:szCs w:val="22"/>
              </w:rPr>
              <w:t>Куховаренко</w:t>
            </w:r>
            <w:proofErr w:type="spellEnd"/>
            <w:r w:rsidRPr="00AD3EBA">
              <w:rPr>
                <w:sz w:val="22"/>
                <w:szCs w:val="22"/>
              </w:rPr>
              <w:t>, пер. Спортивный, ул. Эле</w:t>
            </w:r>
            <w:r w:rsidRPr="00AD3EBA">
              <w:rPr>
                <w:sz w:val="22"/>
                <w:szCs w:val="22"/>
              </w:rPr>
              <w:t>к</w:t>
            </w:r>
            <w:r w:rsidRPr="00AD3EBA">
              <w:rPr>
                <w:sz w:val="22"/>
                <w:szCs w:val="22"/>
              </w:rPr>
              <w:t xml:space="preserve">трическая, с. Норки (ул. Юбилейная), ул. Солнечная, пос. </w:t>
            </w:r>
            <w:proofErr w:type="spellStart"/>
            <w:r w:rsidRPr="00AD3EBA">
              <w:rPr>
                <w:sz w:val="22"/>
                <w:szCs w:val="22"/>
              </w:rPr>
              <w:t>Мелиораторов</w:t>
            </w:r>
            <w:proofErr w:type="gramStart"/>
            <w:r w:rsidRPr="00AD3EBA">
              <w:rPr>
                <w:sz w:val="22"/>
                <w:szCs w:val="22"/>
                <w:highlight w:val="yellow"/>
              </w:rPr>
              <w:t>.</w:t>
            </w:r>
            <w:r w:rsidRPr="00AD3EBA">
              <w:rPr>
                <w:sz w:val="22"/>
                <w:szCs w:val="22"/>
              </w:rPr>
              <w:t>у</w:t>
            </w:r>
            <w:proofErr w:type="gramEnd"/>
            <w:r w:rsidRPr="00AD3EBA">
              <w:rPr>
                <w:sz w:val="22"/>
                <w:szCs w:val="22"/>
              </w:rPr>
              <w:t>л</w:t>
            </w:r>
            <w:proofErr w:type="spellEnd"/>
            <w:r w:rsidRPr="00AD3EBA">
              <w:rPr>
                <w:sz w:val="22"/>
                <w:szCs w:val="22"/>
              </w:rPr>
              <w:t>. Прид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рожная,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334B" w:rsidRPr="002311E1" w:rsidRDefault="0036334B">
            <w:pPr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lastRenderedPageBreak/>
              <w:t>Отдел  архитектуры,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админис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рации района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461AC6" w:rsidRDefault="00070AB2" w:rsidP="00070AB2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31238,94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070AB2" w:rsidP="00070AB2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23433,30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3821,38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3984,26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bCs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461AC6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bCs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461AC6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bCs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461AC6" w:rsidRDefault="00070AB2" w:rsidP="00070AB2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36334B" w:rsidRPr="00461AC6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238,94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D2508E" w:rsidP="00D2508E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23433,30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3821,38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3984,26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lastRenderedPageBreak/>
              <w:t>Основное мероприятие                                                    2.2. Содержание дорожно-уличной сети</w:t>
            </w:r>
          </w:p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334B" w:rsidRPr="002311E1" w:rsidRDefault="0036334B" w:rsidP="000F0E63">
            <w:pPr>
              <w:keepNext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архитектуры,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админис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рации района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1500,00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500,0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1500,00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500,0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  <w:r w:rsidRPr="00AD3EBA">
              <w:rPr>
                <w:b/>
                <w:sz w:val="22"/>
                <w:szCs w:val="22"/>
              </w:rPr>
              <w:t>Подпрограмма № 3 «Профилактика пр</w:t>
            </w:r>
            <w:r w:rsidRPr="00AD3EBA">
              <w:rPr>
                <w:b/>
                <w:sz w:val="22"/>
                <w:szCs w:val="22"/>
              </w:rPr>
              <w:t>а</w:t>
            </w:r>
            <w:r w:rsidRPr="00AD3EBA">
              <w:rPr>
                <w:b/>
                <w:sz w:val="22"/>
                <w:szCs w:val="22"/>
              </w:rPr>
              <w:t>вонарушений и усиление борьбы с пр</w:t>
            </w:r>
            <w:r w:rsidRPr="00AD3EBA">
              <w:rPr>
                <w:b/>
                <w:sz w:val="22"/>
                <w:szCs w:val="22"/>
              </w:rPr>
              <w:t>е</w:t>
            </w:r>
            <w:r w:rsidRPr="00AD3EBA">
              <w:rPr>
                <w:b/>
                <w:sz w:val="22"/>
                <w:szCs w:val="22"/>
              </w:rPr>
              <w:t xml:space="preserve">ступностью на территории </w:t>
            </w:r>
            <w:r w:rsidRPr="00AD3EBA">
              <w:rPr>
                <w:b/>
                <w:bCs/>
                <w:sz w:val="22"/>
                <w:szCs w:val="22"/>
              </w:rPr>
              <w:t>муниципал</w:t>
            </w:r>
            <w:r w:rsidRPr="00AD3EBA">
              <w:rPr>
                <w:b/>
                <w:bCs/>
                <w:sz w:val="22"/>
                <w:szCs w:val="22"/>
              </w:rPr>
              <w:t>ь</w:t>
            </w:r>
            <w:r w:rsidRPr="00AD3EBA">
              <w:rPr>
                <w:b/>
                <w:bCs/>
                <w:sz w:val="22"/>
                <w:szCs w:val="22"/>
              </w:rPr>
              <w:t xml:space="preserve">ного образования </w:t>
            </w:r>
          </w:p>
          <w:p w:rsidR="0036334B" w:rsidRPr="00AD3EBA" w:rsidRDefault="0036334B" w:rsidP="00B33D45">
            <w:pPr>
              <w:keepNext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г. Красный Кут»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34B" w:rsidRPr="002311E1" w:rsidRDefault="0036334B" w:rsidP="000F0E63">
            <w:pPr>
              <w:keepNext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архитектуры,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админис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рации района</w:t>
            </w:r>
            <w:r>
              <w:rPr>
                <w:rFonts w:cs="Courier New"/>
                <w:b/>
                <w:sz w:val="22"/>
                <w:szCs w:val="22"/>
              </w:rPr>
              <w:t>, о</w:t>
            </w:r>
            <w:r w:rsidRPr="002311E1">
              <w:rPr>
                <w:b/>
                <w:sz w:val="22"/>
                <w:szCs w:val="22"/>
              </w:rPr>
              <w:t>тдел прав</w:t>
            </w:r>
            <w:r w:rsidRPr="002311E1">
              <w:rPr>
                <w:b/>
                <w:sz w:val="22"/>
                <w:szCs w:val="22"/>
              </w:rPr>
              <w:t>о</w:t>
            </w:r>
            <w:r w:rsidRPr="002311E1">
              <w:rPr>
                <w:b/>
                <w:sz w:val="22"/>
                <w:szCs w:val="22"/>
              </w:rPr>
              <w:t>вого обеспечения    админ</w:t>
            </w:r>
            <w:r w:rsidRPr="002311E1">
              <w:rPr>
                <w:b/>
                <w:sz w:val="22"/>
                <w:szCs w:val="22"/>
              </w:rPr>
              <w:t>и</w:t>
            </w:r>
            <w:r w:rsidRPr="002311E1">
              <w:rPr>
                <w:b/>
                <w:sz w:val="22"/>
                <w:szCs w:val="22"/>
              </w:rPr>
              <w:t>страции района</w:t>
            </w:r>
          </w:p>
          <w:p w:rsidR="0036334B" w:rsidRPr="002311E1" w:rsidRDefault="0036334B" w:rsidP="00D31FB7">
            <w:pPr>
              <w:keepNext/>
              <w:rPr>
                <w:b/>
              </w:rPr>
            </w:pPr>
          </w:p>
          <w:p w:rsidR="0036334B" w:rsidRPr="002311E1" w:rsidRDefault="0036334B" w:rsidP="00B33D45">
            <w:pPr>
              <w:keepNext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E4A46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571</w:t>
            </w:r>
            <w:r w:rsidRPr="00AD3EB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E4A46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250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Pr="00AD3EBA">
              <w:rPr>
                <w:b/>
                <w:sz w:val="22"/>
                <w:szCs w:val="22"/>
              </w:rPr>
              <w:t>1,00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B" w:rsidRPr="002311E1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E4A46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57</w:t>
            </w:r>
            <w:r w:rsidRPr="00AD3EBA">
              <w:rPr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E4A46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250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Pr="00AD3EBA">
              <w:rPr>
                <w:b/>
                <w:sz w:val="22"/>
                <w:szCs w:val="22"/>
              </w:rPr>
              <w:t>1,00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 xml:space="preserve"> Основное мероприятие  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b/>
                <w:sz w:val="22"/>
                <w:szCs w:val="22"/>
              </w:rPr>
              <w:t>3.1 «Охрана общественного порядка и обеспечение безопасности дорожного дв</w:t>
            </w:r>
            <w:r w:rsidRPr="00AD3EBA">
              <w:rPr>
                <w:b/>
                <w:sz w:val="22"/>
                <w:szCs w:val="22"/>
              </w:rPr>
              <w:t>и</w:t>
            </w:r>
            <w:r w:rsidRPr="00AD3EBA">
              <w:rPr>
                <w:b/>
                <w:sz w:val="22"/>
                <w:szCs w:val="22"/>
              </w:rPr>
              <w:t>жения»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34B" w:rsidRPr="002311E1" w:rsidRDefault="0036334B" w:rsidP="002311E1">
            <w:pPr>
              <w:keepNext/>
              <w:rPr>
                <w:b/>
              </w:rPr>
            </w:pPr>
            <w:r w:rsidRPr="002311E1">
              <w:rPr>
                <w:b/>
                <w:sz w:val="22"/>
                <w:szCs w:val="22"/>
              </w:rPr>
              <w:t>Отдел правового обеспеч</w:t>
            </w:r>
            <w:r w:rsidRPr="002311E1">
              <w:rPr>
                <w:b/>
                <w:sz w:val="22"/>
                <w:szCs w:val="22"/>
              </w:rPr>
              <w:t>е</w:t>
            </w:r>
            <w:r w:rsidRPr="002311E1">
              <w:rPr>
                <w:b/>
                <w:sz w:val="22"/>
                <w:szCs w:val="22"/>
              </w:rPr>
              <w:t>ния    администрации ра</w:t>
            </w:r>
            <w:r w:rsidRPr="002311E1">
              <w:rPr>
                <w:b/>
                <w:sz w:val="22"/>
                <w:szCs w:val="22"/>
              </w:rPr>
              <w:t>й</w:t>
            </w:r>
            <w:r w:rsidRPr="002311E1">
              <w:rPr>
                <w:b/>
                <w:sz w:val="22"/>
                <w:szCs w:val="22"/>
              </w:rPr>
              <w:t>она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0F0E63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47</w:t>
            </w:r>
            <w:r w:rsidRPr="00AD3EBA">
              <w:rPr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0F0E63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150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Pr="00AD3EBA">
              <w:rPr>
                <w:b/>
                <w:sz w:val="22"/>
                <w:szCs w:val="22"/>
              </w:rPr>
              <w:t>1,00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0F0E63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47</w:t>
            </w:r>
            <w:r w:rsidRPr="00AD3EBA">
              <w:rPr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0F0E63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150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Pr="00AD3EBA">
              <w:rPr>
                <w:b/>
                <w:sz w:val="22"/>
                <w:szCs w:val="22"/>
              </w:rPr>
              <w:t>1,00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3.1.1 Материальная помощь членам «Наро</w:t>
            </w:r>
            <w:r w:rsidRPr="00AD3EBA">
              <w:rPr>
                <w:sz w:val="22"/>
                <w:szCs w:val="22"/>
              </w:rPr>
              <w:t>д</w:t>
            </w:r>
            <w:r w:rsidRPr="00AD3EBA">
              <w:rPr>
                <w:sz w:val="22"/>
                <w:szCs w:val="22"/>
              </w:rPr>
              <w:t>ной дружины»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E73B27" w:rsidRDefault="0036334B" w:rsidP="002C3E89">
            <w:pPr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410</w:t>
            </w:r>
            <w:r w:rsidRPr="00E73B27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E73B27" w:rsidRDefault="0036334B" w:rsidP="002C3E89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130</w:t>
            </w:r>
            <w:r w:rsidRPr="00E73B27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E73B27" w:rsidRDefault="0036334B" w:rsidP="002C3E89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Pr="00E73B2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E73B27" w:rsidRDefault="0036334B" w:rsidP="002C3E89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Pr="00E73B27">
              <w:rPr>
                <w:b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410</w:t>
            </w:r>
            <w:r w:rsidRPr="00AD3EB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</w:pPr>
            <w:r>
              <w:rPr>
                <w:sz w:val="22"/>
                <w:szCs w:val="22"/>
              </w:rPr>
              <w:t>130</w:t>
            </w:r>
            <w:r w:rsidRPr="00AD3EBA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</w:pPr>
            <w:r>
              <w:rPr>
                <w:sz w:val="22"/>
                <w:szCs w:val="22"/>
              </w:rPr>
              <w:t>140</w:t>
            </w:r>
            <w:r w:rsidRPr="00AD3EBA">
              <w:rPr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2C3E89">
            <w:pPr>
              <w:keepNext/>
              <w:jc w:val="right"/>
            </w:pPr>
            <w:r>
              <w:rPr>
                <w:sz w:val="22"/>
                <w:szCs w:val="22"/>
              </w:rPr>
              <w:t>140</w:t>
            </w:r>
            <w:r w:rsidRPr="00AD3EBA">
              <w:rPr>
                <w:sz w:val="22"/>
                <w:szCs w:val="22"/>
              </w:rPr>
              <w:t>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lastRenderedPageBreak/>
              <w:t>3.1.2. Оплата страховой премии по колле</w:t>
            </w:r>
            <w:r w:rsidRPr="00AD3EBA">
              <w:rPr>
                <w:sz w:val="22"/>
                <w:szCs w:val="22"/>
              </w:rPr>
              <w:t>к</w:t>
            </w:r>
            <w:r w:rsidRPr="00AD3EBA">
              <w:rPr>
                <w:sz w:val="22"/>
                <w:szCs w:val="22"/>
              </w:rPr>
              <w:t>тивному страхованию НС (МОО Народная дружина)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E73B27" w:rsidRDefault="0036334B" w:rsidP="00B33D45">
            <w:pPr>
              <w:keepNext/>
              <w:jc w:val="right"/>
              <w:rPr>
                <w:b/>
                <w:bCs/>
              </w:rPr>
            </w:pPr>
            <w:r w:rsidRPr="00E73B27">
              <w:rPr>
                <w:b/>
                <w:bCs/>
                <w:sz w:val="22"/>
                <w:szCs w:val="22"/>
              </w:rPr>
              <w:t>61,00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E73B27" w:rsidRDefault="0036334B" w:rsidP="00B33D45">
            <w:pPr>
              <w:keepNext/>
              <w:jc w:val="right"/>
              <w:rPr>
                <w:b/>
              </w:rPr>
            </w:pPr>
            <w:r w:rsidRPr="00E73B27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E73B27" w:rsidRDefault="0036334B" w:rsidP="00B33D45">
            <w:pPr>
              <w:jc w:val="right"/>
              <w:rPr>
                <w:b/>
              </w:rPr>
            </w:pPr>
            <w:r w:rsidRPr="00E73B27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E73B27" w:rsidRDefault="0036334B" w:rsidP="00B33D45">
            <w:pPr>
              <w:jc w:val="right"/>
              <w:rPr>
                <w:b/>
              </w:rPr>
            </w:pPr>
            <w:r w:rsidRPr="00E73B27">
              <w:rPr>
                <w:b/>
                <w:sz w:val="22"/>
                <w:szCs w:val="22"/>
              </w:rPr>
              <w:t>21,00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0,00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highlight w:val="yellow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61,00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sz w:val="22"/>
                <w:szCs w:val="22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sz w:val="22"/>
                <w:szCs w:val="22"/>
              </w:rPr>
              <w:t>21,00</w:t>
            </w:r>
          </w:p>
        </w:tc>
      </w:tr>
      <w:tr w:rsidR="0036334B" w:rsidRPr="00AD3EBA" w:rsidTr="00070AB2">
        <w:trPr>
          <w:trHeight w:val="407"/>
        </w:trPr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36334B" w:rsidRDefault="0036334B" w:rsidP="00342EB0">
            <w:pPr>
              <w:keepNext/>
            </w:pPr>
            <w:r w:rsidRPr="005658DF">
              <w:rPr>
                <w:b/>
                <w:sz w:val="22"/>
                <w:szCs w:val="22"/>
              </w:rPr>
              <w:t>3.2.</w:t>
            </w:r>
            <w:r>
              <w:rPr>
                <w:sz w:val="22"/>
                <w:szCs w:val="22"/>
              </w:rPr>
              <w:t xml:space="preserve"> Установка камер видеонаблюдения на территории МО г. Красный Кут</w:t>
            </w:r>
          </w:p>
          <w:p w:rsidR="0036334B" w:rsidRPr="00AD3EBA" w:rsidRDefault="0036334B" w:rsidP="00342EB0">
            <w:pPr>
              <w:keepNext/>
              <w:rPr>
                <w:highlight w:val="yellow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6334B" w:rsidRPr="002311E1" w:rsidRDefault="0036334B" w:rsidP="00B33D45">
            <w:pPr>
              <w:keepNext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архитектуры,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админис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рации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D31FB7" w:rsidRDefault="0036334B" w:rsidP="00B33D45">
            <w:pPr>
              <w:keepNext/>
              <w:jc w:val="both"/>
              <w:rPr>
                <w:b/>
              </w:rPr>
            </w:pPr>
            <w:r w:rsidRPr="00D31FB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342EB0">
            <w:pPr>
              <w:keepNext/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highlight w:val="yellow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highlight w:val="yellow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highlight w:val="yellow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highlight w:val="yellow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</w:p>
        </w:tc>
      </w:tr>
      <w:tr w:rsidR="0036334B" w:rsidRPr="00AD3EBA" w:rsidTr="00070AB2">
        <w:trPr>
          <w:trHeight w:val="2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highlight w:val="yellow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  <w:rPr>
                <w:bCs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jc w:val="right"/>
            </w:pPr>
          </w:p>
        </w:tc>
      </w:tr>
    </w:tbl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2F2D92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  <w:r w:rsidRPr="00AA6F48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4</w:t>
      </w:r>
    </w:p>
    <w:p w:rsidR="0036334B" w:rsidRDefault="0036334B" w:rsidP="002F2D92">
      <w:pPr>
        <w:pStyle w:val="ConsPlusNonformat"/>
        <w:keepNext/>
        <w:widowControl/>
        <w:ind w:left="-709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К муниципальной программе </w:t>
      </w:r>
      <w:r w:rsidRPr="000B504E">
        <w:rPr>
          <w:rFonts w:ascii="Times New Roman" w:hAnsi="Times New Roman" w:cs="Times New Roman"/>
          <w:bCs/>
        </w:rPr>
        <w:t>«Развитие дорожной</w:t>
      </w:r>
    </w:p>
    <w:p w:rsidR="0036334B" w:rsidRDefault="0036334B" w:rsidP="002F2D92">
      <w:pPr>
        <w:pStyle w:val="ConsPlusNonformat"/>
        <w:keepNext/>
        <w:widowControl/>
        <w:ind w:left="-709"/>
        <w:jc w:val="right"/>
        <w:rPr>
          <w:rFonts w:ascii="Times New Roman" w:hAnsi="Times New Roman" w:cs="Times New Roman"/>
          <w:bCs/>
        </w:rPr>
      </w:pPr>
      <w:r w:rsidRPr="000B504E">
        <w:rPr>
          <w:rFonts w:ascii="Times New Roman" w:hAnsi="Times New Roman" w:cs="Times New Roman"/>
          <w:bCs/>
        </w:rPr>
        <w:t xml:space="preserve"> деятельности муниципального образования </w:t>
      </w:r>
      <w:proofErr w:type="gramStart"/>
      <w:r w:rsidRPr="000B504E">
        <w:rPr>
          <w:rFonts w:ascii="Times New Roman" w:hAnsi="Times New Roman" w:cs="Times New Roman"/>
          <w:bCs/>
        </w:rPr>
        <w:t>г</w:t>
      </w:r>
      <w:proofErr w:type="gramEnd"/>
      <w:r w:rsidRPr="000B504E">
        <w:rPr>
          <w:rFonts w:ascii="Times New Roman" w:hAnsi="Times New Roman" w:cs="Times New Roman"/>
          <w:bCs/>
        </w:rPr>
        <w:t>. Красный Кут»</w:t>
      </w:r>
    </w:p>
    <w:p w:rsidR="0036334B" w:rsidRPr="006B7E1C" w:rsidRDefault="0036334B" w:rsidP="002F2D92">
      <w:pPr>
        <w:pStyle w:val="ConsPlusNonformat"/>
        <w:keepNext/>
        <w:widowControl/>
        <w:ind w:left="-709"/>
        <w:jc w:val="right"/>
        <w:rPr>
          <w:rFonts w:ascii="Times New Roman" w:hAnsi="Times New Roman" w:cs="Times New Roman"/>
          <w:bCs/>
        </w:rPr>
      </w:pPr>
      <w:r>
        <w:t>от ____________ №___</w:t>
      </w:r>
    </w:p>
    <w:p w:rsidR="0036334B" w:rsidRPr="00A85259" w:rsidRDefault="0036334B" w:rsidP="002F2D92">
      <w:pPr>
        <w:keepNext/>
        <w:jc w:val="center"/>
        <w:rPr>
          <w:b/>
          <w:sz w:val="28"/>
          <w:szCs w:val="28"/>
        </w:rPr>
      </w:pPr>
      <w:r w:rsidRPr="00A85259">
        <w:rPr>
          <w:b/>
          <w:sz w:val="28"/>
          <w:szCs w:val="28"/>
        </w:rPr>
        <w:t>План-график</w:t>
      </w:r>
    </w:p>
    <w:p w:rsidR="0036334B" w:rsidRPr="005949E6" w:rsidRDefault="0036334B" w:rsidP="002F2D92">
      <w:pPr>
        <w:keepNext/>
        <w:jc w:val="center"/>
        <w:rPr>
          <w:b/>
          <w:bCs/>
          <w:sz w:val="28"/>
          <w:szCs w:val="28"/>
        </w:rPr>
      </w:pPr>
      <w:r w:rsidRPr="00A85259">
        <w:rPr>
          <w:b/>
          <w:sz w:val="28"/>
          <w:szCs w:val="28"/>
        </w:rPr>
        <w:t>реализации муниципальной программы "</w:t>
      </w:r>
      <w:r w:rsidRPr="00A85259">
        <w:rPr>
          <w:b/>
          <w:bCs/>
          <w:sz w:val="28"/>
          <w:szCs w:val="28"/>
        </w:rPr>
        <w:t xml:space="preserve"> Развитие дорожной деятельности </w:t>
      </w:r>
      <w:r w:rsidRPr="005949E6">
        <w:rPr>
          <w:b/>
          <w:bCs/>
          <w:sz w:val="28"/>
          <w:szCs w:val="28"/>
        </w:rPr>
        <w:t xml:space="preserve">муниципального образования </w:t>
      </w:r>
    </w:p>
    <w:p w:rsidR="0036334B" w:rsidRPr="00A85259" w:rsidRDefault="0036334B" w:rsidP="002F2D92">
      <w:pPr>
        <w:keepNext/>
        <w:contextualSpacing/>
        <w:jc w:val="center"/>
        <w:rPr>
          <w:b/>
          <w:sz w:val="28"/>
          <w:szCs w:val="28"/>
        </w:rPr>
      </w:pPr>
      <w:r w:rsidRPr="005949E6">
        <w:rPr>
          <w:b/>
          <w:bCs/>
          <w:sz w:val="28"/>
          <w:szCs w:val="28"/>
        </w:rPr>
        <w:t>г. Красный Кут»</w:t>
      </w:r>
      <w:r w:rsidRPr="00A85259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 xml:space="preserve">на 2021 </w:t>
      </w:r>
      <w:r w:rsidRPr="00A85259">
        <w:rPr>
          <w:b/>
          <w:sz w:val="28"/>
          <w:szCs w:val="28"/>
        </w:rPr>
        <w:t>финансовый год).</w:t>
      </w:r>
    </w:p>
    <w:tbl>
      <w:tblPr>
        <w:tblW w:w="1546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0"/>
        <w:gridCol w:w="116"/>
        <w:gridCol w:w="1850"/>
        <w:gridCol w:w="8"/>
        <w:gridCol w:w="1554"/>
        <w:gridCol w:w="20"/>
        <w:gridCol w:w="2139"/>
        <w:gridCol w:w="993"/>
        <w:gridCol w:w="1124"/>
        <w:gridCol w:w="17"/>
        <w:gridCol w:w="2127"/>
        <w:gridCol w:w="1135"/>
        <w:gridCol w:w="993"/>
        <w:gridCol w:w="993"/>
        <w:gridCol w:w="850"/>
        <w:gridCol w:w="984"/>
        <w:gridCol w:w="9"/>
      </w:tblGrid>
      <w:tr w:rsidR="0036334B" w:rsidRPr="00AD3EBA" w:rsidTr="002F2D92">
        <w:trPr>
          <w:gridAfter w:val="1"/>
          <w:wAfter w:w="9" w:type="dxa"/>
          <w:trHeight w:val="20"/>
          <w:tblCellSpacing w:w="5" w:type="nil"/>
        </w:trPr>
        <w:tc>
          <w:tcPr>
            <w:tcW w:w="6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N 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proofErr w:type="spellStart"/>
            <w:proofErr w:type="gramStart"/>
            <w:r w:rsidRPr="00AD3EB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AD3EBA">
              <w:rPr>
                <w:b/>
                <w:sz w:val="22"/>
                <w:szCs w:val="22"/>
              </w:rPr>
              <w:t>/</w:t>
            </w:r>
            <w:proofErr w:type="spellStart"/>
            <w:r w:rsidRPr="00AD3EBA">
              <w:rPr>
                <w:b/>
                <w:sz w:val="22"/>
                <w:szCs w:val="22"/>
              </w:rPr>
              <w:t>п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Наименование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proofErr w:type="gramStart"/>
            <w:r w:rsidRPr="00AD3EBA">
              <w:rPr>
                <w:b/>
                <w:sz w:val="22"/>
                <w:szCs w:val="22"/>
              </w:rPr>
              <w:t>(основного</w:t>
            </w:r>
            <w:proofErr w:type="gramEnd"/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мероприятия,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контрольного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  события)   </w:t>
            </w:r>
          </w:p>
        </w:tc>
        <w:tc>
          <w:tcPr>
            <w:tcW w:w="15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Ответст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- 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венный   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исполни- 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тель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21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Ожидаемый  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результат   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реализации 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мероприятия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Срок 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начала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реали</w:t>
            </w:r>
            <w:proofErr w:type="spellEnd"/>
            <w:r w:rsidRPr="00AD3EBA">
              <w:rPr>
                <w:b/>
                <w:sz w:val="22"/>
                <w:szCs w:val="22"/>
              </w:rPr>
              <w:t>-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зации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5" w:right="-8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Срок</w:t>
            </w:r>
          </w:p>
          <w:p w:rsidR="0036334B" w:rsidRPr="00AD3EBA" w:rsidRDefault="0036334B" w:rsidP="002F2D92">
            <w:pPr>
              <w:keepNext/>
              <w:ind w:left="-75" w:right="-8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окончания</w:t>
            </w:r>
          </w:p>
          <w:p w:rsidR="0036334B" w:rsidRPr="00AD3EBA" w:rsidRDefault="0036334B" w:rsidP="002F2D92">
            <w:pPr>
              <w:keepNext/>
              <w:ind w:left="-75" w:right="-85"/>
              <w:jc w:val="center"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реализа</w:t>
            </w:r>
            <w:proofErr w:type="spellEnd"/>
            <w:r w:rsidRPr="00AD3EBA">
              <w:rPr>
                <w:b/>
                <w:sz w:val="22"/>
                <w:szCs w:val="22"/>
              </w:rPr>
              <w:t>-</w:t>
            </w:r>
          </w:p>
          <w:p w:rsidR="0036334B" w:rsidRPr="00AD3EBA" w:rsidRDefault="0036334B" w:rsidP="002F2D92">
            <w:pPr>
              <w:keepNext/>
              <w:ind w:left="-75" w:right="-85"/>
              <w:jc w:val="center"/>
              <w:rPr>
                <w:b/>
              </w:rPr>
            </w:pPr>
            <w:proofErr w:type="spellStart"/>
            <w:proofErr w:type="gramStart"/>
            <w:r w:rsidRPr="00AD3EBA">
              <w:rPr>
                <w:b/>
                <w:sz w:val="22"/>
                <w:szCs w:val="22"/>
              </w:rPr>
              <w:t>ции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 (дата</w:t>
            </w:r>
            <w:proofErr w:type="gramEnd"/>
          </w:p>
          <w:p w:rsidR="0036334B" w:rsidRPr="00AD3EBA" w:rsidRDefault="0036334B" w:rsidP="002F2D92">
            <w:pPr>
              <w:keepNext/>
              <w:ind w:left="-75" w:right="-8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контрол</w:t>
            </w:r>
            <w:r w:rsidRPr="00AD3EBA">
              <w:rPr>
                <w:b/>
                <w:sz w:val="22"/>
                <w:szCs w:val="22"/>
              </w:rPr>
              <w:t>ь</w:t>
            </w:r>
            <w:r w:rsidRPr="00AD3EBA">
              <w:rPr>
                <w:b/>
                <w:sz w:val="22"/>
                <w:szCs w:val="22"/>
              </w:rPr>
              <w:t>ного</w:t>
            </w:r>
          </w:p>
          <w:p w:rsidR="0036334B" w:rsidRPr="00AD3EBA" w:rsidRDefault="0036334B" w:rsidP="002F2D92">
            <w:pPr>
              <w:keepNext/>
              <w:ind w:left="-75" w:right="-8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события)</w:t>
            </w:r>
          </w:p>
        </w:tc>
        <w:tc>
          <w:tcPr>
            <w:tcW w:w="21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Источники</w:t>
            </w:r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финансирования</w:t>
            </w:r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программы,</w:t>
            </w:r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подпрограмм,</w:t>
            </w:r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основных</w:t>
            </w:r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мероприятий,</w:t>
            </w:r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мероприятий,</w:t>
            </w:r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тыс. руб.</w:t>
            </w:r>
          </w:p>
        </w:tc>
        <w:tc>
          <w:tcPr>
            <w:tcW w:w="49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Объем финансового    обеспечения</w:t>
            </w:r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(тыс. руб.)</w:t>
            </w:r>
          </w:p>
        </w:tc>
      </w:tr>
      <w:tr w:rsidR="0036334B" w:rsidRPr="00AD3EBA" w:rsidTr="002F2D92">
        <w:trPr>
          <w:gridAfter w:val="1"/>
          <w:wAfter w:w="9" w:type="dxa"/>
          <w:trHeight w:val="20"/>
          <w:tblCellSpacing w:w="5" w:type="nil"/>
        </w:trPr>
        <w:tc>
          <w:tcPr>
            <w:tcW w:w="66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8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5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214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1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на 2021</w:t>
            </w:r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proofErr w:type="gramStart"/>
            <w:r w:rsidRPr="00AD3EBA">
              <w:rPr>
                <w:b/>
                <w:sz w:val="22"/>
                <w:szCs w:val="22"/>
              </w:rPr>
              <w:t>(</w:t>
            </w:r>
            <w:proofErr w:type="spellStart"/>
            <w:r w:rsidRPr="00AD3EBA">
              <w:rPr>
                <w:b/>
                <w:sz w:val="22"/>
                <w:szCs w:val="22"/>
              </w:rPr>
              <w:t>финан</w:t>
            </w:r>
            <w:proofErr w:type="spellEnd"/>
            <w:r w:rsidRPr="00AD3EBA">
              <w:rPr>
                <w:b/>
                <w:sz w:val="22"/>
                <w:szCs w:val="22"/>
              </w:rPr>
              <w:t>-</w:t>
            </w:r>
            <w:proofErr w:type="gramEnd"/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совый</w:t>
            </w:r>
            <w:proofErr w:type="spellEnd"/>
          </w:p>
          <w:p w:rsidR="0036334B" w:rsidRPr="00AD3EBA" w:rsidRDefault="0036334B" w:rsidP="002F2D92">
            <w:pPr>
              <w:keepNext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год)</w:t>
            </w:r>
          </w:p>
        </w:tc>
        <w:tc>
          <w:tcPr>
            <w:tcW w:w="382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 в том числе   по кварталам  </w:t>
            </w:r>
          </w:p>
        </w:tc>
      </w:tr>
      <w:tr w:rsidR="0036334B" w:rsidRPr="00AD3EBA" w:rsidTr="002F2D92">
        <w:trPr>
          <w:trHeight w:val="20"/>
          <w:tblCellSpacing w:w="5" w:type="nil"/>
        </w:trPr>
        <w:tc>
          <w:tcPr>
            <w:tcW w:w="66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8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5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214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I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II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IV </w:t>
            </w:r>
          </w:p>
        </w:tc>
      </w:tr>
      <w:tr w:rsidR="0036334B" w:rsidRPr="00AD3EBA" w:rsidTr="002F2D92">
        <w:trPr>
          <w:trHeight w:val="20"/>
          <w:tblCellSpacing w:w="5" w:type="nil"/>
        </w:trPr>
        <w:tc>
          <w:tcPr>
            <w:tcW w:w="6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2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3</w:t>
            </w:r>
          </w:p>
        </w:tc>
        <w:tc>
          <w:tcPr>
            <w:tcW w:w="2159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ind w:left="94"/>
              <w:jc w:val="center"/>
            </w:pPr>
            <w:r w:rsidRPr="00AD3EBA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5</w:t>
            </w:r>
          </w:p>
        </w:tc>
        <w:tc>
          <w:tcPr>
            <w:tcW w:w="1141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7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12</w:t>
            </w:r>
          </w:p>
        </w:tc>
      </w:tr>
      <w:tr w:rsidR="0036334B" w:rsidRPr="00AD3EBA" w:rsidTr="002F2D92">
        <w:trPr>
          <w:trHeight w:val="20"/>
          <w:tblCellSpacing w:w="5" w:type="nil"/>
        </w:trPr>
        <w:tc>
          <w:tcPr>
            <w:tcW w:w="666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858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contextualSpacing/>
              <w:jc w:val="both"/>
              <w:rPr>
                <w:b/>
              </w:rPr>
            </w:pPr>
            <w:r w:rsidRPr="00AD3EBA">
              <w:rPr>
                <w:sz w:val="22"/>
                <w:szCs w:val="22"/>
              </w:rPr>
              <w:t>«</w:t>
            </w:r>
            <w:r w:rsidRPr="00AD3EBA">
              <w:rPr>
                <w:b/>
                <w:bCs/>
                <w:sz w:val="22"/>
                <w:szCs w:val="22"/>
              </w:rPr>
              <w:t>Развитие д</w:t>
            </w:r>
            <w:r w:rsidRPr="00AD3EBA">
              <w:rPr>
                <w:b/>
                <w:bCs/>
                <w:sz w:val="22"/>
                <w:szCs w:val="22"/>
              </w:rPr>
              <w:t>о</w:t>
            </w:r>
            <w:r w:rsidRPr="00AD3EBA">
              <w:rPr>
                <w:b/>
                <w:bCs/>
                <w:sz w:val="22"/>
                <w:szCs w:val="22"/>
              </w:rPr>
              <w:t>рожной де</w:t>
            </w:r>
            <w:r w:rsidRPr="00AD3EBA">
              <w:rPr>
                <w:b/>
                <w:bCs/>
                <w:sz w:val="22"/>
                <w:szCs w:val="22"/>
              </w:rPr>
              <w:t>я</w:t>
            </w:r>
            <w:r w:rsidRPr="00AD3EBA">
              <w:rPr>
                <w:b/>
                <w:bCs/>
                <w:sz w:val="22"/>
                <w:szCs w:val="22"/>
              </w:rPr>
              <w:t xml:space="preserve">тельности </w:t>
            </w:r>
            <w:proofErr w:type="spellStart"/>
            <w:r w:rsidRPr="00AD3EBA">
              <w:rPr>
                <w:b/>
                <w:bCs/>
                <w:sz w:val="22"/>
                <w:szCs w:val="22"/>
              </w:rPr>
              <w:t>Кра</w:t>
            </w:r>
            <w:r w:rsidRPr="00AD3EBA">
              <w:rPr>
                <w:b/>
                <w:bCs/>
                <w:sz w:val="22"/>
                <w:szCs w:val="22"/>
              </w:rPr>
              <w:t>с</w:t>
            </w:r>
            <w:r w:rsidRPr="00AD3EBA">
              <w:rPr>
                <w:b/>
                <w:bCs/>
                <w:sz w:val="22"/>
                <w:szCs w:val="22"/>
              </w:rPr>
              <w:t>нокутского</w:t>
            </w:r>
            <w:proofErr w:type="spellEnd"/>
            <w:r w:rsidRPr="00AD3EBA">
              <w:rPr>
                <w:b/>
                <w:bCs/>
                <w:sz w:val="22"/>
                <w:szCs w:val="22"/>
              </w:rPr>
              <w:t xml:space="preserve"> м</w:t>
            </w:r>
            <w:r w:rsidRPr="00AD3EBA">
              <w:rPr>
                <w:b/>
                <w:bCs/>
                <w:sz w:val="22"/>
                <w:szCs w:val="22"/>
              </w:rPr>
              <w:t>у</w:t>
            </w:r>
            <w:r w:rsidRPr="00AD3EBA">
              <w:rPr>
                <w:b/>
                <w:bCs/>
                <w:sz w:val="22"/>
                <w:szCs w:val="22"/>
              </w:rPr>
              <w:t>ниципального района на 2020 - 2022годы»</w:t>
            </w:r>
          </w:p>
          <w:p w:rsidR="0036334B" w:rsidRPr="00AD3EBA" w:rsidRDefault="0036334B" w:rsidP="002F2D92">
            <w:pPr>
              <w:keepNext/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2311E1" w:rsidRDefault="0036334B" w:rsidP="002F2D92">
            <w:pPr>
              <w:keepNext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арх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тектуры, строительс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ва и ЖКХ  администр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t>ции района</w:t>
            </w:r>
          </w:p>
        </w:tc>
        <w:tc>
          <w:tcPr>
            <w:tcW w:w="2159" w:type="dxa"/>
            <w:gridSpan w:val="2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autoSpaceDE w:val="0"/>
              <w:snapToGrid w:val="0"/>
              <w:ind w:left="25" w:right="5"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Сокращение числа дорожно-транспортных происшествий, св</w:t>
            </w:r>
            <w:r w:rsidRPr="00AD3EBA">
              <w:rPr>
                <w:b/>
                <w:sz w:val="22"/>
                <w:szCs w:val="22"/>
              </w:rPr>
              <w:t>я</w:t>
            </w:r>
            <w:r w:rsidRPr="00AD3EBA">
              <w:rPr>
                <w:b/>
                <w:sz w:val="22"/>
                <w:szCs w:val="22"/>
              </w:rPr>
              <w:t>занных с доро</w:t>
            </w:r>
            <w:r w:rsidRPr="00AD3EBA">
              <w:rPr>
                <w:b/>
                <w:sz w:val="22"/>
                <w:szCs w:val="22"/>
              </w:rPr>
              <w:t>ж</w:t>
            </w:r>
            <w:r w:rsidRPr="00AD3EBA">
              <w:rPr>
                <w:b/>
                <w:sz w:val="22"/>
                <w:szCs w:val="22"/>
              </w:rPr>
              <w:t>ными условиями.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Сокращение кол</w:t>
            </w:r>
            <w:r w:rsidRPr="00AD3EBA">
              <w:rPr>
                <w:b/>
                <w:sz w:val="22"/>
                <w:szCs w:val="22"/>
              </w:rPr>
              <w:t>и</w:t>
            </w:r>
            <w:r w:rsidRPr="00AD3EBA">
              <w:rPr>
                <w:b/>
                <w:sz w:val="22"/>
                <w:szCs w:val="22"/>
              </w:rPr>
              <w:t>чества пострада</w:t>
            </w:r>
            <w:r w:rsidRPr="00AD3EBA">
              <w:rPr>
                <w:b/>
                <w:sz w:val="22"/>
                <w:szCs w:val="22"/>
              </w:rPr>
              <w:t>в</w:t>
            </w:r>
            <w:r w:rsidRPr="00AD3EBA">
              <w:rPr>
                <w:b/>
                <w:sz w:val="22"/>
                <w:szCs w:val="22"/>
              </w:rPr>
              <w:t xml:space="preserve">ших </w:t>
            </w:r>
            <w:proofErr w:type="gramStart"/>
            <w:r w:rsidRPr="00AD3EBA">
              <w:rPr>
                <w:b/>
                <w:sz w:val="22"/>
                <w:szCs w:val="22"/>
              </w:rPr>
              <w:t>в</w:t>
            </w:r>
            <w:proofErr w:type="gramEnd"/>
            <w:r w:rsidRPr="00AD3EBA">
              <w:rPr>
                <w:b/>
                <w:sz w:val="22"/>
                <w:szCs w:val="22"/>
              </w:rPr>
              <w:t xml:space="preserve"> дорожно-транспортных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proofErr w:type="gramStart"/>
            <w:r w:rsidRPr="00AD3EBA">
              <w:rPr>
                <w:b/>
                <w:sz w:val="22"/>
                <w:szCs w:val="22"/>
              </w:rPr>
              <w:t>происшествиях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01.01.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1124" w:type="dxa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31.12.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21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34B" w:rsidRPr="00AD3EBA" w:rsidRDefault="00013BE4" w:rsidP="00013BE4">
            <w:pPr>
              <w:keepNext/>
              <w:ind w:left="-7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24943,30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34B" w:rsidRPr="00AD3EBA" w:rsidRDefault="0036334B" w:rsidP="00FA1E50">
            <w:pPr>
              <w:keepNext/>
              <w:ind w:left="-7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662,5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34B" w:rsidRPr="00AD3EBA" w:rsidRDefault="00807EA5" w:rsidP="00807EA5">
            <w:pPr>
              <w:keepNext/>
              <w:ind w:left="-7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10468,47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34B" w:rsidRPr="00AD3EBA" w:rsidRDefault="00807EA5" w:rsidP="00807EA5">
            <w:pPr>
              <w:keepNext/>
              <w:ind w:left="-7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36334B">
              <w:rPr>
                <w:b/>
                <w:bCs/>
                <w:color w:val="000000"/>
                <w:sz w:val="22"/>
                <w:szCs w:val="22"/>
              </w:rPr>
              <w:t>484,52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34B" w:rsidRPr="00AD3EBA" w:rsidRDefault="0036334B" w:rsidP="00807EA5">
            <w:pPr>
              <w:keepNext/>
              <w:ind w:left="-7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807EA5">
              <w:rPr>
                <w:b/>
                <w:bCs/>
                <w:color w:val="000000"/>
                <w:sz w:val="22"/>
                <w:szCs w:val="22"/>
              </w:rPr>
              <w:t>327,81</w:t>
            </w:r>
          </w:p>
        </w:tc>
      </w:tr>
      <w:tr w:rsidR="0036334B" w:rsidRPr="00AD3EBA" w:rsidTr="002F2D92">
        <w:trPr>
          <w:trHeight w:val="20"/>
          <w:tblCellSpacing w:w="5" w:type="nil"/>
        </w:trPr>
        <w:tc>
          <w:tcPr>
            <w:tcW w:w="66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8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21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</w:t>
            </w:r>
            <w:r w:rsidRPr="00AD3EBA">
              <w:rPr>
                <w:b/>
                <w:bCs/>
                <w:sz w:val="22"/>
                <w:szCs w:val="22"/>
              </w:rPr>
              <w:t>д</w:t>
            </w:r>
            <w:r w:rsidRPr="00AD3EBA">
              <w:rPr>
                <w:b/>
                <w:bCs/>
                <w:sz w:val="22"/>
                <w:szCs w:val="22"/>
              </w:rPr>
              <w:t>жет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2F2D92">
        <w:trPr>
          <w:trHeight w:val="20"/>
          <w:tblCellSpacing w:w="5" w:type="nil"/>
        </w:trPr>
        <w:tc>
          <w:tcPr>
            <w:tcW w:w="66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8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21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2F2D92">
        <w:trPr>
          <w:trHeight w:val="20"/>
          <w:tblCellSpacing w:w="5" w:type="nil"/>
        </w:trPr>
        <w:tc>
          <w:tcPr>
            <w:tcW w:w="66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8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21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34B" w:rsidRPr="00AD3EBA" w:rsidRDefault="00013BE4" w:rsidP="00013BE4">
            <w:pPr>
              <w:keepNext/>
              <w:ind w:left="-7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24943,30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34B" w:rsidRPr="00AD3EBA" w:rsidRDefault="0036334B" w:rsidP="00FA1E50">
            <w:pPr>
              <w:keepNext/>
              <w:ind w:left="-7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662,5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34B" w:rsidRPr="00AD3EBA" w:rsidRDefault="00807EA5" w:rsidP="00807EA5">
            <w:pPr>
              <w:keepNext/>
              <w:ind w:left="-7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10468,47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34B" w:rsidRPr="00AD3EBA" w:rsidRDefault="00807EA5" w:rsidP="00807EA5">
            <w:pPr>
              <w:keepNext/>
              <w:ind w:left="-7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36334B">
              <w:rPr>
                <w:b/>
                <w:bCs/>
                <w:color w:val="000000"/>
                <w:sz w:val="22"/>
                <w:szCs w:val="22"/>
              </w:rPr>
              <w:t>484,52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34B" w:rsidRPr="00AD3EBA" w:rsidRDefault="0036334B" w:rsidP="00807EA5">
            <w:pPr>
              <w:keepNext/>
              <w:ind w:left="-7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807EA5">
              <w:rPr>
                <w:b/>
                <w:bCs/>
                <w:color w:val="000000"/>
                <w:sz w:val="22"/>
                <w:szCs w:val="22"/>
              </w:rPr>
              <w:t>327,81</w:t>
            </w:r>
          </w:p>
        </w:tc>
      </w:tr>
      <w:tr w:rsidR="0036334B" w:rsidRPr="00AD3EBA" w:rsidTr="002F2D92">
        <w:trPr>
          <w:trHeight w:val="20"/>
          <w:tblCellSpacing w:w="5" w:type="nil"/>
        </w:trPr>
        <w:tc>
          <w:tcPr>
            <w:tcW w:w="66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8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21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внебюджетные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b/>
                <w:sz w:val="22"/>
                <w:szCs w:val="22"/>
              </w:rPr>
              <w:t>(</w:t>
            </w:r>
            <w:proofErr w:type="spellStart"/>
            <w:r w:rsidRPr="00AD3EBA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2F2D92">
            <w:pPr>
              <w:keepNext/>
              <w:ind w:left="-73"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0"/>
          <w:tblCellSpacing w:w="5" w:type="nil"/>
        </w:trPr>
        <w:tc>
          <w:tcPr>
            <w:tcW w:w="15453" w:type="dxa"/>
            <w:gridSpan w:val="16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Подпрограмма 1 «Повышение безопасности дорожного движения на территории муниципального образования </w:t>
            </w:r>
            <w:proofErr w:type="gramStart"/>
            <w:r w:rsidRPr="00AD3EBA">
              <w:rPr>
                <w:b/>
                <w:sz w:val="22"/>
                <w:szCs w:val="22"/>
              </w:rPr>
              <w:t>г</w:t>
            </w:r>
            <w:proofErr w:type="gramEnd"/>
            <w:r w:rsidRPr="00AD3EBA">
              <w:rPr>
                <w:b/>
                <w:sz w:val="22"/>
                <w:szCs w:val="22"/>
              </w:rPr>
              <w:t>. Красный Кут»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1</w:t>
            </w:r>
          </w:p>
          <w:p w:rsidR="0036334B" w:rsidRPr="00AD3EBA" w:rsidRDefault="0036334B" w:rsidP="002F2D92">
            <w:pPr>
              <w:keepNext/>
            </w:pPr>
          </w:p>
          <w:p w:rsidR="0036334B" w:rsidRPr="00AD3EBA" w:rsidRDefault="0036334B" w:rsidP="002F2D92">
            <w:pPr>
              <w:keepNext/>
            </w:pPr>
          </w:p>
          <w:p w:rsidR="0036334B" w:rsidRPr="00AD3EBA" w:rsidRDefault="0036334B" w:rsidP="002F2D92">
            <w:pPr>
              <w:keepNext/>
            </w:pPr>
          </w:p>
          <w:p w:rsidR="0036334B" w:rsidRPr="00AD3EBA" w:rsidRDefault="0036334B" w:rsidP="002F2D92">
            <w:pPr>
              <w:keepNext/>
            </w:pPr>
          </w:p>
          <w:p w:rsidR="0036334B" w:rsidRPr="00AD3EBA" w:rsidRDefault="0036334B" w:rsidP="002F2D92">
            <w:pPr>
              <w:keepNext/>
            </w:pPr>
          </w:p>
          <w:p w:rsidR="0036334B" w:rsidRPr="00AD3EBA" w:rsidRDefault="0036334B" w:rsidP="002F2D92">
            <w:pPr>
              <w:keepNext/>
            </w:pPr>
          </w:p>
          <w:p w:rsidR="0036334B" w:rsidRPr="00AD3EBA" w:rsidRDefault="0036334B" w:rsidP="002F2D92">
            <w:pPr>
              <w:keepNext/>
            </w:pPr>
          </w:p>
        </w:tc>
        <w:tc>
          <w:tcPr>
            <w:tcW w:w="1966" w:type="dxa"/>
            <w:gridSpan w:val="2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b/>
                <w:sz w:val="22"/>
                <w:szCs w:val="22"/>
              </w:rPr>
              <w:t>Подпрограмма 1 «Повышение безопасности д</w:t>
            </w:r>
            <w:r w:rsidRPr="00AD3EBA">
              <w:rPr>
                <w:b/>
                <w:sz w:val="22"/>
                <w:szCs w:val="22"/>
              </w:rPr>
              <w:t>о</w:t>
            </w:r>
            <w:r w:rsidRPr="00AD3EBA">
              <w:rPr>
                <w:b/>
                <w:sz w:val="22"/>
                <w:szCs w:val="22"/>
              </w:rPr>
              <w:t>рожного движ</w:t>
            </w:r>
            <w:r w:rsidRPr="00AD3EBA">
              <w:rPr>
                <w:b/>
                <w:sz w:val="22"/>
                <w:szCs w:val="22"/>
              </w:rPr>
              <w:t>е</w:t>
            </w:r>
            <w:r w:rsidRPr="00AD3EBA">
              <w:rPr>
                <w:b/>
                <w:sz w:val="22"/>
                <w:szCs w:val="22"/>
              </w:rPr>
              <w:t>ния на террит</w:t>
            </w:r>
            <w:r w:rsidRPr="00AD3EBA">
              <w:rPr>
                <w:b/>
                <w:sz w:val="22"/>
                <w:szCs w:val="22"/>
              </w:rPr>
              <w:t>о</w:t>
            </w:r>
            <w:r w:rsidRPr="00AD3EBA">
              <w:rPr>
                <w:b/>
                <w:sz w:val="22"/>
                <w:szCs w:val="22"/>
              </w:rPr>
              <w:t>рии муниципал</w:t>
            </w:r>
            <w:r w:rsidRPr="00AD3EBA">
              <w:rPr>
                <w:b/>
                <w:sz w:val="22"/>
                <w:szCs w:val="22"/>
              </w:rPr>
              <w:t>ь</w:t>
            </w:r>
            <w:r w:rsidRPr="00AD3EBA">
              <w:rPr>
                <w:b/>
                <w:sz w:val="22"/>
                <w:szCs w:val="22"/>
              </w:rPr>
              <w:t xml:space="preserve">ного образования </w:t>
            </w:r>
            <w:proofErr w:type="gramStart"/>
            <w:r w:rsidRPr="00AD3EBA">
              <w:rPr>
                <w:b/>
                <w:sz w:val="22"/>
                <w:szCs w:val="22"/>
              </w:rPr>
              <w:t>г</w:t>
            </w:r>
            <w:proofErr w:type="gramEnd"/>
            <w:r w:rsidRPr="00AD3EBA">
              <w:rPr>
                <w:b/>
                <w:sz w:val="22"/>
                <w:szCs w:val="22"/>
              </w:rPr>
              <w:t>. Красный Кут»</w:t>
            </w:r>
          </w:p>
        </w:tc>
        <w:tc>
          <w:tcPr>
            <w:tcW w:w="1562" w:type="dxa"/>
            <w:gridSpan w:val="2"/>
            <w:vMerge w:val="restart"/>
          </w:tcPr>
          <w:p w:rsidR="0036334B" w:rsidRPr="002311E1" w:rsidRDefault="0036334B" w:rsidP="002F2D92">
            <w:pPr>
              <w:keepNext/>
              <w:snapToGrid w:val="0"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арх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тектуры, строительс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ва и ЖКХ  администр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t>ции района</w:t>
            </w:r>
          </w:p>
        </w:tc>
        <w:tc>
          <w:tcPr>
            <w:tcW w:w="2159" w:type="dxa"/>
            <w:gridSpan w:val="2"/>
            <w:vMerge w:val="restart"/>
          </w:tcPr>
          <w:p w:rsidR="0036334B" w:rsidRPr="00AD3EBA" w:rsidRDefault="0036334B" w:rsidP="002F2D92">
            <w:pPr>
              <w:keepNext/>
              <w:autoSpaceDE w:val="0"/>
              <w:snapToGrid w:val="0"/>
              <w:ind w:left="25" w:right="5"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Сокращение числа дорожно-транспортных происшествий, св</w:t>
            </w:r>
            <w:r w:rsidRPr="00AD3EBA">
              <w:rPr>
                <w:b/>
                <w:sz w:val="22"/>
                <w:szCs w:val="22"/>
              </w:rPr>
              <w:t>я</w:t>
            </w:r>
            <w:r w:rsidRPr="00AD3EBA">
              <w:rPr>
                <w:b/>
                <w:sz w:val="22"/>
                <w:szCs w:val="22"/>
              </w:rPr>
              <w:t>занных с доро</w:t>
            </w:r>
            <w:r w:rsidRPr="00AD3EBA">
              <w:rPr>
                <w:b/>
                <w:sz w:val="22"/>
                <w:szCs w:val="22"/>
              </w:rPr>
              <w:t>ж</w:t>
            </w:r>
            <w:r w:rsidRPr="00AD3EBA">
              <w:rPr>
                <w:b/>
                <w:sz w:val="22"/>
                <w:szCs w:val="22"/>
              </w:rPr>
              <w:t>ными условиями.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Сокращение кол</w:t>
            </w:r>
            <w:r w:rsidRPr="00AD3EBA">
              <w:rPr>
                <w:b/>
                <w:sz w:val="22"/>
                <w:szCs w:val="22"/>
              </w:rPr>
              <w:t>и</w:t>
            </w:r>
            <w:r w:rsidRPr="00AD3EBA">
              <w:rPr>
                <w:b/>
                <w:sz w:val="22"/>
                <w:szCs w:val="22"/>
              </w:rPr>
              <w:t>чества пострада</w:t>
            </w:r>
            <w:r w:rsidRPr="00AD3EBA">
              <w:rPr>
                <w:b/>
                <w:sz w:val="22"/>
                <w:szCs w:val="22"/>
              </w:rPr>
              <w:t>в</w:t>
            </w:r>
            <w:r w:rsidRPr="00AD3EBA">
              <w:rPr>
                <w:b/>
                <w:sz w:val="22"/>
                <w:szCs w:val="22"/>
              </w:rPr>
              <w:t xml:space="preserve">ших </w:t>
            </w:r>
            <w:proofErr w:type="gramStart"/>
            <w:r w:rsidRPr="00AD3EBA">
              <w:rPr>
                <w:b/>
                <w:sz w:val="22"/>
                <w:szCs w:val="22"/>
              </w:rPr>
              <w:t>в</w:t>
            </w:r>
            <w:proofErr w:type="gramEnd"/>
            <w:r w:rsidRPr="00AD3EBA">
              <w:rPr>
                <w:b/>
                <w:sz w:val="22"/>
                <w:szCs w:val="22"/>
              </w:rPr>
              <w:t xml:space="preserve"> дорожно-транспортных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proofErr w:type="gramStart"/>
            <w:r w:rsidRPr="00AD3EBA">
              <w:rPr>
                <w:b/>
                <w:sz w:val="22"/>
                <w:szCs w:val="22"/>
              </w:rPr>
              <w:t>происшествиях</w:t>
            </w:r>
            <w:proofErr w:type="gramEnd"/>
            <w:r w:rsidRPr="00AD3EB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vMerge w:val="restart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01.01.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1141" w:type="dxa"/>
            <w:gridSpan w:val="2"/>
            <w:vMerge w:val="restart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31.12.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AD3EBA" w:rsidRDefault="0036334B" w:rsidP="009E194A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760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9E194A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410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200,0</w:t>
            </w: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150,0</w:t>
            </w: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  <w:rPr>
                <w:b/>
              </w:rPr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</w:t>
            </w:r>
            <w:r w:rsidRPr="00AD3EBA">
              <w:rPr>
                <w:b/>
                <w:bCs/>
                <w:sz w:val="22"/>
                <w:szCs w:val="22"/>
              </w:rPr>
              <w:t>д</w:t>
            </w:r>
            <w:r w:rsidRPr="00AD3EBA">
              <w:rPr>
                <w:b/>
                <w:bCs/>
                <w:sz w:val="22"/>
                <w:szCs w:val="22"/>
              </w:rPr>
              <w:t>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  <w:rPr>
                <w:b/>
              </w:rPr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  <w:rPr>
                <w:b/>
              </w:rPr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AD3EBA" w:rsidRDefault="0036334B" w:rsidP="009E194A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760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9E194A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410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150,0</w:t>
            </w: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  <w:rPr>
                <w:b/>
              </w:rPr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внебюджетные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(</w:t>
            </w:r>
            <w:proofErr w:type="spellStart"/>
            <w:r w:rsidRPr="00AD3EBA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1.1</w:t>
            </w:r>
          </w:p>
        </w:tc>
        <w:tc>
          <w:tcPr>
            <w:tcW w:w="1966" w:type="dxa"/>
            <w:gridSpan w:val="2"/>
            <w:vMerge w:val="restart"/>
          </w:tcPr>
          <w:p w:rsidR="0036334B" w:rsidRPr="00AD3EBA" w:rsidRDefault="0036334B" w:rsidP="002F2D92">
            <w:pPr>
              <w:keepNext/>
              <w:snapToGrid w:val="0"/>
            </w:pPr>
            <w:r w:rsidRPr="00AD3EBA">
              <w:rPr>
                <w:sz w:val="22"/>
                <w:szCs w:val="22"/>
              </w:rPr>
              <w:t>Основное мер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приятие  «Прио</w:t>
            </w:r>
            <w:r w:rsidRPr="00AD3EBA">
              <w:rPr>
                <w:sz w:val="22"/>
                <w:szCs w:val="22"/>
              </w:rPr>
              <w:t>б</w:t>
            </w:r>
            <w:r w:rsidRPr="00AD3EBA">
              <w:rPr>
                <w:sz w:val="22"/>
                <w:szCs w:val="22"/>
              </w:rPr>
              <w:lastRenderedPageBreak/>
              <w:t>ретение и устано</w:t>
            </w:r>
            <w:r w:rsidRPr="00AD3EBA">
              <w:rPr>
                <w:sz w:val="22"/>
                <w:szCs w:val="22"/>
              </w:rPr>
              <w:t>в</w:t>
            </w:r>
            <w:r w:rsidRPr="00AD3EBA">
              <w:rPr>
                <w:sz w:val="22"/>
                <w:szCs w:val="22"/>
              </w:rPr>
              <w:t>ка  светофорных объектов и доро</w:t>
            </w:r>
            <w:r w:rsidRPr="00AD3EBA">
              <w:rPr>
                <w:sz w:val="22"/>
                <w:szCs w:val="22"/>
              </w:rPr>
              <w:t>ж</w:t>
            </w:r>
            <w:r w:rsidRPr="00AD3EBA">
              <w:rPr>
                <w:sz w:val="22"/>
                <w:szCs w:val="22"/>
              </w:rPr>
              <w:t>ных знаков»</w:t>
            </w: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300,00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250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50,0</w:t>
            </w: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300,00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  <w:r>
              <w:rPr>
                <w:sz w:val="22"/>
                <w:szCs w:val="22"/>
              </w:rPr>
              <w:t>250</w:t>
            </w:r>
            <w:r w:rsidRPr="00AD3EBA">
              <w:rPr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</w:pPr>
            <w:r>
              <w:rPr>
                <w:sz w:val="22"/>
                <w:szCs w:val="22"/>
              </w:rPr>
              <w:t>50,0</w:t>
            </w:r>
            <w:r w:rsidRPr="00AD3EBA">
              <w:rPr>
                <w:sz w:val="22"/>
                <w:szCs w:val="22"/>
              </w:rPr>
              <w:t>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1.2</w:t>
            </w:r>
          </w:p>
        </w:tc>
        <w:tc>
          <w:tcPr>
            <w:tcW w:w="1966" w:type="dxa"/>
            <w:gridSpan w:val="2"/>
            <w:vMerge w:val="restart"/>
          </w:tcPr>
          <w:p w:rsidR="0036334B" w:rsidRPr="00AD3EBA" w:rsidRDefault="0036334B" w:rsidP="002F2D92">
            <w:pPr>
              <w:keepNext/>
              <w:snapToGrid w:val="0"/>
            </w:pPr>
            <w:r w:rsidRPr="00AD3EBA">
              <w:rPr>
                <w:sz w:val="22"/>
                <w:szCs w:val="22"/>
              </w:rPr>
              <w:t>Основное мер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приятие  «</w:t>
            </w:r>
            <w:r w:rsidRPr="00AD3EBA">
              <w:rPr>
                <w:color w:val="000000"/>
                <w:sz w:val="22"/>
                <w:szCs w:val="22"/>
              </w:rPr>
              <w:t>Нанес</w:t>
            </w:r>
            <w:r w:rsidRPr="00AD3EBA">
              <w:rPr>
                <w:color w:val="000000"/>
                <w:sz w:val="22"/>
                <w:szCs w:val="22"/>
              </w:rPr>
              <w:t>е</w:t>
            </w:r>
            <w:r w:rsidRPr="00AD3EBA">
              <w:rPr>
                <w:color w:val="000000"/>
                <w:sz w:val="22"/>
                <w:szCs w:val="22"/>
              </w:rPr>
              <w:t>ние дорожной разметки»</w:t>
            </w: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AD3EBA" w:rsidRDefault="0036334B" w:rsidP="009E194A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460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9E194A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200,0</w:t>
            </w: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AD3EBA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,00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  <w:rPr>
                <w:color w:val="000000"/>
              </w:rPr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  <w:rPr>
                <w:color w:val="000000"/>
              </w:rPr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  <w:rPr>
                <w:color w:val="000000"/>
              </w:rPr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AD3EBA" w:rsidRDefault="0036334B" w:rsidP="009E194A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460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9E194A">
            <w:pPr>
              <w:keepNext/>
              <w:jc w:val="right"/>
            </w:pPr>
            <w:r>
              <w:rPr>
                <w:sz w:val="22"/>
                <w:szCs w:val="22"/>
              </w:rPr>
              <w:t>160</w:t>
            </w:r>
            <w:r w:rsidRPr="00AD3EBA">
              <w:rPr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</w:pPr>
            <w:r>
              <w:rPr>
                <w:sz w:val="22"/>
                <w:szCs w:val="22"/>
              </w:rPr>
              <w:t>100,0</w:t>
            </w:r>
            <w:r w:rsidRPr="00AD3EBA">
              <w:rPr>
                <w:sz w:val="22"/>
                <w:szCs w:val="22"/>
              </w:rPr>
              <w:t>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snapToGrid w:val="0"/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0"/>
          <w:tblCellSpacing w:w="5" w:type="nil"/>
        </w:trPr>
        <w:tc>
          <w:tcPr>
            <w:tcW w:w="15453" w:type="dxa"/>
            <w:gridSpan w:val="16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bCs/>
                <w:sz w:val="22"/>
                <w:szCs w:val="22"/>
              </w:rPr>
              <w:t xml:space="preserve">Подпрограмма  2 «Ремонт автомобильных дорог местного значения на территории муниципального образования </w:t>
            </w:r>
            <w:proofErr w:type="gramStart"/>
            <w:r w:rsidRPr="00AD3EBA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AD3EBA">
              <w:rPr>
                <w:b/>
                <w:bCs/>
                <w:sz w:val="22"/>
                <w:szCs w:val="22"/>
              </w:rPr>
              <w:t>. Красный Кут»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 w:val="restart"/>
          </w:tcPr>
          <w:p w:rsidR="0036334B" w:rsidRPr="00AD3EBA" w:rsidRDefault="0036334B" w:rsidP="002F2D92">
            <w:pPr>
              <w:keepNext/>
              <w:rPr>
                <w:b/>
                <w:bCs/>
                <w:highlight w:val="yellow"/>
              </w:rPr>
            </w:pPr>
            <w:r w:rsidRPr="00AD3EB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gridSpan w:val="2"/>
            <w:vMerge w:val="restart"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Подпрограмма «Ремонт автом</w:t>
            </w:r>
            <w:r w:rsidRPr="00AD3EBA">
              <w:rPr>
                <w:b/>
                <w:bCs/>
                <w:sz w:val="22"/>
                <w:szCs w:val="22"/>
              </w:rPr>
              <w:t>о</w:t>
            </w:r>
            <w:r w:rsidRPr="00AD3EBA">
              <w:rPr>
                <w:b/>
                <w:bCs/>
                <w:sz w:val="22"/>
                <w:szCs w:val="22"/>
              </w:rPr>
              <w:t>бильных дорог местного знач</w:t>
            </w:r>
            <w:r w:rsidRPr="00AD3EBA">
              <w:rPr>
                <w:b/>
                <w:bCs/>
                <w:sz w:val="22"/>
                <w:szCs w:val="22"/>
              </w:rPr>
              <w:t>е</w:t>
            </w:r>
            <w:r w:rsidRPr="00AD3EBA">
              <w:rPr>
                <w:b/>
                <w:bCs/>
                <w:sz w:val="22"/>
                <w:szCs w:val="22"/>
              </w:rPr>
              <w:t>ния на террит</w:t>
            </w:r>
            <w:r w:rsidRPr="00AD3EBA">
              <w:rPr>
                <w:b/>
                <w:bCs/>
                <w:sz w:val="22"/>
                <w:szCs w:val="22"/>
              </w:rPr>
              <w:t>о</w:t>
            </w:r>
            <w:r w:rsidRPr="00AD3EBA">
              <w:rPr>
                <w:b/>
                <w:bCs/>
                <w:sz w:val="22"/>
                <w:szCs w:val="22"/>
              </w:rPr>
              <w:t>рии муниципал</w:t>
            </w:r>
            <w:r w:rsidRPr="00AD3EBA">
              <w:rPr>
                <w:b/>
                <w:bCs/>
                <w:sz w:val="22"/>
                <w:szCs w:val="22"/>
              </w:rPr>
              <w:t>ь</w:t>
            </w:r>
            <w:r w:rsidRPr="00AD3EBA">
              <w:rPr>
                <w:b/>
                <w:bCs/>
                <w:sz w:val="22"/>
                <w:szCs w:val="22"/>
              </w:rPr>
              <w:t xml:space="preserve">ного образования </w:t>
            </w:r>
            <w:proofErr w:type="gramStart"/>
            <w:r w:rsidRPr="00AD3EBA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AD3EBA">
              <w:rPr>
                <w:b/>
                <w:bCs/>
                <w:sz w:val="22"/>
                <w:szCs w:val="22"/>
              </w:rPr>
              <w:t>. Красный Кут»</w:t>
            </w:r>
          </w:p>
        </w:tc>
        <w:tc>
          <w:tcPr>
            <w:tcW w:w="1562" w:type="dxa"/>
            <w:gridSpan w:val="2"/>
            <w:vMerge w:val="restart"/>
          </w:tcPr>
          <w:p w:rsidR="0036334B" w:rsidRPr="002311E1" w:rsidRDefault="0036334B" w:rsidP="002F2D92">
            <w:pPr>
              <w:keepNext/>
              <w:rPr>
                <w:b/>
                <w:bCs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арх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тектуры, строительс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ва и ЖКХ  администр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t>ции района</w:t>
            </w:r>
          </w:p>
        </w:tc>
        <w:tc>
          <w:tcPr>
            <w:tcW w:w="2159" w:type="dxa"/>
            <w:gridSpan w:val="2"/>
            <w:vMerge w:val="restart"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993" w:type="dxa"/>
            <w:vMerge w:val="restart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01.01.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2021г.</w:t>
            </w:r>
          </w:p>
        </w:tc>
        <w:tc>
          <w:tcPr>
            <w:tcW w:w="1141" w:type="dxa"/>
            <w:gridSpan w:val="2"/>
            <w:vMerge w:val="restart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31.12.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135" w:type="dxa"/>
            <w:vAlign w:val="bottom"/>
          </w:tcPr>
          <w:p w:rsidR="0036334B" w:rsidRPr="00AD3EBA" w:rsidRDefault="00013BE4" w:rsidP="00013BE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23933,30</w:t>
            </w:r>
          </w:p>
        </w:tc>
        <w:tc>
          <w:tcPr>
            <w:tcW w:w="993" w:type="dxa"/>
            <w:vAlign w:val="bottom"/>
          </w:tcPr>
          <w:p w:rsidR="0036334B" w:rsidRPr="00AD3EBA" w:rsidRDefault="0036334B" w:rsidP="002E33C0">
            <w:pPr>
              <w:keepNext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630</w:t>
            </w:r>
            <w:r w:rsidRPr="00AD3EBA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3" w:type="dxa"/>
            <w:vAlign w:val="bottom"/>
          </w:tcPr>
          <w:p w:rsidR="0036334B" w:rsidRPr="00AD3EBA" w:rsidRDefault="009C251C" w:rsidP="009C251C">
            <w:pPr>
              <w:keepNext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9925,97</w:t>
            </w:r>
          </w:p>
        </w:tc>
        <w:tc>
          <w:tcPr>
            <w:tcW w:w="850" w:type="dxa"/>
            <w:vAlign w:val="bottom"/>
          </w:tcPr>
          <w:p w:rsidR="0036334B" w:rsidRPr="00AD3EBA" w:rsidRDefault="009C251C" w:rsidP="009C251C">
            <w:pPr>
              <w:keepNext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9252,02</w:t>
            </w:r>
          </w:p>
        </w:tc>
        <w:tc>
          <w:tcPr>
            <w:tcW w:w="993" w:type="dxa"/>
            <w:gridSpan w:val="2"/>
            <w:vAlign w:val="bottom"/>
          </w:tcPr>
          <w:p w:rsidR="0036334B" w:rsidRPr="00AD3EBA" w:rsidRDefault="009C251C" w:rsidP="009C251C">
            <w:pPr>
              <w:keepNext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4125,31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</w:t>
            </w:r>
            <w:r w:rsidRPr="00AD3EBA">
              <w:rPr>
                <w:b/>
                <w:bCs/>
                <w:sz w:val="22"/>
                <w:szCs w:val="22"/>
              </w:rPr>
              <w:t>д</w:t>
            </w:r>
            <w:r w:rsidRPr="00AD3EBA">
              <w:rPr>
                <w:b/>
                <w:bCs/>
                <w:sz w:val="22"/>
                <w:szCs w:val="22"/>
              </w:rPr>
              <w:t>жет</w:t>
            </w:r>
          </w:p>
        </w:tc>
        <w:tc>
          <w:tcPr>
            <w:tcW w:w="1135" w:type="dxa"/>
            <w:vAlign w:val="bottom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bottom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bottom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bottom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  <w:vAlign w:val="bottom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bottom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bottom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bottom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  <w:vAlign w:val="bottom"/>
          </w:tcPr>
          <w:p w:rsidR="0036334B" w:rsidRPr="00AD3EBA" w:rsidRDefault="00013BE4" w:rsidP="00013BE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23933,30</w:t>
            </w:r>
          </w:p>
        </w:tc>
        <w:tc>
          <w:tcPr>
            <w:tcW w:w="993" w:type="dxa"/>
            <w:vAlign w:val="bottom"/>
          </w:tcPr>
          <w:p w:rsidR="0036334B" w:rsidRPr="00AD3EBA" w:rsidRDefault="0036334B" w:rsidP="002E33C0">
            <w:pPr>
              <w:keepNext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630,</w:t>
            </w:r>
            <w:r w:rsidRPr="00AD3EB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993" w:type="dxa"/>
            <w:vAlign w:val="bottom"/>
          </w:tcPr>
          <w:p w:rsidR="0036334B" w:rsidRPr="00AD3EBA" w:rsidRDefault="009C251C" w:rsidP="009C251C">
            <w:pPr>
              <w:keepNext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9925,97</w:t>
            </w:r>
          </w:p>
        </w:tc>
        <w:tc>
          <w:tcPr>
            <w:tcW w:w="850" w:type="dxa"/>
            <w:vAlign w:val="bottom"/>
          </w:tcPr>
          <w:p w:rsidR="0036334B" w:rsidRPr="00AD3EBA" w:rsidRDefault="009C251C" w:rsidP="009C251C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9252</w:t>
            </w:r>
            <w:r w:rsidR="0036334B">
              <w:rPr>
                <w:b/>
                <w:sz w:val="22"/>
                <w:szCs w:val="22"/>
              </w:rPr>
              <w:t>,0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  <w:vAlign w:val="bottom"/>
          </w:tcPr>
          <w:p w:rsidR="0036334B" w:rsidRPr="00AD3EBA" w:rsidRDefault="009C251C" w:rsidP="009C251C">
            <w:pPr>
              <w:keepNext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4125,31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1562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2159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внебюджетные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(</w:t>
            </w:r>
            <w:proofErr w:type="spellStart"/>
            <w:r w:rsidRPr="00AD3EBA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 w:val="restart"/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bCs/>
                <w:sz w:val="22"/>
                <w:szCs w:val="22"/>
              </w:rPr>
              <w:t>2.1</w:t>
            </w:r>
          </w:p>
        </w:tc>
        <w:tc>
          <w:tcPr>
            <w:tcW w:w="1966" w:type="dxa"/>
            <w:gridSpan w:val="2"/>
            <w:vMerge w:val="restart"/>
          </w:tcPr>
          <w:p w:rsidR="0036334B" w:rsidRPr="00AD3EBA" w:rsidRDefault="0036334B" w:rsidP="002F2D92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Основное мер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приятие  «</w:t>
            </w:r>
            <w:r w:rsidRPr="00AD3EBA">
              <w:rPr>
                <w:bCs/>
                <w:sz w:val="22"/>
                <w:szCs w:val="22"/>
              </w:rPr>
              <w:t>Ремонт автомобильных дорог»:</w:t>
            </w:r>
          </w:p>
          <w:p w:rsidR="0036334B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 xml:space="preserve">Ул. </w:t>
            </w:r>
            <w:proofErr w:type="spellStart"/>
            <w:r w:rsidRPr="00AD3EBA">
              <w:rPr>
                <w:sz w:val="22"/>
                <w:szCs w:val="22"/>
              </w:rPr>
              <w:t>Куховаре</w:t>
            </w:r>
            <w:r w:rsidRPr="00AD3EBA">
              <w:rPr>
                <w:sz w:val="22"/>
                <w:szCs w:val="22"/>
              </w:rPr>
              <w:t>н</w:t>
            </w:r>
            <w:r w:rsidRPr="00AD3EBA">
              <w:rPr>
                <w:sz w:val="22"/>
                <w:szCs w:val="22"/>
              </w:rPr>
              <w:t>ко</w:t>
            </w:r>
            <w:proofErr w:type="spellEnd"/>
            <w:r w:rsidRPr="00AD3EBA">
              <w:rPr>
                <w:sz w:val="22"/>
                <w:szCs w:val="22"/>
              </w:rPr>
              <w:t xml:space="preserve">(до </w:t>
            </w:r>
            <w:proofErr w:type="spellStart"/>
            <w:r w:rsidRPr="00AD3EBA">
              <w:rPr>
                <w:sz w:val="22"/>
                <w:szCs w:val="22"/>
              </w:rPr>
              <w:t>войтенко</w:t>
            </w:r>
            <w:proofErr w:type="spellEnd"/>
            <w:r w:rsidRPr="00AD3EBA">
              <w:rPr>
                <w:sz w:val="22"/>
                <w:szCs w:val="22"/>
              </w:rPr>
              <w:t>), ул. Пролета</w:t>
            </w:r>
            <w:r w:rsidRPr="00AD3EBA">
              <w:rPr>
                <w:sz w:val="22"/>
                <w:szCs w:val="22"/>
              </w:rPr>
              <w:t>р</w:t>
            </w:r>
            <w:r w:rsidRPr="00AD3EBA">
              <w:rPr>
                <w:sz w:val="22"/>
                <w:szCs w:val="22"/>
              </w:rPr>
              <w:t>ская(по суду от Армейской до Комсомол</w:t>
            </w:r>
            <w:r w:rsidRPr="00AD3EBA">
              <w:rPr>
                <w:sz w:val="22"/>
                <w:szCs w:val="22"/>
              </w:rPr>
              <w:t>ь</w:t>
            </w:r>
            <w:r w:rsidRPr="00AD3EBA">
              <w:rPr>
                <w:sz w:val="22"/>
                <w:szCs w:val="22"/>
              </w:rPr>
              <w:t>ской),ямочный ремонт (ул</w:t>
            </w:r>
            <w:proofErr w:type="gramStart"/>
            <w:r w:rsidRPr="00AD3EBA">
              <w:rPr>
                <w:sz w:val="22"/>
                <w:szCs w:val="22"/>
              </w:rPr>
              <w:t>.Ч</w:t>
            </w:r>
            <w:proofErr w:type="gramEnd"/>
            <w:r w:rsidRPr="00AD3EBA">
              <w:rPr>
                <w:sz w:val="22"/>
                <w:szCs w:val="22"/>
              </w:rPr>
              <w:t>апаева, Ку</w:t>
            </w:r>
            <w:r w:rsidRPr="00AD3EBA">
              <w:rPr>
                <w:sz w:val="22"/>
                <w:szCs w:val="22"/>
              </w:rPr>
              <w:t>й</w:t>
            </w:r>
            <w:r w:rsidRPr="00AD3EBA">
              <w:rPr>
                <w:sz w:val="22"/>
                <w:szCs w:val="22"/>
              </w:rPr>
              <w:t xml:space="preserve">бышева, </w:t>
            </w:r>
            <w:proofErr w:type="spellStart"/>
            <w:r w:rsidRPr="00AD3EBA">
              <w:rPr>
                <w:sz w:val="22"/>
                <w:szCs w:val="22"/>
              </w:rPr>
              <w:t>Моско</w:t>
            </w:r>
            <w:r w:rsidRPr="00AD3EBA">
              <w:rPr>
                <w:sz w:val="22"/>
                <w:szCs w:val="22"/>
              </w:rPr>
              <w:t>в</w:t>
            </w:r>
            <w:r w:rsidRPr="00AD3EBA">
              <w:rPr>
                <w:sz w:val="22"/>
                <w:szCs w:val="22"/>
              </w:rPr>
              <w:t>ская,пр</w:t>
            </w:r>
            <w:proofErr w:type="spellEnd"/>
            <w:r w:rsidRPr="00AD3EBA">
              <w:rPr>
                <w:sz w:val="22"/>
                <w:szCs w:val="22"/>
              </w:rPr>
              <w:t>. Побед</w:t>
            </w:r>
            <w:proofErr w:type="gramStart"/>
            <w:r w:rsidRPr="00AD3EBA">
              <w:rPr>
                <w:sz w:val="22"/>
                <w:szCs w:val="22"/>
              </w:rPr>
              <w:t>ы(</w:t>
            </w:r>
            <w:proofErr w:type="gramEnd"/>
            <w:r w:rsidRPr="00AD3EBA">
              <w:rPr>
                <w:sz w:val="22"/>
                <w:szCs w:val="22"/>
              </w:rPr>
              <w:t xml:space="preserve">от </w:t>
            </w:r>
            <w:r w:rsidRPr="00AD3EBA">
              <w:rPr>
                <w:sz w:val="22"/>
                <w:szCs w:val="22"/>
              </w:rPr>
              <w:lastRenderedPageBreak/>
              <w:t>Рабочей до Мо</w:t>
            </w:r>
            <w:r w:rsidRPr="00AD3EBA">
              <w:rPr>
                <w:sz w:val="22"/>
                <w:szCs w:val="22"/>
              </w:rPr>
              <w:t>с</w:t>
            </w:r>
            <w:r w:rsidRPr="00AD3EBA">
              <w:rPr>
                <w:sz w:val="22"/>
                <w:szCs w:val="22"/>
              </w:rPr>
              <w:t xml:space="preserve">ковской), </w:t>
            </w:r>
            <w:proofErr w:type="spellStart"/>
            <w:r w:rsidRPr="00AD3EBA">
              <w:rPr>
                <w:sz w:val="22"/>
                <w:szCs w:val="22"/>
              </w:rPr>
              <w:t>Красн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кутская</w:t>
            </w:r>
            <w:proofErr w:type="spellEnd"/>
            <w:r w:rsidRPr="00AD3EBA">
              <w:rPr>
                <w:sz w:val="22"/>
                <w:szCs w:val="22"/>
              </w:rPr>
              <w:t xml:space="preserve">, туп. </w:t>
            </w:r>
            <w:proofErr w:type="spellStart"/>
            <w:r w:rsidRPr="00AD3EBA">
              <w:rPr>
                <w:sz w:val="22"/>
                <w:szCs w:val="22"/>
              </w:rPr>
              <w:t>Краснокутский</w:t>
            </w:r>
            <w:proofErr w:type="spellEnd"/>
            <w:r w:rsidRPr="00AD3EBA">
              <w:rPr>
                <w:sz w:val="22"/>
                <w:szCs w:val="22"/>
              </w:rPr>
              <w:t>, Комсомольская, Рабочая, Вокзал</w:t>
            </w:r>
            <w:r w:rsidRPr="00AD3EBA">
              <w:rPr>
                <w:sz w:val="22"/>
                <w:szCs w:val="22"/>
              </w:rPr>
              <w:t>ь</w:t>
            </w:r>
            <w:r w:rsidRPr="00AD3EBA">
              <w:rPr>
                <w:sz w:val="22"/>
                <w:szCs w:val="22"/>
              </w:rPr>
              <w:t>ная, Маяковская, Мельнична</w:t>
            </w:r>
            <w:proofErr w:type="gramStart"/>
            <w:r w:rsidRPr="00AD3EBA">
              <w:rPr>
                <w:sz w:val="22"/>
                <w:szCs w:val="22"/>
              </w:rPr>
              <w:t>я(</w:t>
            </w:r>
            <w:proofErr w:type="gramEnd"/>
            <w:r w:rsidRPr="00AD3EBA">
              <w:rPr>
                <w:sz w:val="22"/>
                <w:szCs w:val="22"/>
              </w:rPr>
              <w:t xml:space="preserve">от старого кладбища до </w:t>
            </w:r>
            <w:proofErr w:type="spellStart"/>
            <w:r w:rsidRPr="00AD3EBA">
              <w:rPr>
                <w:sz w:val="22"/>
                <w:szCs w:val="22"/>
              </w:rPr>
              <w:t>Куховаренко</w:t>
            </w:r>
            <w:proofErr w:type="spellEnd"/>
            <w:r w:rsidRPr="00AD3EBA">
              <w:rPr>
                <w:sz w:val="22"/>
                <w:szCs w:val="22"/>
              </w:rPr>
              <w:t>), Кутузова (от ст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 xml:space="preserve">рого кладбища до </w:t>
            </w:r>
            <w:proofErr w:type="spellStart"/>
            <w:r w:rsidRPr="00AD3EBA">
              <w:rPr>
                <w:sz w:val="22"/>
                <w:szCs w:val="22"/>
              </w:rPr>
              <w:t>Куховаренко</w:t>
            </w:r>
            <w:proofErr w:type="spellEnd"/>
            <w:r w:rsidRPr="00AD3EBA">
              <w:rPr>
                <w:sz w:val="22"/>
                <w:szCs w:val="22"/>
              </w:rPr>
              <w:t>), Л</w:t>
            </w:r>
            <w:r w:rsidRPr="00AD3EBA">
              <w:rPr>
                <w:sz w:val="22"/>
                <w:szCs w:val="22"/>
              </w:rPr>
              <w:t>у</w:t>
            </w:r>
            <w:r w:rsidRPr="00AD3EBA">
              <w:rPr>
                <w:sz w:val="22"/>
                <w:szCs w:val="22"/>
              </w:rPr>
              <w:t>начарского, Ко</w:t>
            </w:r>
            <w:r w:rsidRPr="00AD3EBA">
              <w:rPr>
                <w:sz w:val="22"/>
                <w:szCs w:val="22"/>
              </w:rPr>
              <w:t>м</w:t>
            </w:r>
            <w:r w:rsidRPr="00AD3EBA">
              <w:rPr>
                <w:sz w:val="22"/>
                <w:szCs w:val="22"/>
              </w:rPr>
              <w:t>мунистическая, Пролетарская (от Куйбышева до Ч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 xml:space="preserve">паева), въезд в летное </w:t>
            </w:r>
            <w:proofErr w:type="spellStart"/>
            <w:r w:rsidRPr="00AD3EBA">
              <w:rPr>
                <w:sz w:val="22"/>
                <w:szCs w:val="22"/>
              </w:rPr>
              <w:t>училище-микрогородок</w:t>
            </w:r>
            <w:proofErr w:type="spellEnd"/>
            <w:r w:rsidRPr="00AD3EBA">
              <w:rPr>
                <w:sz w:val="22"/>
                <w:szCs w:val="22"/>
              </w:rPr>
              <w:t xml:space="preserve"> с Рабочей, пер. Спортивный (ок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 xml:space="preserve">ло Фортуны), ул. Войтенко, от КМЗ до ул. </w:t>
            </w:r>
            <w:proofErr w:type="spellStart"/>
            <w:r w:rsidRPr="00AD3EBA">
              <w:rPr>
                <w:sz w:val="22"/>
                <w:szCs w:val="22"/>
              </w:rPr>
              <w:t>Куховаре</w:t>
            </w:r>
            <w:r w:rsidRPr="00AD3EBA">
              <w:rPr>
                <w:sz w:val="22"/>
                <w:szCs w:val="22"/>
              </w:rPr>
              <w:t>н</w:t>
            </w:r>
            <w:r w:rsidRPr="00AD3EBA">
              <w:rPr>
                <w:sz w:val="22"/>
                <w:szCs w:val="22"/>
              </w:rPr>
              <w:t>ко</w:t>
            </w:r>
            <w:proofErr w:type="spellEnd"/>
            <w:r w:rsidRPr="00AD3EBA">
              <w:rPr>
                <w:sz w:val="22"/>
                <w:szCs w:val="22"/>
              </w:rPr>
              <w:t>)- 1221м(ямки), с. Норки(ул. Юб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>лейная), ул. Пр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>дорожная, ул. Электрическая, ул. Солнечная</w:t>
            </w:r>
          </w:p>
          <w:p w:rsidR="0036334B" w:rsidRPr="00AD3EBA" w:rsidRDefault="0036334B" w:rsidP="006C3B0B">
            <w:pPr>
              <w:keepNext/>
            </w:pPr>
            <w:r>
              <w:rPr>
                <w:sz w:val="22"/>
                <w:szCs w:val="22"/>
              </w:rPr>
              <w:t>- разработка сме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ной документации на ремонт объе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тов (дорог)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Красный Кут</w:t>
            </w:r>
          </w:p>
        </w:tc>
        <w:tc>
          <w:tcPr>
            <w:tcW w:w="1582" w:type="dxa"/>
            <w:gridSpan w:val="3"/>
            <w:vMerge w:val="restart"/>
          </w:tcPr>
          <w:p w:rsidR="0036334B" w:rsidRPr="002311E1" w:rsidRDefault="0036334B" w:rsidP="002F2D92">
            <w:pPr>
              <w:keepNext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lastRenderedPageBreak/>
              <w:t>Отдел  арх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тектуры, строительс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ва и ЖКХ  администр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t>ции района</w:t>
            </w:r>
          </w:p>
        </w:tc>
        <w:tc>
          <w:tcPr>
            <w:tcW w:w="2139" w:type="dxa"/>
            <w:vMerge w:val="restart"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01.01.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2021 г.</w:t>
            </w:r>
          </w:p>
        </w:tc>
        <w:tc>
          <w:tcPr>
            <w:tcW w:w="1141" w:type="dxa"/>
            <w:gridSpan w:val="2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31.12.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2021 г.</w:t>
            </w: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135" w:type="dxa"/>
          </w:tcPr>
          <w:p w:rsidR="0036334B" w:rsidRPr="00AD3EBA" w:rsidRDefault="00013BE4" w:rsidP="00013BE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23433</w:t>
            </w:r>
            <w:r w:rsidR="0036334B">
              <w:rPr>
                <w:b/>
                <w:sz w:val="22"/>
                <w:szCs w:val="22"/>
              </w:rPr>
              <w:t>,30</w:t>
            </w:r>
          </w:p>
        </w:tc>
        <w:tc>
          <w:tcPr>
            <w:tcW w:w="993" w:type="dxa"/>
          </w:tcPr>
          <w:p w:rsidR="0036334B" w:rsidRPr="00AD3EBA" w:rsidRDefault="0036334B" w:rsidP="00DE161D">
            <w:pPr>
              <w:keepNext/>
              <w:ind w:left="-74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993" w:type="dxa"/>
          </w:tcPr>
          <w:p w:rsidR="0036334B" w:rsidRPr="00AD3EBA" w:rsidRDefault="009C251C" w:rsidP="009C251C">
            <w:pPr>
              <w:keepNext/>
              <w:ind w:left="-7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9925,97</w:t>
            </w:r>
          </w:p>
        </w:tc>
        <w:tc>
          <w:tcPr>
            <w:tcW w:w="850" w:type="dxa"/>
          </w:tcPr>
          <w:p w:rsidR="0036334B" w:rsidRPr="00AD3EBA" w:rsidRDefault="009C251C" w:rsidP="009C251C">
            <w:pPr>
              <w:keepNext/>
              <w:ind w:left="-7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  <w:r w:rsidR="0036334B">
              <w:rPr>
                <w:b/>
                <w:color w:val="000000"/>
                <w:sz w:val="22"/>
                <w:szCs w:val="22"/>
              </w:rPr>
              <w:t>252,02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9C251C">
            <w:pPr>
              <w:keepNext/>
              <w:ind w:left="-74"/>
              <w:rPr>
                <w:b/>
                <w:color w:val="000000"/>
              </w:rPr>
            </w:pPr>
            <w:r w:rsidRPr="00AD3EBA">
              <w:rPr>
                <w:b/>
                <w:color w:val="000000"/>
                <w:sz w:val="22"/>
                <w:szCs w:val="22"/>
              </w:rPr>
              <w:t> </w:t>
            </w:r>
            <w:r w:rsidR="009C251C">
              <w:rPr>
                <w:b/>
                <w:color w:val="000000"/>
                <w:sz w:val="22"/>
                <w:szCs w:val="22"/>
              </w:rPr>
              <w:t>4125,31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center"/>
              <w:rPr>
                <w:bCs/>
              </w:rPr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jc w:val="center"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center"/>
              <w:rPr>
                <w:bCs/>
              </w:rPr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jc w:val="center"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center"/>
              <w:rPr>
                <w:bCs/>
              </w:rPr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jc w:val="center"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AD3EBA" w:rsidRDefault="00013BE4" w:rsidP="00013BE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23433</w:t>
            </w:r>
            <w:r w:rsidR="0036334B">
              <w:rPr>
                <w:b/>
                <w:sz w:val="22"/>
                <w:szCs w:val="22"/>
              </w:rPr>
              <w:t>,30</w:t>
            </w:r>
          </w:p>
        </w:tc>
        <w:tc>
          <w:tcPr>
            <w:tcW w:w="993" w:type="dxa"/>
          </w:tcPr>
          <w:p w:rsidR="0036334B" w:rsidRPr="00AD3EBA" w:rsidRDefault="0036334B" w:rsidP="00DE161D">
            <w:pPr>
              <w:keepNext/>
              <w:ind w:left="-74"/>
              <w:rPr>
                <w:b/>
                <w:color w:val="000000"/>
              </w:rPr>
            </w:pPr>
            <w:r w:rsidRPr="00AD3EBA">
              <w:rPr>
                <w:b/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130</w:t>
            </w:r>
            <w:r w:rsidRPr="00AD3EBA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9C251C" w:rsidP="009C251C">
            <w:pPr>
              <w:keepNext/>
              <w:ind w:left="-7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9925,97</w:t>
            </w:r>
          </w:p>
        </w:tc>
        <w:tc>
          <w:tcPr>
            <w:tcW w:w="850" w:type="dxa"/>
          </w:tcPr>
          <w:p w:rsidR="0036334B" w:rsidRPr="00AD3EBA" w:rsidRDefault="009C251C" w:rsidP="009C251C">
            <w:pPr>
              <w:keepNext/>
              <w:ind w:left="-7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  <w:r w:rsidR="0036334B">
              <w:rPr>
                <w:b/>
                <w:color w:val="000000"/>
                <w:sz w:val="22"/>
                <w:szCs w:val="22"/>
              </w:rPr>
              <w:t>252,02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9C251C">
            <w:pPr>
              <w:keepNext/>
              <w:ind w:left="-74"/>
              <w:rPr>
                <w:b/>
                <w:color w:val="000000"/>
              </w:rPr>
            </w:pPr>
            <w:r w:rsidRPr="00AD3EBA">
              <w:rPr>
                <w:b/>
                <w:color w:val="000000"/>
                <w:sz w:val="22"/>
                <w:szCs w:val="22"/>
              </w:rPr>
              <w:t> </w:t>
            </w:r>
            <w:r w:rsidR="009C251C">
              <w:rPr>
                <w:b/>
                <w:color w:val="000000"/>
                <w:sz w:val="22"/>
                <w:szCs w:val="22"/>
              </w:rPr>
              <w:t>4125,31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 w:val="restart"/>
          </w:tcPr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1966" w:type="dxa"/>
            <w:gridSpan w:val="2"/>
            <w:vMerge w:val="restart"/>
          </w:tcPr>
          <w:p w:rsidR="0036334B" w:rsidRPr="00AD3EBA" w:rsidRDefault="0036334B" w:rsidP="002F2D92">
            <w:pPr>
              <w:keepNext/>
            </w:pPr>
            <w:proofErr w:type="gramStart"/>
            <w:r w:rsidRPr="00AD3EBA">
              <w:rPr>
                <w:sz w:val="22"/>
                <w:szCs w:val="22"/>
              </w:rPr>
              <w:t>Основное мер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приятие «Соде</w:t>
            </w:r>
            <w:r w:rsidRPr="00AD3EBA">
              <w:rPr>
                <w:sz w:val="22"/>
                <w:szCs w:val="22"/>
              </w:rPr>
              <w:t>р</w:t>
            </w:r>
            <w:r w:rsidRPr="00AD3EBA">
              <w:rPr>
                <w:sz w:val="22"/>
                <w:szCs w:val="22"/>
              </w:rPr>
              <w:t>жание дорожно-уличной сети»: (пешеходный п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lastRenderedPageBreak/>
              <w:t>реход возле школ 100 000руб. (за год 2 раза), продол</w:t>
            </w:r>
            <w:r w:rsidRPr="00AD3EBA">
              <w:rPr>
                <w:sz w:val="22"/>
                <w:szCs w:val="22"/>
              </w:rPr>
              <w:t>ь</w:t>
            </w:r>
            <w:r w:rsidRPr="00AD3EBA">
              <w:rPr>
                <w:sz w:val="22"/>
                <w:szCs w:val="22"/>
              </w:rPr>
              <w:t xml:space="preserve">ная разметка на улицах города (Армейская, </w:t>
            </w:r>
            <w:proofErr w:type="spellStart"/>
            <w:r w:rsidRPr="00AD3EBA">
              <w:rPr>
                <w:sz w:val="22"/>
                <w:szCs w:val="22"/>
              </w:rPr>
              <w:t>Кра</w:t>
            </w:r>
            <w:r w:rsidRPr="00AD3EBA">
              <w:rPr>
                <w:sz w:val="22"/>
                <w:szCs w:val="22"/>
              </w:rPr>
              <w:t>с</w:t>
            </w:r>
            <w:r w:rsidRPr="00AD3EBA">
              <w:rPr>
                <w:sz w:val="22"/>
                <w:szCs w:val="22"/>
              </w:rPr>
              <w:t>нокутская</w:t>
            </w:r>
            <w:proofErr w:type="spellEnd"/>
            <w:r w:rsidRPr="00AD3EBA">
              <w:rPr>
                <w:sz w:val="22"/>
                <w:szCs w:val="22"/>
              </w:rPr>
              <w:t>, В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кзальная, туп.</w:t>
            </w:r>
            <w:proofErr w:type="gramEnd"/>
            <w:r w:rsidRPr="00AD3EB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D3EBA">
              <w:rPr>
                <w:sz w:val="22"/>
                <w:szCs w:val="22"/>
              </w:rPr>
              <w:t>Краснокутский</w:t>
            </w:r>
            <w:proofErr w:type="spellEnd"/>
            <w:r w:rsidRPr="00AD3EBA">
              <w:rPr>
                <w:sz w:val="22"/>
                <w:szCs w:val="22"/>
              </w:rPr>
              <w:t>, Рабочая, Комс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мольская), уст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новка Дорожных  знаков, Зимнее содержание</w:t>
            </w:r>
            <w:proofErr w:type="gramEnd"/>
          </w:p>
        </w:tc>
        <w:tc>
          <w:tcPr>
            <w:tcW w:w="1582" w:type="dxa"/>
            <w:gridSpan w:val="3"/>
            <w:vMerge w:val="restart"/>
          </w:tcPr>
          <w:p w:rsidR="0036334B" w:rsidRPr="002311E1" w:rsidRDefault="0036334B" w:rsidP="002F2D92">
            <w:pPr>
              <w:keepNext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lastRenderedPageBreak/>
              <w:t>Отдел  арх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тектуры, строительс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ва и ЖКХ  администр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lastRenderedPageBreak/>
              <w:t>ции района</w:t>
            </w:r>
          </w:p>
        </w:tc>
        <w:tc>
          <w:tcPr>
            <w:tcW w:w="2139" w:type="dxa"/>
            <w:vMerge w:val="restart"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 w:val="restart"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 w:val="restart"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  <w:rPr>
                <w:bCs/>
              </w:rPr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  <w:rPr>
                <w:bCs/>
              </w:rPr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  <w:rPr>
                <w:bCs/>
              </w:rPr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  <w:rPr>
                <w:bCs/>
              </w:rPr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0"/>
          <w:tblCellSpacing w:w="5" w:type="nil"/>
        </w:trPr>
        <w:tc>
          <w:tcPr>
            <w:tcW w:w="15453" w:type="dxa"/>
            <w:gridSpan w:val="16"/>
          </w:tcPr>
          <w:p w:rsidR="0036334B" w:rsidRPr="00AD3EBA" w:rsidRDefault="0036334B" w:rsidP="002F2D92">
            <w:pPr>
              <w:keepNext/>
              <w:rPr>
                <w:b/>
                <w:bCs/>
              </w:rPr>
            </w:pPr>
            <w:r w:rsidRPr="00AD3EBA">
              <w:rPr>
                <w:b/>
                <w:color w:val="000000"/>
                <w:sz w:val="22"/>
                <w:szCs w:val="22"/>
              </w:rPr>
              <w:lastRenderedPageBreak/>
              <w:t>Подпрограмма 3 «</w:t>
            </w:r>
            <w:r w:rsidRPr="00AD3EBA">
              <w:rPr>
                <w:b/>
                <w:sz w:val="22"/>
                <w:szCs w:val="22"/>
              </w:rPr>
              <w:t xml:space="preserve">Профилактика правонарушений и усиление борьбы с преступностью на территории </w:t>
            </w:r>
            <w:r w:rsidRPr="00AD3EBA">
              <w:rPr>
                <w:b/>
                <w:bCs/>
                <w:sz w:val="22"/>
                <w:szCs w:val="22"/>
              </w:rPr>
              <w:t xml:space="preserve">муниципального образования 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b/>
                <w:bCs/>
                <w:sz w:val="22"/>
                <w:szCs w:val="22"/>
              </w:rPr>
              <w:t>г. Красный Кут»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 w:val="restart"/>
          </w:tcPr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1</w:t>
            </w:r>
          </w:p>
        </w:tc>
        <w:tc>
          <w:tcPr>
            <w:tcW w:w="1966" w:type="dxa"/>
            <w:gridSpan w:val="2"/>
            <w:vMerge w:val="restart"/>
          </w:tcPr>
          <w:p w:rsidR="0036334B" w:rsidRPr="00AD3EBA" w:rsidRDefault="0036334B" w:rsidP="002F2D92">
            <w:pPr>
              <w:keepNext/>
              <w:jc w:val="center"/>
              <w:rPr>
                <w:b/>
                <w:bCs/>
              </w:rPr>
            </w:pPr>
            <w:r w:rsidRPr="00AD3EBA">
              <w:rPr>
                <w:b/>
                <w:color w:val="000000"/>
                <w:sz w:val="22"/>
                <w:szCs w:val="22"/>
              </w:rPr>
              <w:t>Подпрограмма  «</w:t>
            </w:r>
            <w:r w:rsidRPr="00AD3EBA">
              <w:rPr>
                <w:b/>
                <w:sz w:val="22"/>
                <w:szCs w:val="22"/>
              </w:rPr>
              <w:t>Профилактика правонарушений и усиление бор</w:t>
            </w:r>
            <w:r w:rsidRPr="00AD3EBA">
              <w:rPr>
                <w:b/>
                <w:sz w:val="22"/>
                <w:szCs w:val="22"/>
              </w:rPr>
              <w:t>ь</w:t>
            </w:r>
            <w:r w:rsidRPr="00AD3EBA">
              <w:rPr>
                <w:b/>
                <w:sz w:val="22"/>
                <w:szCs w:val="22"/>
              </w:rPr>
              <w:t>бы с преступн</w:t>
            </w:r>
            <w:r w:rsidRPr="00AD3EBA">
              <w:rPr>
                <w:b/>
                <w:sz w:val="22"/>
                <w:szCs w:val="22"/>
              </w:rPr>
              <w:t>о</w:t>
            </w:r>
            <w:r w:rsidRPr="00AD3EBA">
              <w:rPr>
                <w:b/>
                <w:sz w:val="22"/>
                <w:szCs w:val="22"/>
              </w:rPr>
              <w:t>стью на террит</w:t>
            </w:r>
            <w:r w:rsidRPr="00AD3EBA">
              <w:rPr>
                <w:b/>
                <w:sz w:val="22"/>
                <w:szCs w:val="22"/>
              </w:rPr>
              <w:t>о</w:t>
            </w:r>
            <w:r w:rsidRPr="00AD3EBA">
              <w:rPr>
                <w:b/>
                <w:sz w:val="22"/>
                <w:szCs w:val="22"/>
              </w:rPr>
              <w:t xml:space="preserve">рии </w:t>
            </w:r>
            <w:r w:rsidRPr="00AD3EBA">
              <w:rPr>
                <w:b/>
                <w:bCs/>
                <w:sz w:val="22"/>
                <w:szCs w:val="22"/>
              </w:rPr>
              <w:t>муниципал</w:t>
            </w:r>
            <w:r w:rsidRPr="00AD3EBA">
              <w:rPr>
                <w:b/>
                <w:bCs/>
                <w:sz w:val="22"/>
                <w:szCs w:val="22"/>
              </w:rPr>
              <w:t>ь</w:t>
            </w:r>
            <w:r w:rsidRPr="00AD3EBA">
              <w:rPr>
                <w:b/>
                <w:bCs/>
                <w:sz w:val="22"/>
                <w:szCs w:val="22"/>
              </w:rPr>
              <w:t xml:space="preserve">ного образования </w:t>
            </w:r>
          </w:p>
          <w:p w:rsidR="0036334B" w:rsidRPr="00AD3EBA" w:rsidRDefault="0036334B" w:rsidP="002F2D92">
            <w:pPr>
              <w:pStyle w:val="ConsPlusNormal"/>
              <w:keepNext/>
              <w:widowControl/>
              <w:ind w:left="3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D3E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</w:t>
            </w:r>
            <w:proofErr w:type="gramStart"/>
            <w:r w:rsidRPr="00AD3E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.К</w:t>
            </w:r>
            <w:proofErr w:type="gramEnd"/>
            <w:r w:rsidRPr="00AD3E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расный Кут»</w:t>
            </w:r>
          </w:p>
          <w:p w:rsidR="0036334B" w:rsidRPr="00AD3EBA" w:rsidRDefault="0036334B" w:rsidP="002F2D92">
            <w:pPr>
              <w:pStyle w:val="ConsPlusNormal"/>
              <w:keepNext/>
              <w:widowControl/>
              <w:ind w:left="3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2" w:type="dxa"/>
            <w:gridSpan w:val="3"/>
            <w:vMerge w:val="restart"/>
          </w:tcPr>
          <w:p w:rsidR="0036334B" w:rsidRPr="00D31FB7" w:rsidRDefault="0036334B" w:rsidP="00D31FB7">
            <w:pPr>
              <w:keepNext/>
            </w:pPr>
            <w:r w:rsidRPr="00D31FB7">
              <w:rPr>
                <w:rFonts w:cs="Courier New"/>
                <w:sz w:val="22"/>
                <w:szCs w:val="22"/>
              </w:rPr>
              <w:t>Отдел  арх</w:t>
            </w:r>
            <w:r w:rsidRPr="00D31FB7">
              <w:rPr>
                <w:rFonts w:cs="Courier New"/>
                <w:sz w:val="22"/>
                <w:szCs w:val="22"/>
              </w:rPr>
              <w:t>и</w:t>
            </w:r>
            <w:r w:rsidRPr="00D31FB7">
              <w:rPr>
                <w:rFonts w:cs="Courier New"/>
                <w:sz w:val="22"/>
                <w:szCs w:val="22"/>
              </w:rPr>
              <w:t>тектуры, строительства и ЖКХ  адм</w:t>
            </w:r>
            <w:r w:rsidRPr="00D31FB7">
              <w:rPr>
                <w:rFonts w:cs="Courier New"/>
                <w:sz w:val="22"/>
                <w:szCs w:val="22"/>
              </w:rPr>
              <w:t>и</w:t>
            </w:r>
            <w:r w:rsidRPr="00D31FB7">
              <w:rPr>
                <w:rFonts w:cs="Courier New"/>
                <w:sz w:val="22"/>
                <w:szCs w:val="22"/>
              </w:rPr>
              <w:t>нистрации района, о</w:t>
            </w:r>
            <w:r w:rsidRPr="00D31FB7">
              <w:rPr>
                <w:sz w:val="22"/>
                <w:szCs w:val="22"/>
              </w:rPr>
              <w:t>тдел правового обеспечения    администр</w:t>
            </w:r>
            <w:r w:rsidRPr="00D31FB7">
              <w:rPr>
                <w:sz w:val="22"/>
                <w:szCs w:val="22"/>
              </w:rPr>
              <w:t>а</w:t>
            </w:r>
            <w:r w:rsidRPr="00D31FB7">
              <w:rPr>
                <w:sz w:val="22"/>
                <w:szCs w:val="22"/>
              </w:rPr>
              <w:t>ции района</w:t>
            </w:r>
          </w:p>
          <w:p w:rsidR="000F0189" w:rsidRDefault="000F0189" w:rsidP="00E97D0B">
            <w:pPr>
              <w:keepNext/>
              <w:rPr>
                <w:rFonts w:cs="Courier New"/>
              </w:rPr>
            </w:pPr>
          </w:p>
          <w:p w:rsidR="0036334B" w:rsidRPr="00D31FB7" w:rsidRDefault="0036334B" w:rsidP="00E97D0B">
            <w:pPr>
              <w:keepNext/>
            </w:pPr>
            <w:r w:rsidRPr="00D31FB7">
              <w:rPr>
                <w:rFonts w:cs="Courier New"/>
                <w:sz w:val="22"/>
                <w:szCs w:val="22"/>
              </w:rPr>
              <w:t xml:space="preserve">Отдел  </w:t>
            </w:r>
            <w:r w:rsidRPr="00D31FB7">
              <w:rPr>
                <w:sz w:val="22"/>
                <w:szCs w:val="22"/>
              </w:rPr>
              <w:t>прав</w:t>
            </w:r>
            <w:r w:rsidRPr="00D31FB7">
              <w:rPr>
                <w:sz w:val="22"/>
                <w:szCs w:val="22"/>
              </w:rPr>
              <w:t>о</w:t>
            </w:r>
            <w:r w:rsidRPr="00D31FB7">
              <w:rPr>
                <w:sz w:val="22"/>
                <w:szCs w:val="22"/>
              </w:rPr>
              <w:t>вого обеспеч</w:t>
            </w:r>
            <w:r w:rsidRPr="00D31FB7">
              <w:rPr>
                <w:sz w:val="22"/>
                <w:szCs w:val="22"/>
              </w:rPr>
              <w:t>е</w:t>
            </w:r>
            <w:r w:rsidRPr="00D31FB7">
              <w:rPr>
                <w:sz w:val="22"/>
                <w:szCs w:val="22"/>
              </w:rPr>
              <w:t>ния    админ</w:t>
            </w:r>
            <w:r w:rsidRPr="00D31FB7">
              <w:rPr>
                <w:sz w:val="22"/>
                <w:szCs w:val="22"/>
              </w:rPr>
              <w:t>и</w:t>
            </w:r>
            <w:r w:rsidRPr="00D31FB7">
              <w:rPr>
                <w:sz w:val="22"/>
                <w:szCs w:val="22"/>
              </w:rPr>
              <w:t>страции ра</w:t>
            </w:r>
            <w:r w:rsidRPr="00D31FB7">
              <w:rPr>
                <w:sz w:val="22"/>
                <w:szCs w:val="22"/>
              </w:rPr>
              <w:t>й</w:t>
            </w:r>
            <w:r w:rsidRPr="00D31FB7">
              <w:rPr>
                <w:sz w:val="22"/>
                <w:szCs w:val="22"/>
              </w:rPr>
              <w:t>она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2139" w:type="dxa"/>
            <w:vMerge w:val="restart"/>
          </w:tcPr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1.повышение эффе</w:t>
            </w:r>
            <w:r w:rsidRPr="00AD3EBA">
              <w:rPr>
                <w:sz w:val="22"/>
                <w:szCs w:val="22"/>
              </w:rPr>
              <w:t>к</w:t>
            </w:r>
            <w:r w:rsidRPr="00AD3EBA">
              <w:rPr>
                <w:sz w:val="22"/>
                <w:szCs w:val="22"/>
              </w:rPr>
              <w:t>тивности системы социальной проф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>лактики правонар</w:t>
            </w:r>
            <w:r w:rsidRPr="00AD3EBA">
              <w:rPr>
                <w:sz w:val="22"/>
                <w:szCs w:val="22"/>
              </w:rPr>
              <w:t>у</w:t>
            </w:r>
            <w:r w:rsidRPr="00AD3EBA">
              <w:rPr>
                <w:sz w:val="22"/>
                <w:szCs w:val="22"/>
              </w:rPr>
              <w:t xml:space="preserve">шений, </w:t>
            </w:r>
          </w:p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2.привлечение к о</w:t>
            </w:r>
            <w:r w:rsidRPr="00AD3EBA">
              <w:rPr>
                <w:sz w:val="22"/>
                <w:szCs w:val="22"/>
              </w:rPr>
              <w:t>р</w:t>
            </w:r>
            <w:r w:rsidRPr="00AD3EBA">
              <w:rPr>
                <w:sz w:val="22"/>
                <w:szCs w:val="22"/>
              </w:rPr>
              <w:t>ганизации деятел</w:t>
            </w:r>
            <w:r w:rsidRPr="00AD3EBA">
              <w:rPr>
                <w:sz w:val="22"/>
                <w:szCs w:val="22"/>
              </w:rPr>
              <w:t>ь</w:t>
            </w:r>
            <w:r w:rsidRPr="00AD3EBA">
              <w:rPr>
                <w:sz w:val="22"/>
                <w:szCs w:val="22"/>
              </w:rPr>
              <w:t>ности по предупр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ждению правонар</w:t>
            </w:r>
            <w:r w:rsidRPr="00AD3EBA">
              <w:rPr>
                <w:sz w:val="22"/>
                <w:szCs w:val="22"/>
              </w:rPr>
              <w:t>у</w:t>
            </w:r>
            <w:r w:rsidRPr="00AD3EBA">
              <w:rPr>
                <w:sz w:val="22"/>
                <w:szCs w:val="22"/>
              </w:rPr>
              <w:t>шений предприятия, учреждения, орган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>зации всех форм собственности, а также общественные организации;</w:t>
            </w:r>
          </w:p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3.улучшение и</w:t>
            </w:r>
            <w:r w:rsidRPr="00AD3EBA">
              <w:rPr>
                <w:sz w:val="22"/>
                <w:szCs w:val="22"/>
              </w:rPr>
              <w:t>н</w:t>
            </w:r>
            <w:r w:rsidRPr="00AD3EBA">
              <w:rPr>
                <w:sz w:val="22"/>
                <w:szCs w:val="22"/>
              </w:rPr>
              <w:t>формационного обеспечения де</w:t>
            </w:r>
            <w:r w:rsidRPr="00AD3EBA">
              <w:rPr>
                <w:sz w:val="22"/>
                <w:szCs w:val="22"/>
              </w:rPr>
              <w:t>я</w:t>
            </w:r>
            <w:r w:rsidRPr="00AD3EBA">
              <w:rPr>
                <w:sz w:val="22"/>
                <w:szCs w:val="22"/>
              </w:rPr>
              <w:t>тельности органов местного сам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управления и общ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ственных организ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ций по обеспечению охраны обществе</w:t>
            </w:r>
            <w:r w:rsidRPr="00AD3EBA">
              <w:rPr>
                <w:sz w:val="22"/>
                <w:szCs w:val="22"/>
              </w:rPr>
              <w:t>н</w:t>
            </w:r>
            <w:r w:rsidRPr="00AD3EBA">
              <w:rPr>
                <w:sz w:val="22"/>
                <w:szCs w:val="22"/>
              </w:rPr>
              <w:t>ного порядка на те</w:t>
            </w:r>
            <w:r w:rsidRPr="00AD3EBA">
              <w:rPr>
                <w:sz w:val="22"/>
                <w:szCs w:val="22"/>
              </w:rPr>
              <w:t>р</w:t>
            </w:r>
            <w:r w:rsidRPr="00AD3EBA">
              <w:rPr>
                <w:sz w:val="22"/>
                <w:szCs w:val="22"/>
              </w:rPr>
              <w:lastRenderedPageBreak/>
              <w:t xml:space="preserve">ритории </w:t>
            </w:r>
            <w:proofErr w:type="spellStart"/>
            <w:r w:rsidRPr="00AD3EBA">
              <w:rPr>
                <w:sz w:val="22"/>
                <w:szCs w:val="22"/>
              </w:rPr>
              <w:t>Красноку</w:t>
            </w:r>
            <w:r w:rsidRPr="00AD3EBA">
              <w:rPr>
                <w:sz w:val="22"/>
                <w:szCs w:val="22"/>
              </w:rPr>
              <w:t>т</w:t>
            </w:r>
            <w:r w:rsidRPr="00AD3EBA">
              <w:rPr>
                <w:sz w:val="22"/>
                <w:szCs w:val="22"/>
              </w:rPr>
              <w:t>ского</w:t>
            </w:r>
            <w:proofErr w:type="spellEnd"/>
            <w:r w:rsidRPr="00AD3EBA">
              <w:rPr>
                <w:sz w:val="22"/>
                <w:szCs w:val="22"/>
              </w:rPr>
              <w:t xml:space="preserve"> муниципал</w:t>
            </w:r>
            <w:r w:rsidRPr="00AD3EBA">
              <w:rPr>
                <w:sz w:val="22"/>
                <w:szCs w:val="22"/>
              </w:rPr>
              <w:t>ь</w:t>
            </w:r>
            <w:r w:rsidRPr="00AD3EBA">
              <w:rPr>
                <w:sz w:val="22"/>
                <w:szCs w:val="22"/>
              </w:rPr>
              <w:t>ного района;</w:t>
            </w:r>
          </w:p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3.уменьшение общ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го числа соверша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мых преступлений, в том числе сове</w:t>
            </w:r>
            <w:r w:rsidRPr="00AD3EBA">
              <w:rPr>
                <w:sz w:val="22"/>
                <w:szCs w:val="22"/>
              </w:rPr>
              <w:t>р</w:t>
            </w:r>
            <w:r w:rsidRPr="00AD3EBA">
              <w:rPr>
                <w:sz w:val="22"/>
                <w:szCs w:val="22"/>
              </w:rPr>
              <w:t>шаемых несове</w:t>
            </w:r>
            <w:r w:rsidRPr="00AD3EBA">
              <w:rPr>
                <w:sz w:val="22"/>
                <w:szCs w:val="22"/>
              </w:rPr>
              <w:t>р</w:t>
            </w:r>
            <w:r w:rsidRPr="00AD3EBA">
              <w:rPr>
                <w:sz w:val="22"/>
                <w:szCs w:val="22"/>
              </w:rPr>
              <w:t>шеннолетними и в отношении них;</w:t>
            </w:r>
          </w:p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4.снижение уровня рецидивной пр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ступности и прест</w:t>
            </w:r>
            <w:r w:rsidRPr="00AD3EBA">
              <w:rPr>
                <w:sz w:val="22"/>
                <w:szCs w:val="22"/>
              </w:rPr>
              <w:t>у</w:t>
            </w:r>
            <w:r w:rsidRPr="00AD3EBA">
              <w:rPr>
                <w:sz w:val="22"/>
                <w:szCs w:val="22"/>
              </w:rPr>
              <w:t>плений в сфере с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мейно-бытовых о</w:t>
            </w:r>
            <w:r w:rsidRPr="00AD3EBA">
              <w:rPr>
                <w:sz w:val="22"/>
                <w:szCs w:val="22"/>
              </w:rPr>
              <w:t>т</w:t>
            </w:r>
            <w:r w:rsidRPr="00AD3EBA">
              <w:rPr>
                <w:sz w:val="22"/>
                <w:szCs w:val="22"/>
              </w:rPr>
              <w:t>ношений;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5.повышение уровня доверия населения к правоохранител</w:t>
            </w:r>
            <w:r w:rsidRPr="00AD3EBA">
              <w:rPr>
                <w:sz w:val="22"/>
                <w:szCs w:val="22"/>
              </w:rPr>
              <w:t>ь</w:t>
            </w:r>
            <w:r w:rsidRPr="00AD3EBA">
              <w:rPr>
                <w:sz w:val="22"/>
                <w:szCs w:val="22"/>
              </w:rPr>
              <w:t>ным органам и орг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нам местного сам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управления</w:t>
            </w:r>
          </w:p>
          <w:p w:rsidR="0036334B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6. оказание матер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>альной помощи чл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нам  «Добровольной народной дружины»</w:t>
            </w:r>
          </w:p>
          <w:p w:rsidR="0036334B" w:rsidRDefault="0036334B" w:rsidP="002F2D92">
            <w:pPr>
              <w:keepNext/>
            </w:pPr>
          </w:p>
          <w:p w:rsidR="00013BE4" w:rsidRDefault="00013BE4" w:rsidP="002F2D92">
            <w:pPr>
              <w:keepNext/>
            </w:pPr>
          </w:p>
          <w:p w:rsidR="00013BE4" w:rsidRDefault="00013BE4" w:rsidP="002F2D92">
            <w:pPr>
              <w:keepNext/>
            </w:pPr>
          </w:p>
          <w:p w:rsidR="00013BE4" w:rsidRDefault="00013BE4" w:rsidP="002F2D92">
            <w:pPr>
              <w:keepNext/>
            </w:pPr>
          </w:p>
          <w:p w:rsidR="0036334B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повышение эффе</w:t>
            </w:r>
            <w:r w:rsidRPr="00AD3EBA">
              <w:rPr>
                <w:sz w:val="22"/>
                <w:szCs w:val="22"/>
              </w:rPr>
              <w:t>к</w:t>
            </w:r>
            <w:r w:rsidRPr="00AD3EBA">
              <w:rPr>
                <w:sz w:val="22"/>
                <w:szCs w:val="22"/>
              </w:rPr>
              <w:t>тивности системы социальной проф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>лактики правонар</w:t>
            </w:r>
            <w:r w:rsidRPr="00AD3EBA">
              <w:rPr>
                <w:sz w:val="22"/>
                <w:szCs w:val="22"/>
              </w:rPr>
              <w:t>у</w:t>
            </w:r>
            <w:r w:rsidRPr="00AD3EBA">
              <w:rPr>
                <w:sz w:val="22"/>
                <w:szCs w:val="22"/>
              </w:rPr>
              <w:t>шений</w:t>
            </w:r>
          </w:p>
          <w:p w:rsidR="0036334B" w:rsidRDefault="0036334B" w:rsidP="002F2D92">
            <w:pPr>
              <w:keepNext/>
            </w:pPr>
          </w:p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 w:val="restart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lastRenderedPageBreak/>
              <w:t>01.01. 2021 г.</w:t>
            </w:r>
          </w:p>
        </w:tc>
        <w:tc>
          <w:tcPr>
            <w:tcW w:w="1141" w:type="dxa"/>
            <w:gridSpan w:val="2"/>
            <w:vMerge w:val="restart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31.12. 2021 г.</w:t>
            </w: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       </w:t>
            </w:r>
          </w:p>
        </w:tc>
        <w:tc>
          <w:tcPr>
            <w:tcW w:w="1135" w:type="dxa"/>
          </w:tcPr>
          <w:p w:rsidR="0036334B" w:rsidRPr="00AD3EBA" w:rsidRDefault="0036334B" w:rsidP="00DD4F2F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250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132,5</w:t>
            </w:r>
          </w:p>
        </w:tc>
        <w:tc>
          <w:tcPr>
            <w:tcW w:w="850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C437E3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  <w:jc w:val="center"/>
              <w:rPr>
                <w:b/>
                <w:color w:val="000000"/>
              </w:rPr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  <w:rPr>
                <w:b/>
                <w:color w:val="000000"/>
              </w:rPr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  <w:highlight w:val="yellow"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  <w:highlight w:val="yellow"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  <w:highlight w:val="yellow"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  <w:highlight w:val="yellow"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  <w:highlight w:val="yellow"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</w:t>
            </w:r>
            <w:r w:rsidRPr="00AD3EBA">
              <w:rPr>
                <w:b/>
                <w:bCs/>
                <w:sz w:val="22"/>
                <w:szCs w:val="22"/>
              </w:rPr>
              <w:t>д</w:t>
            </w:r>
            <w:r w:rsidRPr="00AD3EBA">
              <w:rPr>
                <w:b/>
                <w:bCs/>
                <w:sz w:val="22"/>
                <w:szCs w:val="22"/>
              </w:rPr>
              <w:t>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Бюджет МО г. Красный Кут      </w:t>
            </w:r>
          </w:p>
        </w:tc>
        <w:tc>
          <w:tcPr>
            <w:tcW w:w="1135" w:type="dxa"/>
          </w:tcPr>
          <w:p w:rsidR="0036334B" w:rsidRPr="00AD3EBA" w:rsidRDefault="0036334B" w:rsidP="00DD4F2F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250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132,5</w:t>
            </w:r>
          </w:p>
        </w:tc>
        <w:tc>
          <w:tcPr>
            <w:tcW w:w="850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C437E3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внебюджетные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(</w:t>
            </w:r>
            <w:proofErr w:type="spellStart"/>
            <w:r w:rsidRPr="00AD3EBA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 w:val="restart"/>
          </w:tcPr>
          <w:p w:rsidR="0036334B" w:rsidRPr="00AD3EBA" w:rsidRDefault="0036334B" w:rsidP="002F2D92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966" w:type="dxa"/>
            <w:gridSpan w:val="2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b/>
                <w:sz w:val="22"/>
                <w:szCs w:val="22"/>
              </w:rPr>
              <w:t>Основное мер</w:t>
            </w:r>
            <w:r w:rsidRPr="00AD3EBA">
              <w:rPr>
                <w:b/>
                <w:sz w:val="22"/>
                <w:szCs w:val="22"/>
              </w:rPr>
              <w:t>о</w:t>
            </w:r>
            <w:r w:rsidRPr="00AD3EBA">
              <w:rPr>
                <w:b/>
                <w:sz w:val="22"/>
                <w:szCs w:val="22"/>
              </w:rPr>
              <w:t>приятие  «Охрана общественного порядка и обе</w:t>
            </w:r>
            <w:r w:rsidRPr="00AD3EBA">
              <w:rPr>
                <w:b/>
                <w:sz w:val="22"/>
                <w:szCs w:val="22"/>
              </w:rPr>
              <w:t>с</w:t>
            </w:r>
            <w:r w:rsidRPr="00AD3EBA">
              <w:rPr>
                <w:b/>
                <w:sz w:val="22"/>
                <w:szCs w:val="22"/>
              </w:rPr>
              <w:t>печение безопа</w:t>
            </w:r>
            <w:r w:rsidRPr="00AD3EBA">
              <w:rPr>
                <w:b/>
                <w:sz w:val="22"/>
                <w:szCs w:val="22"/>
              </w:rPr>
              <w:t>с</w:t>
            </w:r>
            <w:r w:rsidRPr="00AD3EBA">
              <w:rPr>
                <w:b/>
                <w:sz w:val="22"/>
                <w:szCs w:val="22"/>
              </w:rPr>
              <w:t>ности дорожного движения»</w:t>
            </w: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01.01. 2021 г.</w:t>
            </w:r>
          </w:p>
        </w:tc>
        <w:tc>
          <w:tcPr>
            <w:tcW w:w="1141" w:type="dxa"/>
            <w:gridSpan w:val="2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31.12. 2021 г.</w:t>
            </w: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130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850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5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130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850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 w:val="restart"/>
          </w:tcPr>
          <w:p w:rsidR="0036334B" w:rsidRPr="00AD3EBA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3.1.1</w:t>
            </w:r>
          </w:p>
        </w:tc>
        <w:tc>
          <w:tcPr>
            <w:tcW w:w="1966" w:type="dxa"/>
            <w:gridSpan w:val="2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Материальная п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мощь членам «Н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родной дружины»</w:t>
            </w:r>
          </w:p>
        </w:tc>
        <w:tc>
          <w:tcPr>
            <w:tcW w:w="1582" w:type="dxa"/>
            <w:gridSpan w:val="3"/>
            <w:vMerge w:val="restart"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01.01. 2021 г.</w:t>
            </w:r>
          </w:p>
        </w:tc>
        <w:tc>
          <w:tcPr>
            <w:tcW w:w="1141" w:type="dxa"/>
            <w:gridSpan w:val="2"/>
            <w:vMerge w:val="restart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31.12. 2021 г.</w:t>
            </w: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130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850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130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993" w:type="dxa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850" w:type="dxa"/>
          </w:tcPr>
          <w:p w:rsidR="0036334B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E97D0B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lastRenderedPageBreak/>
              <w:t xml:space="preserve">источники   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 w:val="restart"/>
          </w:tcPr>
          <w:p w:rsidR="0036334B" w:rsidRDefault="0036334B" w:rsidP="002F2D92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lastRenderedPageBreak/>
              <w:t>3.1.2</w:t>
            </w: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</w:pPr>
          </w:p>
          <w:p w:rsidR="0036334B" w:rsidRDefault="0036334B" w:rsidP="002F2D92">
            <w:pPr>
              <w:keepNext/>
              <w:jc w:val="both"/>
              <w:rPr>
                <w:b/>
              </w:rPr>
            </w:pPr>
          </w:p>
          <w:p w:rsidR="00251498" w:rsidRDefault="00251498" w:rsidP="002F2D92">
            <w:pPr>
              <w:keepNext/>
              <w:jc w:val="both"/>
              <w:rPr>
                <w:b/>
              </w:rPr>
            </w:pPr>
          </w:p>
          <w:p w:rsidR="0036334B" w:rsidRPr="005658DF" w:rsidRDefault="0036334B" w:rsidP="002F2D92">
            <w:pPr>
              <w:keepNext/>
              <w:jc w:val="both"/>
              <w:rPr>
                <w:b/>
              </w:rPr>
            </w:pPr>
            <w:r w:rsidRPr="005658DF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966" w:type="dxa"/>
            <w:gridSpan w:val="2"/>
            <w:vMerge w:val="restart"/>
          </w:tcPr>
          <w:p w:rsidR="0036334B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Оплата страховой премии по колле</w:t>
            </w:r>
            <w:r w:rsidRPr="00AD3EBA">
              <w:rPr>
                <w:sz w:val="22"/>
                <w:szCs w:val="22"/>
              </w:rPr>
              <w:t>к</w:t>
            </w:r>
            <w:r w:rsidRPr="00AD3EBA">
              <w:rPr>
                <w:sz w:val="22"/>
                <w:szCs w:val="22"/>
              </w:rPr>
              <w:t>тивному страхов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нию НС (МОО Народная друж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>на)</w:t>
            </w: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013BE4" w:rsidRDefault="00013BE4" w:rsidP="002F2D92">
            <w:pPr>
              <w:keepNext/>
            </w:pPr>
          </w:p>
          <w:p w:rsidR="0036334B" w:rsidRDefault="0036334B" w:rsidP="002F2D92">
            <w:pPr>
              <w:keepNext/>
            </w:pPr>
            <w:r>
              <w:rPr>
                <w:sz w:val="22"/>
                <w:szCs w:val="22"/>
              </w:rPr>
              <w:t>Установка камер видеонаблюдения на территории МО г. Красный Кут</w:t>
            </w:r>
          </w:p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 w:val="restart"/>
          </w:tcPr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013BE4" w:rsidRDefault="00013BE4" w:rsidP="002F2D92">
            <w:pPr>
              <w:keepNext/>
            </w:pPr>
          </w:p>
          <w:p w:rsidR="0036334B" w:rsidRPr="002311E1" w:rsidRDefault="0036334B" w:rsidP="002F2D92">
            <w:pPr>
              <w:keepNext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арх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тектуры, строительс</w:t>
            </w:r>
            <w:r w:rsidRPr="002311E1">
              <w:rPr>
                <w:rFonts w:cs="Courier New"/>
                <w:b/>
                <w:sz w:val="22"/>
                <w:szCs w:val="22"/>
              </w:rPr>
              <w:t>т</w:t>
            </w:r>
            <w:r w:rsidRPr="002311E1">
              <w:rPr>
                <w:rFonts w:cs="Courier New"/>
                <w:b/>
                <w:sz w:val="22"/>
                <w:szCs w:val="22"/>
              </w:rPr>
              <w:t>ва и ЖКХ  администр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t>ции района</w:t>
            </w: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 w:val="restart"/>
          </w:tcPr>
          <w:p w:rsidR="0036334B" w:rsidRPr="00306846" w:rsidRDefault="0036334B" w:rsidP="00306846">
            <w:pPr>
              <w:keepNext/>
            </w:pPr>
            <w:r>
              <w:rPr>
                <w:sz w:val="22"/>
                <w:szCs w:val="22"/>
              </w:rPr>
              <w:t>01.01.2021</w:t>
            </w:r>
            <w:r w:rsidRPr="00306846">
              <w:rPr>
                <w:sz w:val="22"/>
                <w:szCs w:val="22"/>
              </w:rPr>
              <w:t xml:space="preserve"> г.</w:t>
            </w: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Default="0036334B" w:rsidP="00306846">
            <w:pPr>
              <w:keepNext/>
            </w:pPr>
          </w:p>
          <w:p w:rsidR="0036334B" w:rsidRPr="00306846" w:rsidRDefault="0036334B" w:rsidP="00306846">
            <w:pPr>
              <w:keepNext/>
            </w:pPr>
            <w:r>
              <w:rPr>
                <w:sz w:val="22"/>
                <w:szCs w:val="22"/>
              </w:rPr>
              <w:t>01.01.2021 г.</w:t>
            </w:r>
          </w:p>
        </w:tc>
        <w:tc>
          <w:tcPr>
            <w:tcW w:w="1141" w:type="dxa"/>
            <w:gridSpan w:val="2"/>
            <w:vMerge w:val="restart"/>
          </w:tcPr>
          <w:p w:rsidR="0036334B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31.12. 2021 г.</w:t>
            </w: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  <w:r>
              <w:rPr>
                <w:sz w:val="22"/>
                <w:szCs w:val="22"/>
              </w:rPr>
              <w:t>31.12.2021 г.</w:t>
            </w:r>
          </w:p>
          <w:p w:rsidR="0036334B" w:rsidRDefault="0036334B" w:rsidP="002F2D92">
            <w:pPr>
              <w:keepNext/>
            </w:pPr>
          </w:p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20,0</w:t>
            </w: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2F2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5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20,0</w:t>
            </w: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3B0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61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 xml:space="preserve">источники   </w:t>
            </w:r>
          </w:p>
          <w:p w:rsidR="0036334B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Default="0036334B" w:rsidP="002F2D92">
            <w:pPr>
              <w:keepNext/>
            </w:pPr>
          </w:p>
          <w:p w:rsidR="0036334B" w:rsidRPr="00AD3EBA" w:rsidRDefault="0036334B" w:rsidP="002F2D92">
            <w:pPr>
              <w:keepNext/>
            </w:pPr>
          </w:p>
        </w:tc>
        <w:tc>
          <w:tcPr>
            <w:tcW w:w="1135" w:type="dxa"/>
          </w:tcPr>
          <w:p w:rsidR="0036334B" w:rsidRDefault="0036334B" w:rsidP="002F2D92">
            <w:pPr>
              <w:keepNext/>
              <w:rPr>
                <w:b/>
              </w:rPr>
            </w:pPr>
          </w:p>
          <w:p w:rsidR="0036334B" w:rsidRDefault="0036334B" w:rsidP="002F2D92">
            <w:pPr>
              <w:keepNext/>
              <w:rPr>
                <w:b/>
              </w:rPr>
            </w:pPr>
          </w:p>
          <w:p w:rsidR="0036334B" w:rsidRDefault="0036334B" w:rsidP="002F2D92">
            <w:pPr>
              <w:keepNext/>
              <w:rPr>
                <w:b/>
              </w:rPr>
            </w:pPr>
          </w:p>
          <w:p w:rsidR="0036334B" w:rsidRDefault="0036334B" w:rsidP="002F2D92">
            <w:pPr>
              <w:keepNext/>
              <w:rPr>
                <w:b/>
              </w:rPr>
            </w:pPr>
          </w:p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</w:tr>
      <w:tr w:rsidR="0036334B" w:rsidRPr="00AD3EBA" w:rsidTr="003B0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5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Default="0036334B" w:rsidP="002F2D9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3B0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5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bCs/>
                <w:sz w:val="22"/>
                <w:szCs w:val="22"/>
              </w:rPr>
              <w:t>Федеральный бю</w:t>
            </w:r>
            <w:r w:rsidRPr="00AD3EBA">
              <w:rPr>
                <w:bCs/>
                <w:sz w:val="22"/>
                <w:szCs w:val="22"/>
              </w:rPr>
              <w:t>д</w:t>
            </w:r>
            <w:r w:rsidRPr="00AD3EBA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35" w:type="dxa"/>
          </w:tcPr>
          <w:p w:rsidR="0036334B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</w:tr>
      <w:tr w:rsidR="0036334B" w:rsidRPr="00AD3EBA" w:rsidTr="003B0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5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</w:tr>
      <w:tr w:rsidR="0036334B" w:rsidRPr="00AD3EBA" w:rsidTr="003B0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2F2D92">
            <w:pPr>
              <w:keepNext/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5" w:type="dxa"/>
          </w:tcPr>
          <w:p w:rsidR="0036334B" w:rsidRDefault="0036334B" w:rsidP="002F2D9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DD4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  <w:tblCellSpacing w:w="5" w:type="nil"/>
        </w:trPr>
        <w:tc>
          <w:tcPr>
            <w:tcW w:w="550" w:type="dxa"/>
            <w:vMerge/>
          </w:tcPr>
          <w:p w:rsidR="0036334B" w:rsidRPr="00AD3EBA" w:rsidRDefault="0036334B" w:rsidP="002F2D92">
            <w:pPr>
              <w:keepNext/>
              <w:jc w:val="both"/>
            </w:pPr>
          </w:p>
        </w:tc>
        <w:tc>
          <w:tcPr>
            <w:tcW w:w="1966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582" w:type="dxa"/>
            <w:gridSpan w:val="3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39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993" w:type="dxa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1141" w:type="dxa"/>
            <w:gridSpan w:val="2"/>
            <w:vMerge/>
          </w:tcPr>
          <w:p w:rsidR="0036334B" w:rsidRPr="00AD3EBA" w:rsidRDefault="0036334B" w:rsidP="002F2D92">
            <w:pPr>
              <w:keepNext/>
            </w:pPr>
          </w:p>
        </w:tc>
        <w:tc>
          <w:tcPr>
            <w:tcW w:w="2127" w:type="dxa"/>
          </w:tcPr>
          <w:p w:rsidR="0036334B" w:rsidRPr="00AD3EBA" w:rsidRDefault="0036334B" w:rsidP="001803C1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1803C1">
            <w:pPr>
              <w:keepNext/>
            </w:pPr>
            <w:r w:rsidRPr="00AD3EBA">
              <w:rPr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6F1DDB">
            <w:pPr>
              <w:keepNext/>
            </w:pPr>
            <w:r w:rsidRPr="00AD3EBA">
              <w:rPr>
                <w:sz w:val="22"/>
                <w:szCs w:val="22"/>
              </w:rPr>
              <w:t>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850" w:type="dxa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36334B" w:rsidRPr="00AD3EBA" w:rsidRDefault="0036334B" w:rsidP="002F2D92">
            <w:pPr>
              <w:keepNext/>
              <w:rPr>
                <w:b/>
              </w:rPr>
            </w:pPr>
          </w:p>
        </w:tc>
      </w:tr>
    </w:tbl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  <w:r w:rsidRPr="00AA6F48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5</w:t>
      </w:r>
    </w:p>
    <w:p w:rsidR="0036334B" w:rsidRDefault="0036334B" w:rsidP="00B33D45">
      <w:pPr>
        <w:pStyle w:val="ConsPlusNonformat"/>
        <w:keepNext/>
        <w:widowControl/>
        <w:ind w:left="-709" w:right="-31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к муниципальной программе </w:t>
      </w:r>
      <w:r w:rsidRPr="000B504E">
        <w:rPr>
          <w:rFonts w:ascii="Times New Roman" w:hAnsi="Times New Roman" w:cs="Times New Roman"/>
          <w:bCs/>
        </w:rPr>
        <w:t>«Развитие дорожной</w:t>
      </w:r>
    </w:p>
    <w:p w:rsidR="0036334B" w:rsidRDefault="0036334B" w:rsidP="00B33D45">
      <w:pPr>
        <w:pStyle w:val="ConsPlusNonformat"/>
        <w:keepNext/>
        <w:widowControl/>
        <w:ind w:left="-709" w:right="-31"/>
        <w:jc w:val="right"/>
        <w:rPr>
          <w:rFonts w:ascii="Times New Roman" w:hAnsi="Times New Roman" w:cs="Times New Roman"/>
          <w:bCs/>
        </w:rPr>
      </w:pPr>
      <w:r w:rsidRPr="000B504E">
        <w:rPr>
          <w:rFonts w:ascii="Times New Roman" w:hAnsi="Times New Roman" w:cs="Times New Roman"/>
          <w:bCs/>
        </w:rPr>
        <w:t xml:space="preserve"> деятельности муниципального образования </w:t>
      </w:r>
      <w:proofErr w:type="gramStart"/>
      <w:r w:rsidRPr="000B504E">
        <w:rPr>
          <w:rFonts w:ascii="Times New Roman" w:hAnsi="Times New Roman" w:cs="Times New Roman"/>
          <w:bCs/>
        </w:rPr>
        <w:t>г</w:t>
      </w:r>
      <w:proofErr w:type="gramEnd"/>
      <w:r w:rsidRPr="000B504E">
        <w:rPr>
          <w:rFonts w:ascii="Times New Roman" w:hAnsi="Times New Roman" w:cs="Times New Roman"/>
          <w:bCs/>
        </w:rPr>
        <w:t>. Красный Кут»</w:t>
      </w:r>
    </w:p>
    <w:p w:rsidR="0036334B" w:rsidRPr="000B504E" w:rsidRDefault="0036334B" w:rsidP="00B33D45">
      <w:pPr>
        <w:pStyle w:val="ConsPlusNonformat"/>
        <w:keepNext/>
        <w:widowControl/>
        <w:ind w:left="-709" w:right="-31"/>
        <w:jc w:val="right"/>
        <w:rPr>
          <w:rFonts w:ascii="Times New Roman" w:hAnsi="Times New Roman" w:cs="Times New Roman"/>
        </w:rPr>
      </w:pPr>
      <w:r>
        <w:t>от ____________ №___</w:t>
      </w:r>
    </w:p>
    <w:p w:rsidR="0036334B" w:rsidRPr="00AA6F48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Pr="00A85259" w:rsidRDefault="0036334B" w:rsidP="00B33D45">
      <w:pPr>
        <w:keepNext/>
        <w:jc w:val="center"/>
        <w:rPr>
          <w:b/>
          <w:sz w:val="28"/>
          <w:szCs w:val="28"/>
        </w:rPr>
      </w:pPr>
      <w:r w:rsidRPr="00A85259">
        <w:rPr>
          <w:b/>
          <w:sz w:val="28"/>
          <w:szCs w:val="28"/>
        </w:rPr>
        <w:t>План-график</w:t>
      </w:r>
    </w:p>
    <w:p w:rsidR="0036334B" w:rsidRPr="005949E6" w:rsidRDefault="0036334B" w:rsidP="00B33D45">
      <w:pPr>
        <w:keepNext/>
        <w:jc w:val="center"/>
        <w:rPr>
          <w:b/>
          <w:bCs/>
          <w:sz w:val="28"/>
          <w:szCs w:val="28"/>
        </w:rPr>
      </w:pPr>
      <w:r w:rsidRPr="00A85259">
        <w:rPr>
          <w:b/>
          <w:sz w:val="28"/>
          <w:szCs w:val="28"/>
        </w:rPr>
        <w:t>реализации муниципальной программы "</w:t>
      </w:r>
      <w:r w:rsidRPr="00A85259">
        <w:rPr>
          <w:b/>
          <w:bCs/>
          <w:sz w:val="28"/>
          <w:szCs w:val="28"/>
        </w:rPr>
        <w:t xml:space="preserve"> Развитие дорожной деятельности </w:t>
      </w:r>
      <w:r w:rsidRPr="005949E6">
        <w:rPr>
          <w:b/>
          <w:bCs/>
          <w:sz w:val="28"/>
          <w:szCs w:val="28"/>
        </w:rPr>
        <w:t xml:space="preserve">муниципального образования </w:t>
      </w:r>
    </w:p>
    <w:p w:rsidR="0036334B" w:rsidRPr="005949E6" w:rsidRDefault="0036334B" w:rsidP="00B33D45">
      <w:pPr>
        <w:keepNext/>
        <w:contextualSpacing/>
        <w:jc w:val="center"/>
        <w:rPr>
          <w:b/>
          <w:sz w:val="28"/>
          <w:szCs w:val="28"/>
        </w:rPr>
      </w:pPr>
      <w:r w:rsidRPr="005949E6">
        <w:rPr>
          <w:b/>
          <w:bCs/>
          <w:sz w:val="28"/>
          <w:szCs w:val="28"/>
        </w:rPr>
        <w:t>г. Красный Кут»</w:t>
      </w:r>
      <w:r w:rsidRPr="005949E6">
        <w:rPr>
          <w:b/>
          <w:sz w:val="28"/>
          <w:szCs w:val="28"/>
        </w:rPr>
        <w:t xml:space="preserve"> (на 2022 финансовый год).</w:t>
      </w:r>
    </w:p>
    <w:tbl>
      <w:tblPr>
        <w:tblW w:w="1544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7"/>
        <w:gridCol w:w="121"/>
        <w:gridCol w:w="1856"/>
        <w:gridCol w:w="9"/>
        <w:gridCol w:w="1267"/>
        <w:gridCol w:w="2281"/>
        <w:gridCol w:w="992"/>
        <w:gridCol w:w="9"/>
        <w:gridCol w:w="1124"/>
        <w:gridCol w:w="12"/>
        <w:gridCol w:w="2551"/>
        <w:gridCol w:w="1135"/>
        <w:gridCol w:w="844"/>
        <w:gridCol w:w="977"/>
        <w:gridCol w:w="8"/>
        <w:gridCol w:w="989"/>
        <w:gridCol w:w="8"/>
        <w:gridCol w:w="696"/>
        <w:gridCol w:w="8"/>
      </w:tblGrid>
      <w:tr w:rsidR="0036334B" w:rsidRPr="00AD3EBA" w:rsidTr="00AD3EBA">
        <w:trPr>
          <w:gridAfter w:val="1"/>
          <w:wAfter w:w="8" w:type="dxa"/>
          <w:trHeight w:val="20"/>
          <w:tblCellSpacing w:w="5" w:type="nil"/>
        </w:trPr>
        <w:tc>
          <w:tcPr>
            <w:tcW w:w="6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N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proofErr w:type="spellStart"/>
            <w:proofErr w:type="gramStart"/>
            <w:r w:rsidRPr="00AD3EB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AD3EBA">
              <w:rPr>
                <w:b/>
                <w:sz w:val="22"/>
                <w:szCs w:val="22"/>
              </w:rPr>
              <w:t>/</w:t>
            </w:r>
            <w:proofErr w:type="spellStart"/>
            <w:r w:rsidRPr="00AD3EBA">
              <w:rPr>
                <w:b/>
                <w:sz w:val="22"/>
                <w:szCs w:val="22"/>
              </w:rPr>
              <w:t>п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Наименование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proofErr w:type="gramStart"/>
            <w:r w:rsidRPr="00AD3EBA">
              <w:rPr>
                <w:b/>
                <w:sz w:val="22"/>
                <w:szCs w:val="22"/>
              </w:rPr>
              <w:t>(основного</w:t>
            </w:r>
            <w:proofErr w:type="gramEnd"/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мероприятия,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контрольного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  события)   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Ответст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-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венный  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исполни-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тель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2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Ожидаемый 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результат  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реализации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мероприятия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Срок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начала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реали</w:t>
            </w:r>
            <w:proofErr w:type="spellEnd"/>
            <w:r w:rsidRPr="00AD3EBA">
              <w:rPr>
                <w:b/>
                <w:sz w:val="22"/>
                <w:szCs w:val="22"/>
              </w:rPr>
              <w:t>-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зации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Срок</w:t>
            </w:r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оконч</w:t>
            </w:r>
            <w:r w:rsidRPr="00AD3EBA">
              <w:rPr>
                <w:b/>
                <w:sz w:val="22"/>
                <w:szCs w:val="22"/>
              </w:rPr>
              <w:t>а</w:t>
            </w:r>
            <w:r w:rsidRPr="00AD3EBA">
              <w:rPr>
                <w:b/>
                <w:sz w:val="22"/>
                <w:szCs w:val="22"/>
              </w:rPr>
              <w:t>ния</w:t>
            </w:r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реализа</w:t>
            </w:r>
            <w:proofErr w:type="spellEnd"/>
            <w:r w:rsidRPr="00AD3EBA">
              <w:rPr>
                <w:b/>
                <w:sz w:val="22"/>
                <w:szCs w:val="22"/>
              </w:rPr>
              <w:t>-</w:t>
            </w:r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proofErr w:type="spellStart"/>
            <w:proofErr w:type="gramStart"/>
            <w:r w:rsidRPr="00AD3EBA">
              <w:rPr>
                <w:b/>
                <w:sz w:val="22"/>
                <w:szCs w:val="22"/>
              </w:rPr>
              <w:t>ции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 (дата</w:t>
            </w:r>
            <w:proofErr w:type="gramEnd"/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proofErr w:type="spellStart"/>
            <w:proofErr w:type="gramStart"/>
            <w:r w:rsidRPr="00AD3EBA">
              <w:rPr>
                <w:b/>
                <w:sz w:val="22"/>
                <w:szCs w:val="22"/>
              </w:rPr>
              <w:t>контро-льного</w:t>
            </w:r>
            <w:proofErr w:type="spellEnd"/>
            <w:proofErr w:type="gramEnd"/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события)</w:t>
            </w:r>
          </w:p>
        </w:tc>
        <w:tc>
          <w:tcPr>
            <w:tcW w:w="25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Источники</w:t>
            </w:r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финансирования</w:t>
            </w:r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программы,</w:t>
            </w:r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подпрограмм,</w:t>
            </w:r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основных</w:t>
            </w:r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мероприятий,</w:t>
            </w:r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мероприятий,</w:t>
            </w:r>
          </w:p>
          <w:p w:rsidR="0036334B" w:rsidRPr="00AD3EBA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тыс. руб.</w:t>
            </w:r>
          </w:p>
        </w:tc>
        <w:tc>
          <w:tcPr>
            <w:tcW w:w="46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  Объем </w:t>
            </w:r>
            <w:proofErr w:type="gramStart"/>
            <w:r w:rsidRPr="00AD3EBA">
              <w:rPr>
                <w:b/>
                <w:sz w:val="22"/>
                <w:szCs w:val="22"/>
              </w:rPr>
              <w:t>финансового</w:t>
            </w:r>
            <w:proofErr w:type="gramEnd"/>
            <w:r w:rsidRPr="00AD3EBA">
              <w:rPr>
                <w:b/>
                <w:sz w:val="22"/>
                <w:szCs w:val="22"/>
              </w:rPr>
              <w:t xml:space="preserve"> 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     обеспечения    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     (тыс. руб.)      </w:t>
            </w:r>
          </w:p>
        </w:tc>
      </w:tr>
      <w:tr w:rsidR="0036334B" w:rsidRPr="00AD3EBA" w:rsidTr="00AD3EBA">
        <w:trPr>
          <w:gridAfter w:val="1"/>
          <w:wAfter w:w="8" w:type="dxa"/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2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2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6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</w:t>
            </w:r>
            <w:proofErr w:type="gramStart"/>
            <w:r w:rsidRPr="00AD3EB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6334B" w:rsidRPr="00AD3EBA" w:rsidRDefault="0036334B" w:rsidP="00B33D45">
            <w:pPr>
              <w:keepNext/>
              <w:ind w:left="-65" w:right="-84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2022</w:t>
            </w:r>
          </w:p>
          <w:p w:rsidR="0036334B" w:rsidRPr="00AD3EBA" w:rsidRDefault="0036334B" w:rsidP="00B33D45">
            <w:pPr>
              <w:keepNext/>
              <w:ind w:left="-65" w:right="-84"/>
              <w:jc w:val="center"/>
              <w:rPr>
                <w:b/>
              </w:rPr>
            </w:pPr>
            <w:proofErr w:type="gramStart"/>
            <w:r w:rsidRPr="00AD3EBA">
              <w:rPr>
                <w:b/>
                <w:sz w:val="22"/>
                <w:szCs w:val="22"/>
              </w:rPr>
              <w:t>(</w:t>
            </w:r>
            <w:proofErr w:type="spellStart"/>
            <w:r w:rsidRPr="00AD3EBA">
              <w:rPr>
                <w:b/>
                <w:sz w:val="22"/>
                <w:szCs w:val="22"/>
              </w:rPr>
              <w:t>финан</w:t>
            </w:r>
            <w:proofErr w:type="spellEnd"/>
            <w:r w:rsidRPr="00AD3EBA">
              <w:rPr>
                <w:b/>
                <w:sz w:val="22"/>
                <w:szCs w:val="22"/>
              </w:rPr>
              <w:t>-</w:t>
            </w:r>
            <w:proofErr w:type="gramEnd"/>
          </w:p>
          <w:p w:rsidR="0036334B" w:rsidRPr="00AD3EBA" w:rsidRDefault="0036334B" w:rsidP="00B33D45">
            <w:pPr>
              <w:keepNext/>
              <w:ind w:left="-65" w:right="-84"/>
              <w:jc w:val="center"/>
              <w:rPr>
                <w:b/>
              </w:rPr>
            </w:pPr>
            <w:proofErr w:type="spellStart"/>
            <w:r w:rsidRPr="00AD3EBA">
              <w:rPr>
                <w:b/>
                <w:sz w:val="22"/>
                <w:szCs w:val="22"/>
              </w:rPr>
              <w:t>совый</w:t>
            </w:r>
            <w:proofErr w:type="spellEnd"/>
          </w:p>
          <w:p w:rsidR="0036334B" w:rsidRPr="00AD3EBA" w:rsidRDefault="0036334B" w:rsidP="00B33D45">
            <w:pPr>
              <w:keepNext/>
              <w:ind w:left="-65" w:right="-84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год)</w:t>
            </w:r>
          </w:p>
        </w:tc>
        <w:tc>
          <w:tcPr>
            <w:tcW w:w="352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 в том числе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по кварталам  </w:t>
            </w:r>
          </w:p>
        </w:tc>
      </w:tr>
      <w:tr w:rsidR="0036334B" w:rsidRPr="00AD3EBA" w:rsidTr="00AD3EBA">
        <w:trPr>
          <w:gridAfter w:val="1"/>
          <w:wAfter w:w="8" w:type="dxa"/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2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2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6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 I 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II </w:t>
            </w:r>
          </w:p>
        </w:tc>
        <w:tc>
          <w:tcPr>
            <w:tcW w:w="9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7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IV </w:t>
            </w:r>
          </w:p>
        </w:tc>
      </w:tr>
      <w:tr w:rsidR="0036334B" w:rsidRPr="00AD3EBA" w:rsidTr="00AD3EBA">
        <w:trPr>
          <w:gridAfter w:val="1"/>
          <w:wAfter w:w="8" w:type="dxa"/>
          <w:trHeight w:val="20"/>
          <w:tblCellSpacing w:w="5" w:type="nil"/>
        </w:trPr>
        <w:tc>
          <w:tcPr>
            <w:tcW w:w="6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1</w:t>
            </w:r>
          </w:p>
        </w:tc>
        <w:tc>
          <w:tcPr>
            <w:tcW w:w="1865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3</w:t>
            </w:r>
          </w:p>
        </w:tc>
        <w:tc>
          <w:tcPr>
            <w:tcW w:w="228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ind w:left="94"/>
              <w:jc w:val="center"/>
            </w:pPr>
            <w:r w:rsidRPr="00AD3EBA">
              <w:rPr>
                <w:sz w:val="22"/>
                <w:szCs w:val="22"/>
              </w:rPr>
              <w:t>4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7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8</w:t>
            </w:r>
          </w:p>
        </w:tc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9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10</w:t>
            </w:r>
          </w:p>
        </w:tc>
        <w:tc>
          <w:tcPr>
            <w:tcW w:w="9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11</w:t>
            </w:r>
          </w:p>
        </w:tc>
        <w:tc>
          <w:tcPr>
            <w:tcW w:w="7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sz w:val="22"/>
                <w:szCs w:val="22"/>
              </w:rPr>
              <w:t>12</w:t>
            </w:r>
          </w:p>
        </w:tc>
      </w:tr>
      <w:tr w:rsidR="0036334B" w:rsidRPr="00AD3EBA" w:rsidTr="00AD3EBA">
        <w:trPr>
          <w:gridAfter w:val="1"/>
          <w:wAfter w:w="8" w:type="dxa"/>
          <w:trHeight w:val="20"/>
          <w:tblCellSpacing w:w="5" w:type="nil"/>
        </w:trPr>
        <w:tc>
          <w:tcPr>
            <w:tcW w:w="678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1.</w:t>
            </w:r>
          </w:p>
        </w:tc>
        <w:tc>
          <w:tcPr>
            <w:tcW w:w="1865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  <w:r w:rsidRPr="00AD3EBA">
              <w:rPr>
                <w:b/>
                <w:sz w:val="22"/>
                <w:szCs w:val="22"/>
              </w:rPr>
              <w:t>Муниципальная програ</w:t>
            </w:r>
            <w:r w:rsidRPr="00AD3EBA">
              <w:rPr>
                <w:b/>
                <w:sz w:val="22"/>
                <w:szCs w:val="22"/>
              </w:rPr>
              <w:t>м</w:t>
            </w:r>
            <w:r w:rsidRPr="00AD3EBA">
              <w:rPr>
                <w:b/>
                <w:sz w:val="22"/>
                <w:szCs w:val="22"/>
              </w:rPr>
              <w:t>ма</w:t>
            </w:r>
            <w:proofErr w:type="gramStart"/>
            <w:r w:rsidRPr="00AD3EBA">
              <w:rPr>
                <w:sz w:val="22"/>
                <w:szCs w:val="22"/>
              </w:rPr>
              <w:t>«</w:t>
            </w:r>
            <w:r w:rsidRPr="00AD3EBA">
              <w:rPr>
                <w:b/>
                <w:bCs/>
                <w:sz w:val="22"/>
                <w:szCs w:val="22"/>
              </w:rPr>
              <w:t>Р</w:t>
            </w:r>
            <w:proofErr w:type="gramEnd"/>
            <w:r w:rsidRPr="00AD3EBA">
              <w:rPr>
                <w:b/>
                <w:bCs/>
                <w:sz w:val="22"/>
                <w:szCs w:val="22"/>
              </w:rPr>
              <w:t>азвитие д</w:t>
            </w:r>
            <w:r w:rsidRPr="00AD3EBA">
              <w:rPr>
                <w:b/>
                <w:bCs/>
                <w:sz w:val="22"/>
                <w:szCs w:val="22"/>
              </w:rPr>
              <w:t>о</w:t>
            </w:r>
            <w:r w:rsidRPr="00AD3EBA">
              <w:rPr>
                <w:b/>
                <w:bCs/>
                <w:sz w:val="22"/>
                <w:szCs w:val="22"/>
              </w:rPr>
              <w:t>рожной деятел</w:t>
            </w:r>
            <w:r w:rsidRPr="00AD3EBA">
              <w:rPr>
                <w:b/>
                <w:bCs/>
                <w:sz w:val="22"/>
                <w:szCs w:val="22"/>
              </w:rPr>
              <w:t>ь</w:t>
            </w:r>
            <w:r w:rsidRPr="00AD3EBA">
              <w:rPr>
                <w:b/>
                <w:bCs/>
                <w:sz w:val="22"/>
                <w:szCs w:val="22"/>
              </w:rPr>
              <w:t>ности муниц</w:t>
            </w:r>
            <w:r w:rsidRPr="00AD3EBA">
              <w:rPr>
                <w:b/>
                <w:bCs/>
                <w:sz w:val="22"/>
                <w:szCs w:val="22"/>
              </w:rPr>
              <w:t>и</w:t>
            </w:r>
            <w:r w:rsidRPr="00AD3EBA">
              <w:rPr>
                <w:b/>
                <w:bCs/>
                <w:sz w:val="22"/>
                <w:szCs w:val="22"/>
              </w:rPr>
              <w:t>пального обр</w:t>
            </w:r>
            <w:r w:rsidRPr="00AD3EBA">
              <w:rPr>
                <w:b/>
                <w:bCs/>
                <w:sz w:val="22"/>
                <w:szCs w:val="22"/>
              </w:rPr>
              <w:t>а</w:t>
            </w:r>
            <w:r w:rsidRPr="00AD3EBA">
              <w:rPr>
                <w:b/>
                <w:bCs/>
                <w:sz w:val="22"/>
                <w:szCs w:val="22"/>
              </w:rPr>
              <w:t xml:space="preserve">зования 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b/>
                <w:bCs/>
                <w:sz w:val="22"/>
                <w:szCs w:val="22"/>
              </w:rPr>
              <w:t>г. Красный Кут»</w:t>
            </w:r>
          </w:p>
        </w:tc>
        <w:tc>
          <w:tcPr>
            <w:tcW w:w="1267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2311E1" w:rsidRDefault="0036334B" w:rsidP="002311E1">
            <w:pPr>
              <w:keepNext/>
              <w:ind w:right="-75"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</w:t>
            </w:r>
            <w:r w:rsidRPr="002311E1">
              <w:rPr>
                <w:rFonts w:cs="Courier New"/>
                <w:b/>
                <w:sz w:val="22"/>
                <w:szCs w:val="22"/>
              </w:rPr>
              <w:t>р</w:t>
            </w:r>
            <w:r w:rsidRPr="002311E1">
              <w:rPr>
                <w:rFonts w:cs="Courier New"/>
                <w:b/>
                <w:sz w:val="22"/>
                <w:szCs w:val="22"/>
              </w:rPr>
              <w:t>хитектуры, строител</w:t>
            </w:r>
            <w:r w:rsidRPr="002311E1">
              <w:rPr>
                <w:rFonts w:cs="Courier New"/>
                <w:b/>
                <w:sz w:val="22"/>
                <w:szCs w:val="22"/>
              </w:rPr>
              <w:t>ь</w:t>
            </w:r>
            <w:r w:rsidRPr="002311E1">
              <w:rPr>
                <w:rFonts w:cs="Courier New"/>
                <w:b/>
                <w:sz w:val="22"/>
                <w:szCs w:val="22"/>
              </w:rPr>
              <w:t>ства и ЖКХ  а</w:t>
            </w:r>
            <w:r w:rsidRPr="002311E1">
              <w:rPr>
                <w:rFonts w:cs="Courier New"/>
                <w:b/>
                <w:sz w:val="22"/>
                <w:szCs w:val="22"/>
              </w:rPr>
              <w:t>д</w:t>
            </w:r>
            <w:r w:rsidRPr="002311E1">
              <w:rPr>
                <w:rFonts w:cs="Courier New"/>
                <w:b/>
                <w:sz w:val="22"/>
                <w:szCs w:val="22"/>
              </w:rPr>
              <w:t>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t>ции района</w:t>
            </w:r>
          </w:p>
        </w:tc>
        <w:tc>
          <w:tcPr>
            <w:tcW w:w="2281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autoSpaceDE w:val="0"/>
              <w:snapToGrid w:val="0"/>
              <w:ind w:left="25" w:righ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Сокращение числа дорожно-транспортных пр</w:t>
            </w:r>
            <w:r w:rsidRPr="00AD3EBA">
              <w:rPr>
                <w:b/>
                <w:sz w:val="22"/>
                <w:szCs w:val="22"/>
              </w:rPr>
              <w:t>о</w:t>
            </w:r>
            <w:r w:rsidRPr="00AD3EBA">
              <w:rPr>
                <w:b/>
                <w:sz w:val="22"/>
                <w:szCs w:val="22"/>
              </w:rPr>
              <w:t>исшествий, связа</w:t>
            </w:r>
            <w:r w:rsidRPr="00AD3EBA">
              <w:rPr>
                <w:b/>
                <w:sz w:val="22"/>
                <w:szCs w:val="22"/>
              </w:rPr>
              <w:t>н</w:t>
            </w:r>
            <w:r w:rsidRPr="00AD3EBA">
              <w:rPr>
                <w:b/>
                <w:sz w:val="22"/>
                <w:szCs w:val="22"/>
              </w:rPr>
              <w:t>ных с дорожными условиями.</w:t>
            </w:r>
          </w:p>
          <w:p w:rsidR="0036334B" w:rsidRPr="00AD3EBA" w:rsidRDefault="0036334B" w:rsidP="00B33D45">
            <w:pPr>
              <w:keepNext/>
              <w:ind w:right="-75"/>
              <w:jc w:val="center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Сокращение колич</w:t>
            </w:r>
            <w:r w:rsidRPr="00AD3EBA">
              <w:rPr>
                <w:b/>
                <w:sz w:val="22"/>
                <w:szCs w:val="22"/>
              </w:rPr>
              <w:t>е</w:t>
            </w:r>
            <w:r w:rsidRPr="00AD3EBA">
              <w:rPr>
                <w:b/>
                <w:sz w:val="22"/>
                <w:szCs w:val="22"/>
              </w:rPr>
              <w:t xml:space="preserve">ства пострадавших </w:t>
            </w:r>
            <w:proofErr w:type="gramStart"/>
            <w:r w:rsidRPr="00AD3EBA">
              <w:rPr>
                <w:b/>
                <w:sz w:val="22"/>
                <w:szCs w:val="22"/>
              </w:rPr>
              <w:t>в</w:t>
            </w:r>
            <w:proofErr w:type="gramEnd"/>
            <w:r w:rsidRPr="00AD3EBA">
              <w:rPr>
                <w:b/>
                <w:sz w:val="22"/>
                <w:szCs w:val="22"/>
              </w:rPr>
              <w:t xml:space="preserve"> дорожно-транспортных</w:t>
            </w:r>
          </w:p>
          <w:p w:rsidR="0036334B" w:rsidRPr="00AD3EBA" w:rsidRDefault="0036334B" w:rsidP="00B33D45">
            <w:pPr>
              <w:keepNext/>
              <w:ind w:right="-75"/>
              <w:jc w:val="center"/>
              <w:rPr>
                <w:b/>
              </w:rPr>
            </w:pPr>
            <w:proofErr w:type="gramStart"/>
            <w:r w:rsidRPr="00AD3EBA">
              <w:rPr>
                <w:b/>
                <w:sz w:val="22"/>
                <w:szCs w:val="22"/>
              </w:rPr>
              <w:t>происшествиях</w:t>
            </w:r>
            <w:proofErr w:type="gramEnd"/>
          </w:p>
        </w:tc>
        <w:tc>
          <w:tcPr>
            <w:tcW w:w="1001" w:type="dxa"/>
            <w:gridSpan w:val="2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01.01.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124" w:type="dxa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31.12.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25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F7075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281,38</w:t>
            </w:r>
          </w:p>
        </w:tc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461AC6" w:rsidRDefault="0036334B" w:rsidP="009B7C9A">
            <w:pPr>
              <w:keepNext/>
              <w:rPr>
                <w:b/>
                <w:highlight w:val="yellow"/>
              </w:rPr>
            </w:pPr>
            <w:r w:rsidRPr="00461AC6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461AC6" w:rsidRDefault="0036334B" w:rsidP="009B7C9A">
            <w:pPr>
              <w:keepNext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35</w:t>
            </w:r>
            <w:r w:rsidRPr="00461AC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461AC6" w:rsidRDefault="0036334B" w:rsidP="009B7C9A">
            <w:pPr>
              <w:keepNext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876,38</w:t>
            </w:r>
          </w:p>
        </w:tc>
        <w:tc>
          <w:tcPr>
            <w:tcW w:w="7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461AC6" w:rsidRDefault="0036334B" w:rsidP="009B7C9A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AD3EBA" w:rsidTr="00AD3EBA">
        <w:trPr>
          <w:gridAfter w:val="1"/>
          <w:wAfter w:w="8" w:type="dxa"/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25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rPr>
          <w:gridAfter w:val="1"/>
          <w:wAfter w:w="8" w:type="dxa"/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25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rPr>
          <w:gridAfter w:val="1"/>
          <w:wAfter w:w="8" w:type="dxa"/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25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F70752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281,38</w:t>
            </w:r>
          </w:p>
        </w:tc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461AC6" w:rsidRDefault="0036334B" w:rsidP="009B7C9A">
            <w:pPr>
              <w:keepNext/>
              <w:rPr>
                <w:b/>
                <w:highlight w:val="yellow"/>
              </w:rPr>
            </w:pPr>
            <w:r w:rsidRPr="00461AC6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35</w:t>
            </w:r>
            <w:r w:rsidRPr="00461AC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461AC6" w:rsidRDefault="0036334B" w:rsidP="009B7C9A">
            <w:pPr>
              <w:keepNext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35</w:t>
            </w:r>
            <w:r w:rsidRPr="00461AC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461AC6" w:rsidRDefault="0036334B" w:rsidP="009B7C9A">
            <w:pPr>
              <w:keepNext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876,38</w:t>
            </w:r>
          </w:p>
        </w:tc>
        <w:tc>
          <w:tcPr>
            <w:tcW w:w="7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461AC6" w:rsidRDefault="0036334B" w:rsidP="009B7C9A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AD3EBA" w:rsidTr="00AD3EBA">
        <w:trPr>
          <w:gridAfter w:val="1"/>
          <w:wAfter w:w="8" w:type="dxa"/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25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внебюджетные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(</w:t>
            </w:r>
            <w:proofErr w:type="spellStart"/>
            <w:r w:rsidRPr="00AD3EBA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AD3EBA" w:rsidRDefault="0036334B" w:rsidP="00B33D45">
            <w:pPr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20"/>
          <w:tblCellSpacing w:w="5" w:type="nil"/>
        </w:trPr>
        <w:tc>
          <w:tcPr>
            <w:tcW w:w="15436" w:type="dxa"/>
            <w:gridSpan w:val="18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Подпрограмма 1 «Повышение безопасности дорожного движения на территории муниципального образования </w:t>
            </w:r>
            <w:proofErr w:type="gramStart"/>
            <w:r w:rsidRPr="00AD3EBA">
              <w:rPr>
                <w:b/>
                <w:sz w:val="22"/>
                <w:szCs w:val="22"/>
              </w:rPr>
              <w:t>г</w:t>
            </w:r>
            <w:proofErr w:type="gramEnd"/>
            <w:r w:rsidRPr="00AD3EBA">
              <w:rPr>
                <w:b/>
                <w:sz w:val="22"/>
                <w:szCs w:val="22"/>
              </w:rPr>
              <w:t>. Красный Кут»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1</w:t>
            </w:r>
          </w:p>
          <w:p w:rsidR="0036334B" w:rsidRPr="00AD3EBA" w:rsidRDefault="0036334B" w:rsidP="00B33D45">
            <w:pPr>
              <w:keepNext/>
            </w:pPr>
          </w:p>
          <w:p w:rsidR="0036334B" w:rsidRPr="00AD3EBA" w:rsidRDefault="0036334B" w:rsidP="00B33D45">
            <w:pPr>
              <w:keepNext/>
            </w:pPr>
          </w:p>
          <w:p w:rsidR="0036334B" w:rsidRPr="00AD3EBA" w:rsidRDefault="0036334B" w:rsidP="00B33D45">
            <w:pPr>
              <w:keepNext/>
            </w:pPr>
          </w:p>
          <w:p w:rsidR="0036334B" w:rsidRPr="00AD3EBA" w:rsidRDefault="0036334B" w:rsidP="00B33D45">
            <w:pPr>
              <w:keepNext/>
            </w:pPr>
          </w:p>
          <w:p w:rsidR="0036334B" w:rsidRPr="00AD3EBA" w:rsidRDefault="0036334B" w:rsidP="00B33D45">
            <w:pPr>
              <w:keepNext/>
            </w:pPr>
          </w:p>
          <w:p w:rsidR="0036334B" w:rsidRPr="00AD3EBA" w:rsidRDefault="0036334B" w:rsidP="00B33D45">
            <w:pPr>
              <w:keepNext/>
            </w:pPr>
          </w:p>
          <w:p w:rsidR="0036334B" w:rsidRPr="00AD3EBA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 w:val="restart"/>
          </w:tcPr>
          <w:p w:rsidR="0036334B" w:rsidRPr="00AD3EBA" w:rsidRDefault="0036334B" w:rsidP="00B33D45">
            <w:pPr>
              <w:keepNext/>
            </w:pPr>
            <w:r w:rsidRPr="00AD3EBA">
              <w:rPr>
                <w:b/>
                <w:sz w:val="22"/>
                <w:szCs w:val="22"/>
              </w:rPr>
              <w:t>Подпрограмма «Повышение безопасности д</w:t>
            </w:r>
            <w:r w:rsidRPr="00AD3EBA">
              <w:rPr>
                <w:b/>
                <w:sz w:val="22"/>
                <w:szCs w:val="22"/>
              </w:rPr>
              <w:t>о</w:t>
            </w:r>
            <w:r w:rsidRPr="00AD3EBA">
              <w:rPr>
                <w:b/>
                <w:sz w:val="22"/>
                <w:szCs w:val="22"/>
              </w:rPr>
              <w:t>рожного движ</w:t>
            </w:r>
            <w:r w:rsidRPr="00AD3EBA">
              <w:rPr>
                <w:b/>
                <w:sz w:val="22"/>
                <w:szCs w:val="22"/>
              </w:rPr>
              <w:t>е</w:t>
            </w:r>
            <w:r w:rsidRPr="00AD3EBA">
              <w:rPr>
                <w:b/>
                <w:sz w:val="22"/>
                <w:szCs w:val="22"/>
              </w:rPr>
              <w:t>ния на террит</w:t>
            </w:r>
            <w:r w:rsidRPr="00AD3EBA">
              <w:rPr>
                <w:b/>
                <w:sz w:val="22"/>
                <w:szCs w:val="22"/>
              </w:rPr>
              <w:t>о</w:t>
            </w:r>
            <w:r w:rsidRPr="00AD3EBA">
              <w:rPr>
                <w:b/>
                <w:sz w:val="22"/>
                <w:szCs w:val="22"/>
              </w:rPr>
              <w:t>рии муниципал</w:t>
            </w:r>
            <w:r w:rsidRPr="00AD3EBA">
              <w:rPr>
                <w:b/>
                <w:sz w:val="22"/>
                <w:szCs w:val="22"/>
              </w:rPr>
              <w:t>ь</w:t>
            </w:r>
            <w:r w:rsidRPr="00AD3EBA">
              <w:rPr>
                <w:b/>
                <w:sz w:val="22"/>
                <w:szCs w:val="22"/>
              </w:rPr>
              <w:t xml:space="preserve">ного образования </w:t>
            </w:r>
            <w:proofErr w:type="gramStart"/>
            <w:r w:rsidRPr="00AD3EBA">
              <w:rPr>
                <w:b/>
                <w:sz w:val="22"/>
                <w:szCs w:val="22"/>
              </w:rPr>
              <w:t>г</w:t>
            </w:r>
            <w:proofErr w:type="gramEnd"/>
            <w:r w:rsidRPr="00AD3EBA">
              <w:rPr>
                <w:b/>
                <w:sz w:val="22"/>
                <w:szCs w:val="22"/>
              </w:rPr>
              <w:t>. Красный Кут»</w:t>
            </w:r>
          </w:p>
        </w:tc>
        <w:tc>
          <w:tcPr>
            <w:tcW w:w="1276" w:type="dxa"/>
            <w:gridSpan w:val="2"/>
            <w:vMerge w:val="restart"/>
          </w:tcPr>
          <w:p w:rsidR="0036334B" w:rsidRPr="002311E1" w:rsidRDefault="0036334B" w:rsidP="00B33D45">
            <w:pPr>
              <w:keepNext/>
              <w:snapToGrid w:val="0"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</w:t>
            </w:r>
            <w:r w:rsidRPr="002311E1">
              <w:rPr>
                <w:rFonts w:cs="Courier New"/>
                <w:b/>
                <w:sz w:val="22"/>
                <w:szCs w:val="22"/>
              </w:rPr>
              <w:t>р</w:t>
            </w:r>
            <w:r w:rsidRPr="002311E1">
              <w:rPr>
                <w:rFonts w:cs="Courier New"/>
                <w:b/>
                <w:sz w:val="22"/>
                <w:szCs w:val="22"/>
              </w:rPr>
              <w:t>хитект</w:t>
            </w:r>
            <w:r w:rsidRPr="002311E1">
              <w:rPr>
                <w:rFonts w:cs="Courier New"/>
                <w:b/>
                <w:sz w:val="22"/>
                <w:szCs w:val="22"/>
              </w:rPr>
              <w:t>у</w:t>
            </w:r>
            <w:r w:rsidRPr="002311E1">
              <w:rPr>
                <w:rFonts w:cs="Courier New"/>
                <w:b/>
                <w:sz w:val="22"/>
                <w:szCs w:val="22"/>
              </w:rPr>
              <w:t>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</w:t>
            </w:r>
            <w:r w:rsidRPr="002311E1">
              <w:rPr>
                <w:rFonts w:cs="Courier New"/>
                <w:b/>
                <w:sz w:val="22"/>
                <w:szCs w:val="22"/>
              </w:rPr>
              <w:t>д</w:t>
            </w:r>
            <w:r w:rsidRPr="002311E1">
              <w:rPr>
                <w:rFonts w:cs="Courier New"/>
                <w:b/>
                <w:sz w:val="22"/>
                <w:szCs w:val="22"/>
              </w:rPr>
              <w:t>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t>ции ра</w:t>
            </w:r>
            <w:r w:rsidRPr="002311E1">
              <w:rPr>
                <w:rFonts w:cs="Courier New"/>
                <w:b/>
                <w:sz w:val="22"/>
                <w:szCs w:val="22"/>
              </w:rPr>
              <w:t>й</w:t>
            </w:r>
            <w:r w:rsidRPr="002311E1">
              <w:rPr>
                <w:rFonts w:cs="Courier New"/>
                <w:b/>
                <w:sz w:val="22"/>
                <w:szCs w:val="22"/>
              </w:rPr>
              <w:t>она</w:t>
            </w:r>
          </w:p>
        </w:tc>
        <w:tc>
          <w:tcPr>
            <w:tcW w:w="2281" w:type="dxa"/>
            <w:vMerge w:val="restart"/>
          </w:tcPr>
          <w:p w:rsidR="0036334B" w:rsidRPr="00AD3EBA" w:rsidRDefault="0036334B" w:rsidP="00B33D45">
            <w:pPr>
              <w:keepNext/>
              <w:autoSpaceDE w:val="0"/>
              <w:snapToGrid w:val="0"/>
              <w:ind w:left="25" w:right="5"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Сокращение числа дорожно-транспортных пр</w:t>
            </w:r>
            <w:r w:rsidRPr="00AD3EBA">
              <w:rPr>
                <w:b/>
                <w:sz w:val="22"/>
                <w:szCs w:val="22"/>
              </w:rPr>
              <w:t>о</w:t>
            </w:r>
            <w:r w:rsidRPr="00AD3EBA">
              <w:rPr>
                <w:b/>
                <w:sz w:val="22"/>
                <w:szCs w:val="22"/>
              </w:rPr>
              <w:t>исшествий, связа</w:t>
            </w:r>
            <w:r w:rsidRPr="00AD3EBA">
              <w:rPr>
                <w:b/>
                <w:sz w:val="22"/>
                <w:szCs w:val="22"/>
              </w:rPr>
              <w:t>н</w:t>
            </w:r>
            <w:r w:rsidRPr="00AD3EBA">
              <w:rPr>
                <w:b/>
                <w:sz w:val="22"/>
                <w:szCs w:val="22"/>
              </w:rPr>
              <w:t>ных с дорожными условиями.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Сокращение колич</w:t>
            </w:r>
            <w:r w:rsidRPr="00AD3EBA">
              <w:rPr>
                <w:b/>
                <w:sz w:val="22"/>
                <w:szCs w:val="22"/>
              </w:rPr>
              <w:t>е</w:t>
            </w:r>
            <w:r w:rsidRPr="00AD3EBA">
              <w:rPr>
                <w:b/>
                <w:sz w:val="22"/>
                <w:szCs w:val="22"/>
              </w:rPr>
              <w:t xml:space="preserve">ства пострадавших </w:t>
            </w:r>
            <w:proofErr w:type="gramStart"/>
            <w:r w:rsidRPr="00AD3EBA">
              <w:rPr>
                <w:b/>
                <w:sz w:val="22"/>
                <w:szCs w:val="22"/>
              </w:rPr>
              <w:t>в</w:t>
            </w:r>
            <w:proofErr w:type="gramEnd"/>
            <w:r w:rsidRPr="00AD3EBA">
              <w:rPr>
                <w:b/>
                <w:sz w:val="22"/>
                <w:szCs w:val="22"/>
              </w:rPr>
              <w:t xml:space="preserve"> дорожно-транспортных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proofErr w:type="gramStart"/>
            <w:r w:rsidRPr="00AD3EBA">
              <w:rPr>
                <w:b/>
                <w:sz w:val="22"/>
                <w:szCs w:val="22"/>
              </w:rPr>
              <w:lastRenderedPageBreak/>
              <w:t>происшествиях</w:t>
            </w:r>
            <w:proofErr w:type="gramEnd"/>
            <w:r w:rsidRPr="00AD3EB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01" w:type="dxa"/>
            <w:gridSpan w:val="2"/>
            <w:vMerge w:val="restart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lastRenderedPageBreak/>
              <w:t>01.01.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136" w:type="dxa"/>
            <w:gridSpan w:val="2"/>
            <w:vMerge w:val="restart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31.12.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  <w:rPr>
                <w:b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  <w:rPr>
                <w:b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  <w:rPr>
                <w:b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Бюджет МО г. Кра</w:t>
            </w:r>
            <w:r w:rsidRPr="00AD3EBA">
              <w:rPr>
                <w:b/>
                <w:sz w:val="22"/>
                <w:szCs w:val="22"/>
              </w:rPr>
              <w:t>с</w:t>
            </w:r>
            <w:r w:rsidRPr="00AD3EBA">
              <w:rPr>
                <w:b/>
                <w:sz w:val="22"/>
                <w:szCs w:val="22"/>
              </w:rPr>
              <w:t xml:space="preserve">ный Кут    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  <w:rPr>
                <w:b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внебюджетные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источники  (</w:t>
            </w:r>
            <w:proofErr w:type="spellStart"/>
            <w:r w:rsidRPr="00AD3EBA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1.1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AD3EBA" w:rsidRDefault="0036334B" w:rsidP="00B33D45">
            <w:pPr>
              <w:keepNext/>
              <w:snapToGrid w:val="0"/>
            </w:pPr>
            <w:r w:rsidRPr="00AD3EBA">
              <w:rPr>
                <w:sz w:val="22"/>
                <w:szCs w:val="22"/>
              </w:rPr>
              <w:t>Основное мер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приятие «Прио</w:t>
            </w:r>
            <w:r w:rsidRPr="00AD3EBA">
              <w:rPr>
                <w:sz w:val="22"/>
                <w:szCs w:val="22"/>
              </w:rPr>
              <w:t>б</w:t>
            </w:r>
            <w:r w:rsidRPr="00AD3EBA">
              <w:rPr>
                <w:sz w:val="22"/>
                <w:szCs w:val="22"/>
              </w:rPr>
              <w:lastRenderedPageBreak/>
              <w:t>ретение и устано</w:t>
            </w:r>
            <w:r w:rsidRPr="00AD3EBA">
              <w:rPr>
                <w:sz w:val="22"/>
                <w:szCs w:val="22"/>
              </w:rPr>
              <w:t>в</w:t>
            </w:r>
            <w:r w:rsidRPr="00AD3EBA">
              <w:rPr>
                <w:sz w:val="22"/>
                <w:szCs w:val="22"/>
              </w:rPr>
              <w:t>ка  светофорных объектов и доро</w:t>
            </w:r>
            <w:r w:rsidRPr="00AD3EBA">
              <w:rPr>
                <w:sz w:val="22"/>
                <w:szCs w:val="22"/>
              </w:rPr>
              <w:t>ж</w:t>
            </w:r>
            <w:r w:rsidRPr="00AD3EBA">
              <w:rPr>
                <w:sz w:val="22"/>
                <w:szCs w:val="22"/>
              </w:rPr>
              <w:t>ных знаков»</w:t>
            </w: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 xml:space="preserve">источники   </w:t>
            </w:r>
            <w:r>
              <w:rPr>
                <w:sz w:val="22"/>
                <w:szCs w:val="22"/>
              </w:rPr>
              <w:t xml:space="preserve"> </w:t>
            </w:r>
            <w:r w:rsidRPr="00AD3EBA">
              <w:rPr>
                <w:sz w:val="22"/>
                <w:szCs w:val="22"/>
              </w:rPr>
              <w:t>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1.2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AD3EBA" w:rsidRDefault="0036334B" w:rsidP="00B33D45">
            <w:pPr>
              <w:keepNext/>
              <w:snapToGrid w:val="0"/>
            </w:pPr>
            <w:r w:rsidRPr="00AD3EBA">
              <w:rPr>
                <w:sz w:val="22"/>
                <w:szCs w:val="22"/>
              </w:rPr>
              <w:t>Основное мер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приятие «</w:t>
            </w:r>
            <w:r w:rsidRPr="00AD3EBA">
              <w:rPr>
                <w:color w:val="000000"/>
                <w:sz w:val="22"/>
                <w:szCs w:val="22"/>
              </w:rPr>
              <w:t>Устро</w:t>
            </w:r>
            <w:r w:rsidRPr="00AD3EBA">
              <w:rPr>
                <w:color w:val="000000"/>
                <w:sz w:val="22"/>
                <w:szCs w:val="22"/>
              </w:rPr>
              <w:t>й</w:t>
            </w:r>
            <w:r w:rsidRPr="00AD3EBA">
              <w:rPr>
                <w:color w:val="000000"/>
                <w:sz w:val="22"/>
                <w:szCs w:val="22"/>
              </w:rPr>
              <w:t>ство дорожной разметки»</w:t>
            </w: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snapToGrid w:val="0"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источники   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sz w:val="22"/>
                <w:szCs w:val="22"/>
              </w:rPr>
              <w:t>-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20"/>
          <w:tblCellSpacing w:w="5" w:type="nil"/>
        </w:trPr>
        <w:tc>
          <w:tcPr>
            <w:tcW w:w="15436" w:type="dxa"/>
            <w:gridSpan w:val="18"/>
          </w:tcPr>
          <w:p w:rsidR="0036334B" w:rsidRPr="00AD3EBA" w:rsidRDefault="0036334B" w:rsidP="00B33D45">
            <w:pPr>
              <w:keepNext/>
            </w:pPr>
            <w:r w:rsidRPr="00AD3EBA">
              <w:rPr>
                <w:b/>
                <w:bCs/>
                <w:sz w:val="22"/>
                <w:szCs w:val="22"/>
              </w:rPr>
              <w:t xml:space="preserve">Подпрограмма  2 «Ремонт автомобильных дорог местного значения на территории муниципального образования </w:t>
            </w:r>
            <w:proofErr w:type="gramStart"/>
            <w:r w:rsidRPr="00AD3EBA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AD3EBA">
              <w:rPr>
                <w:b/>
                <w:bCs/>
                <w:sz w:val="22"/>
                <w:szCs w:val="22"/>
              </w:rPr>
              <w:t>. Красный Кут»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AD3EBA" w:rsidRDefault="0036334B" w:rsidP="00B33D45">
            <w:pPr>
              <w:keepNext/>
              <w:rPr>
                <w:b/>
                <w:bCs/>
                <w:highlight w:val="yellow"/>
              </w:rPr>
            </w:pPr>
            <w:r w:rsidRPr="00AD3EBA">
              <w:rPr>
                <w:b/>
                <w:bCs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Подпрограмма «Ремонт автом</w:t>
            </w:r>
            <w:r w:rsidRPr="00AD3EBA">
              <w:rPr>
                <w:b/>
                <w:bCs/>
                <w:sz w:val="22"/>
                <w:szCs w:val="22"/>
              </w:rPr>
              <w:t>о</w:t>
            </w:r>
            <w:r w:rsidRPr="00AD3EBA">
              <w:rPr>
                <w:b/>
                <w:bCs/>
                <w:sz w:val="22"/>
                <w:szCs w:val="22"/>
              </w:rPr>
              <w:t>бильных дорог местного знач</w:t>
            </w:r>
            <w:r w:rsidRPr="00AD3EBA">
              <w:rPr>
                <w:b/>
                <w:bCs/>
                <w:sz w:val="22"/>
                <w:szCs w:val="22"/>
              </w:rPr>
              <w:t>е</w:t>
            </w:r>
            <w:r w:rsidRPr="00AD3EBA">
              <w:rPr>
                <w:b/>
                <w:bCs/>
                <w:sz w:val="22"/>
                <w:szCs w:val="22"/>
              </w:rPr>
              <w:t>ния на террит</w:t>
            </w:r>
            <w:r w:rsidRPr="00AD3EBA">
              <w:rPr>
                <w:b/>
                <w:bCs/>
                <w:sz w:val="22"/>
                <w:szCs w:val="22"/>
              </w:rPr>
              <w:t>о</w:t>
            </w:r>
            <w:r w:rsidRPr="00AD3EBA">
              <w:rPr>
                <w:b/>
                <w:bCs/>
                <w:sz w:val="22"/>
                <w:szCs w:val="22"/>
              </w:rPr>
              <w:t>рии муниципал</w:t>
            </w:r>
            <w:r w:rsidRPr="00AD3EBA">
              <w:rPr>
                <w:b/>
                <w:bCs/>
                <w:sz w:val="22"/>
                <w:szCs w:val="22"/>
              </w:rPr>
              <w:t>ь</w:t>
            </w:r>
            <w:r w:rsidRPr="00AD3EBA">
              <w:rPr>
                <w:b/>
                <w:bCs/>
                <w:sz w:val="22"/>
                <w:szCs w:val="22"/>
              </w:rPr>
              <w:t xml:space="preserve">ного образования </w:t>
            </w:r>
            <w:proofErr w:type="gramStart"/>
            <w:r w:rsidRPr="00AD3EBA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AD3EBA">
              <w:rPr>
                <w:b/>
                <w:bCs/>
                <w:sz w:val="22"/>
                <w:szCs w:val="22"/>
              </w:rPr>
              <w:t>. Красный Кут на 2020 -2022 г»</w:t>
            </w:r>
          </w:p>
        </w:tc>
        <w:tc>
          <w:tcPr>
            <w:tcW w:w="1276" w:type="dxa"/>
            <w:gridSpan w:val="2"/>
            <w:vMerge w:val="restart"/>
          </w:tcPr>
          <w:p w:rsidR="0036334B" w:rsidRPr="002311E1" w:rsidRDefault="0036334B" w:rsidP="002311E1">
            <w:pPr>
              <w:keepNext/>
              <w:jc w:val="both"/>
              <w:rPr>
                <w:b/>
                <w:bCs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</w:t>
            </w:r>
            <w:r w:rsidRPr="002311E1">
              <w:rPr>
                <w:rFonts w:cs="Courier New"/>
                <w:b/>
                <w:sz w:val="22"/>
                <w:szCs w:val="22"/>
              </w:rPr>
              <w:t>р</w:t>
            </w:r>
            <w:r w:rsidRPr="002311E1">
              <w:rPr>
                <w:rFonts w:cs="Courier New"/>
                <w:b/>
                <w:sz w:val="22"/>
                <w:szCs w:val="22"/>
              </w:rPr>
              <w:t>хитект</w:t>
            </w:r>
            <w:r w:rsidRPr="002311E1">
              <w:rPr>
                <w:rFonts w:cs="Courier New"/>
                <w:b/>
                <w:sz w:val="22"/>
                <w:szCs w:val="22"/>
              </w:rPr>
              <w:t>у</w:t>
            </w:r>
            <w:r w:rsidRPr="002311E1">
              <w:rPr>
                <w:rFonts w:cs="Courier New"/>
                <w:b/>
                <w:sz w:val="22"/>
                <w:szCs w:val="22"/>
              </w:rPr>
              <w:t>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</w:t>
            </w:r>
            <w:r w:rsidRPr="002311E1">
              <w:rPr>
                <w:rFonts w:cs="Courier New"/>
                <w:b/>
                <w:sz w:val="22"/>
                <w:szCs w:val="22"/>
              </w:rPr>
              <w:t>д</w:t>
            </w:r>
            <w:r w:rsidRPr="002311E1">
              <w:rPr>
                <w:rFonts w:cs="Courier New"/>
                <w:b/>
                <w:sz w:val="22"/>
                <w:szCs w:val="22"/>
              </w:rPr>
              <w:t>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t>ции ра</w:t>
            </w:r>
            <w:r w:rsidRPr="002311E1">
              <w:rPr>
                <w:rFonts w:cs="Courier New"/>
                <w:b/>
                <w:sz w:val="22"/>
                <w:szCs w:val="22"/>
              </w:rPr>
              <w:t>й</w:t>
            </w:r>
            <w:r w:rsidRPr="002311E1">
              <w:rPr>
                <w:rFonts w:cs="Courier New"/>
                <w:b/>
                <w:sz w:val="22"/>
                <w:szCs w:val="22"/>
              </w:rPr>
              <w:t>она</w:t>
            </w:r>
          </w:p>
        </w:tc>
        <w:tc>
          <w:tcPr>
            <w:tcW w:w="2281" w:type="dxa"/>
            <w:vMerge w:val="restart"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001" w:type="dxa"/>
            <w:gridSpan w:val="2"/>
            <w:vMerge w:val="restart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01.01.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136" w:type="dxa"/>
            <w:gridSpan w:val="2"/>
            <w:vMerge w:val="restart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31.12.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4321,38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2000,00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1821,38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Бюджет МО г. Кра</w:t>
            </w:r>
            <w:r w:rsidRPr="00AD3EBA">
              <w:rPr>
                <w:b/>
                <w:sz w:val="22"/>
                <w:szCs w:val="22"/>
              </w:rPr>
              <w:t>с</w:t>
            </w:r>
            <w:r w:rsidRPr="00AD3EBA">
              <w:rPr>
                <w:b/>
                <w:sz w:val="22"/>
                <w:szCs w:val="22"/>
              </w:rPr>
              <w:t xml:space="preserve">ный Кут    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4321,38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2000,00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1821,38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внебюджетные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(</w:t>
            </w:r>
            <w:proofErr w:type="spellStart"/>
            <w:r w:rsidRPr="00AD3EBA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bCs/>
                <w:sz w:val="22"/>
                <w:szCs w:val="22"/>
              </w:rPr>
              <w:t>2.1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AD3EBA" w:rsidRDefault="0036334B" w:rsidP="00B33D45">
            <w:pPr>
              <w:keepNext/>
              <w:jc w:val="center"/>
            </w:pPr>
            <w:r w:rsidRPr="00AD3EBA">
              <w:rPr>
                <w:bCs/>
                <w:sz w:val="22"/>
                <w:szCs w:val="22"/>
              </w:rPr>
              <w:t>Основное мер</w:t>
            </w:r>
            <w:r w:rsidRPr="00AD3EBA">
              <w:rPr>
                <w:bCs/>
                <w:sz w:val="22"/>
                <w:szCs w:val="22"/>
              </w:rPr>
              <w:t>о</w:t>
            </w:r>
            <w:r w:rsidRPr="00AD3EBA">
              <w:rPr>
                <w:bCs/>
                <w:sz w:val="22"/>
                <w:szCs w:val="22"/>
              </w:rPr>
              <w:t>приятие «Ремонт автомобильных дорог»: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 xml:space="preserve">Ул. </w:t>
            </w:r>
            <w:proofErr w:type="spellStart"/>
            <w:r w:rsidRPr="00AD3EBA">
              <w:rPr>
                <w:sz w:val="22"/>
                <w:szCs w:val="22"/>
              </w:rPr>
              <w:t>Куховаре</w:t>
            </w:r>
            <w:r w:rsidRPr="00AD3EBA">
              <w:rPr>
                <w:sz w:val="22"/>
                <w:szCs w:val="22"/>
              </w:rPr>
              <w:t>н</w:t>
            </w:r>
            <w:r w:rsidRPr="00AD3EBA">
              <w:rPr>
                <w:sz w:val="22"/>
                <w:szCs w:val="22"/>
              </w:rPr>
              <w:t>ко</w:t>
            </w:r>
            <w:proofErr w:type="spellEnd"/>
            <w:r w:rsidRPr="00AD3EBA">
              <w:rPr>
                <w:sz w:val="22"/>
                <w:szCs w:val="22"/>
              </w:rPr>
              <w:t xml:space="preserve">(от авиационной до </w:t>
            </w:r>
            <w:proofErr w:type="spellStart"/>
            <w:r w:rsidRPr="00AD3EBA">
              <w:rPr>
                <w:sz w:val="22"/>
                <w:szCs w:val="22"/>
              </w:rPr>
              <w:t>войтенко</w:t>
            </w:r>
            <w:proofErr w:type="spellEnd"/>
            <w:r w:rsidRPr="00AD3EBA">
              <w:rPr>
                <w:sz w:val="22"/>
                <w:szCs w:val="22"/>
              </w:rPr>
              <w:t>), ул. Пролетарская(по суду),ямочный р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монт (ул</w:t>
            </w:r>
            <w:proofErr w:type="gramStart"/>
            <w:r w:rsidRPr="00AD3EBA">
              <w:rPr>
                <w:sz w:val="22"/>
                <w:szCs w:val="22"/>
              </w:rPr>
              <w:t>.Ч</w:t>
            </w:r>
            <w:proofErr w:type="gramEnd"/>
            <w:r w:rsidRPr="00AD3EBA">
              <w:rPr>
                <w:sz w:val="22"/>
                <w:szCs w:val="22"/>
              </w:rPr>
              <w:t xml:space="preserve">апаева, Куйбышева, </w:t>
            </w:r>
            <w:proofErr w:type="spellStart"/>
            <w:r w:rsidRPr="00AD3EBA">
              <w:rPr>
                <w:sz w:val="22"/>
                <w:szCs w:val="22"/>
              </w:rPr>
              <w:t>Мо</w:t>
            </w:r>
            <w:r w:rsidRPr="00AD3EBA">
              <w:rPr>
                <w:sz w:val="22"/>
                <w:szCs w:val="22"/>
              </w:rPr>
              <w:t>с</w:t>
            </w:r>
            <w:r w:rsidRPr="00AD3EBA">
              <w:rPr>
                <w:sz w:val="22"/>
                <w:szCs w:val="22"/>
              </w:rPr>
              <w:t>ковская,пр</w:t>
            </w:r>
            <w:proofErr w:type="spellEnd"/>
            <w:r w:rsidRPr="00AD3EBA">
              <w:rPr>
                <w:sz w:val="22"/>
                <w:szCs w:val="22"/>
              </w:rPr>
              <w:t>. Поб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д</w:t>
            </w:r>
            <w:proofErr w:type="gramStart"/>
            <w:r w:rsidRPr="00AD3EBA">
              <w:rPr>
                <w:sz w:val="22"/>
                <w:szCs w:val="22"/>
              </w:rPr>
              <w:t>ы(</w:t>
            </w:r>
            <w:proofErr w:type="gramEnd"/>
            <w:r w:rsidRPr="00AD3EBA">
              <w:rPr>
                <w:sz w:val="22"/>
                <w:szCs w:val="22"/>
              </w:rPr>
              <w:t xml:space="preserve">от Рабочей до Московской), </w:t>
            </w:r>
            <w:proofErr w:type="spellStart"/>
            <w:r w:rsidRPr="00AD3EBA">
              <w:rPr>
                <w:sz w:val="22"/>
                <w:szCs w:val="22"/>
              </w:rPr>
              <w:t>Краснокутская</w:t>
            </w:r>
            <w:proofErr w:type="spellEnd"/>
            <w:r w:rsidRPr="00AD3EBA">
              <w:rPr>
                <w:sz w:val="22"/>
                <w:szCs w:val="22"/>
              </w:rPr>
              <w:t xml:space="preserve">, туп. </w:t>
            </w:r>
            <w:proofErr w:type="spellStart"/>
            <w:r w:rsidRPr="00AD3EBA">
              <w:rPr>
                <w:sz w:val="22"/>
                <w:szCs w:val="22"/>
              </w:rPr>
              <w:t>Красноку</w:t>
            </w:r>
            <w:r w:rsidRPr="00AD3EBA">
              <w:rPr>
                <w:sz w:val="22"/>
                <w:szCs w:val="22"/>
              </w:rPr>
              <w:t>т</w:t>
            </w:r>
            <w:r w:rsidRPr="00AD3EBA">
              <w:rPr>
                <w:sz w:val="22"/>
                <w:szCs w:val="22"/>
              </w:rPr>
              <w:t>ский</w:t>
            </w:r>
            <w:proofErr w:type="spellEnd"/>
            <w:r w:rsidRPr="00AD3EBA">
              <w:rPr>
                <w:sz w:val="22"/>
                <w:szCs w:val="22"/>
              </w:rPr>
              <w:t>, Комсомол</w:t>
            </w:r>
            <w:r w:rsidRPr="00AD3EBA">
              <w:rPr>
                <w:sz w:val="22"/>
                <w:szCs w:val="22"/>
              </w:rPr>
              <w:t>ь</w:t>
            </w:r>
            <w:r w:rsidRPr="00AD3EBA">
              <w:rPr>
                <w:sz w:val="22"/>
                <w:szCs w:val="22"/>
              </w:rPr>
              <w:t>ская, Рабочая, В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lastRenderedPageBreak/>
              <w:t>кзальная, Маяко</w:t>
            </w:r>
            <w:r w:rsidRPr="00AD3EBA">
              <w:rPr>
                <w:sz w:val="22"/>
                <w:szCs w:val="22"/>
              </w:rPr>
              <w:t>в</w:t>
            </w:r>
            <w:r w:rsidRPr="00AD3EBA">
              <w:rPr>
                <w:sz w:val="22"/>
                <w:szCs w:val="22"/>
              </w:rPr>
              <w:t>ская, Мельни</w:t>
            </w:r>
            <w:r w:rsidRPr="00AD3EBA">
              <w:rPr>
                <w:sz w:val="22"/>
                <w:szCs w:val="22"/>
              </w:rPr>
              <w:t>ч</w:t>
            </w:r>
            <w:r w:rsidRPr="00AD3EBA">
              <w:rPr>
                <w:sz w:val="22"/>
                <w:szCs w:val="22"/>
              </w:rPr>
              <w:t>на</w:t>
            </w:r>
            <w:proofErr w:type="gramStart"/>
            <w:r w:rsidRPr="00AD3EBA">
              <w:rPr>
                <w:sz w:val="22"/>
                <w:szCs w:val="22"/>
              </w:rPr>
              <w:t>я(</w:t>
            </w:r>
            <w:proofErr w:type="gramEnd"/>
            <w:r w:rsidRPr="00AD3EBA">
              <w:rPr>
                <w:sz w:val="22"/>
                <w:szCs w:val="22"/>
              </w:rPr>
              <w:t xml:space="preserve">от старого кладбища до </w:t>
            </w:r>
            <w:proofErr w:type="spellStart"/>
            <w:r w:rsidRPr="00AD3EBA">
              <w:rPr>
                <w:sz w:val="22"/>
                <w:szCs w:val="22"/>
              </w:rPr>
              <w:t>К</w:t>
            </w:r>
            <w:r w:rsidRPr="00AD3EBA">
              <w:rPr>
                <w:sz w:val="22"/>
                <w:szCs w:val="22"/>
              </w:rPr>
              <w:t>у</w:t>
            </w:r>
            <w:r w:rsidRPr="00AD3EBA">
              <w:rPr>
                <w:sz w:val="22"/>
                <w:szCs w:val="22"/>
              </w:rPr>
              <w:t>ховаренко</w:t>
            </w:r>
            <w:proofErr w:type="spellEnd"/>
            <w:r w:rsidRPr="00AD3EBA">
              <w:rPr>
                <w:sz w:val="22"/>
                <w:szCs w:val="22"/>
              </w:rPr>
              <w:t>), Кут</w:t>
            </w:r>
            <w:r w:rsidRPr="00AD3EBA">
              <w:rPr>
                <w:sz w:val="22"/>
                <w:szCs w:val="22"/>
              </w:rPr>
              <w:t>у</w:t>
            </w:r>
            <w:r w:rsidRPr="00AD3EBA">
              <w:rPr>
                <w:sz w:val="22"/>
                <w:szCs w:val="22"/>
              </w:rPr>
              <w:t xml:space="preserve">зова (от старого кладбища до </w:t>
            </w:r>
            <w:proofErr w:type="spellStart"/>
            <w:r w:rsidRPr="00AD3EBA">
              <w:rPr>
                <w:sz w:val="22"/>
                <w:szCs w:val="22"/>
              </w:rPr>
              <w:t>К</w:t>
            </w:r>
            <w:r w:rsidRPr="00AD3EBA">
              <w:rPr>
                <w:sz w:val="22"/>
                <w:szCs w:val="22"/>
              </w:rPr>
              <w:t>у</w:t>
            </w:r>
            <w:r w:rsidRPr="00AD3EBA">
              <w:rPr>
                <w:sz w:val="22"/>
                <w:szCs w:val="22"/>
              </w:rPr>
              <w:t>ховаренко</w:t>
            </w:r>
            <w:proofErr w:type="spellEnd"/>
            <w:r w:rsidRPr="00AD3EBA">
              <w:rPr>
                <w:sz w:val="22"/>
                <w:szCs w:val="22"/>
              </w:rPr>
              <w:t>), Лун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чарского, Комм</w:t>
            </w:r>
            <w:r w:rsidRPr="00AD3EBA">
              <w:rPr>
                <w:sz w:val="22"/>
                <w:szCs w:val="22"/>
              </w:rPr>
              <w:t>у</w:t>
            </w:r>
            <w:r w:rsidRPr="00AD3EBA">
              <w:rPr>
                <w:sz w:val="22"/>
                <w:szCs w:val="22"/>
              </w:rPr>
              <w:t>нистическая, Пр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летарская (от Ку</w:t>
            </w:r>
            <w:r w:rsidRPr="00AD3EBA">
              <w:rPr>
                <w:sz w:val="22"/>
                <w:szCs w:val="22"/>
              </w:rPr>
              <w:t>й</w:t>
            </w:r>
            <w:r w:rsidRPr="00AD3EBA">
              <w:rPr>
                <w:sz w:val="22"/>
                <w:szCs w:val="22"/>
              </w:rPr>
              <w:t>бышева до Чапа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 xml:space="preserve">ва), въезд в летное </w:t>
            </w:r>
            <w:proofErr w:type="spellStart"/>
            <w:r w:rsidRPr="00AD3EBA">
              <w:rPr>
                <w:sz w:val="22"/>
                <w:szCs w:val="22"/>
              </w:rPr>
              <w:t>училище-микрогородок</w:t>
            </w:r>
            <w:proofErr w:type="spellEnd"/>
            <w:r w:rsidRPr="00AD3EBA">
              <w:rPr>
                <w:sz w:val="22"/>
                <w:szCs w:val="22"/>
              </w:rPr>
              <w:t xml:space="preserve"> с Рабочей, пер. Спортивный (ок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 xml:space="preserve">ло Фортуны), ул. Войтенко, от КМЗ до ул. </w:t>
            </w:r>
            <w:proofErr w:type="spellStart"/>
            <w:r w:rsidRPr="00AD3EBA">
              <w:rPr>
                <w:sz w:val="22"/>
                <w:szCs w:val="22"/>
              </w:rPr>
              <w:t>Куховаре</w:t>
            </w:r>
            <w:r w:rsidRPr="00AD3EBA">
              <w:rPr>
                <w:sz w:val="22"/>
                <w:szCs w:val="22"/>
              </w:rPr>
              <w:t>н</w:t>
            </w:r>
            <w:r w:rsidRPr="00AD3EBA">
              <w:rPr>
                <w:sz w:val="22"/>
                <w:szCs w:val="22"/>
              </w:rPr>
              <w:t>ко</w:t>
            </w:r>
            <w:proofErr w:type="spellEnd"/>
            <w:r w:rsidRPr="00AD3EBA">
              <w:rPr>
                <w:sz w:val="22"/>
                <w:szCs w:val="22"/>
              </w:rPr>
              <w:t>)- 1221м(ямки)</w:t>
            </w:r>
          </w:p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 w:val="restart"/>
          </w:tcPr>
          <w:p w:rsidR="0036334B" w:rsidRPr="002311E1" w:rsidRDefault="0036334B" w:rsidP="002311E1">
            <w:pPr>
              <w:keepNext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lastRenderedPageBreak/>
              <w:t>Отдел  а</w:t>
            </w:r>
            <w:r w:rsidRPr="002311E1">
              <w:rPr>
                <w:rFonts w:cs="Courier New"/>
                <w:b/>
                <w:sz w:val="22"/>
                <w:szCs w:val="22"/>
              </w:rPr>
              <w:t>р</w:t>
            </w:r>
            <w:r w:rsidRPr="002311E1">
              <w:rPr>
                <w:rFonts w:cs="Courier New"/>
                <w:b/>
                <w:sz w:val="22"/>
                <w:szCs w:val="22"/>
              </w:rPr>
              <w:t>хитект</w:t>
            </w:r>
            <w:r w:rsidRPr="002311E1">
              <w:rPr>
                <w:rFonts w:cs="Courier New"/>
                <w:b/>
                <w:sz w:val="22"/>
                <w:szCs w:val="22"/>
              </w:rPr>
              <w:t>у</w:t>
            </w:r>
            <w:r w:rsidRPr="002311E1">
              <w:rPr>
                <w:rFonts w:cs="Courier New"/>
                <w:b/>
                <w:sz w:val="22"/>
                <w:szCs w:val="22"/>
              </w:rPr>
              <w:t>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</w:t>
            </w:r>
            <w:r w:rsidRPr="002311E1">
              <w:rPr>
                <w:rFonts w:cs="Courier New"/>
                <w:b/>
                <w:sz w:val="22"/>
                <w:szCs w:val="22"/>
              </w:rPr>
              <w:t>д</w:t>
            </w:r>
            <w:r w:rsidRPr="002311E1">
              <w:rPr>
                <w:rFonts w:cs="Courier New"/>
                <w:b/>
                <w:sz w:val="22"/>
                <w:szCs w:val="22"/>
              </w:rPr>
              <w:t>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t>ции ра</w:t>
            </w:r>
            <w:r w:rsidRPr="002311E1">
              <w:rPr>
                <w:rFonts w:cs="Courier New"/>
                <w:b/>
                <w:sz w:val="22"/>
                <w:szCs w:val="22"/>
              </w:rPr>
              <w:t>й</w:t>
            </w:r>
            <w:r w:rsidRPr="002311E1">
              <w:rPr>
                <w:rFonts w:cs="Courier New"/>
                <w:b/>
                <w:sz w:val="22"/>
                <w:szCs w:val="22"/>
              </w:rPr>
              <w:t>она</w:t>
            </w:r>
          </w:p>
        </w:tc>
        <w:tc>
          <w:tcPr>
            <w:tcW w:w="2281" w:type="dxa"/>
            <w:vMerge w:val="restart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 w:val="restart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01.01.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2022 г.</w:t>
            </w:r>
          </w:p>
        </w:tc>
        <w:tc>
          <w:tcPr>
            <w:tcW w:w="1136" w:type="dxa"/>
            <w:gridSpan w:val="2"/>
            <w:vMerge w:val="restart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31.12.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2022 г.</w:t>
            </w: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3821,38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2000,00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1821,38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</w:pPr>
            <w:r w:rsidRPr="00AD3EBA"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3821,38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2000,00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1821,38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источники   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AD3EBA" w:rsidRDefault="0036334B" w:rsidP="00B33D45">
            <w:pPr>
              <w:keepNext/>
            </w:pPr>
            <w:proofErr w:type="gramStart"/>
            <w:r w:rsidRPr="00AD3EBA">
              <w:rPr>
                <w:sz w:val="22"/>
                <w:szCs w:val="22"/>
              </w:rPr>
              <w:t>Основное соде</w:t>
            </w:r>
            <w:r w:rsidRPr="00AD3EBA">
              <w:rPr>
                <w:sz w:val="22"/>
                <w:szCs w:val="22"/>
              </w:rPr>
              <w:t>р</w:t>
            </w:r>
            <w:r w:rsidRPr="00AD3EBA">
              <w:rPr>
                <w:sz w:val="22"/>
                <w:szCs w:val="22"/>
              </w:rPr>
              <w:t>жание «Содерж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ние дорожно-уличной сети»: (пешеходный п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реход возле школ 100 000руб. (за год 2 раза), продольная разметка на улицах города (Арме</w:t>
            </w:r>
            <w:r w:rsidRPr="00AD3EBA">
              <w:rPr>
                <w:sz w:val="22"/>
                <w:szCs w:val="22"/>
              </w:rPr>
              <w:t>й</w:t>
            </w:r>
            <w:r w:rsidRPr="00AD3EBA">
              <w:rPr>
                <w:sz w:val="22"/>
                <w:szCs w:val="22"/>
              </w:rPr>
              <w:t xml:space="preserve">ская, </w:t>
            </w:r>
            <w:proofErr w:type="spellStart"/>
            <w:r w:rsidRPr="00AD3EBA">
              <w:rPr>
                <w:sz w:val="22"/>
                <w:szCs w:val="22"/>
              </w:rPr>
              <w:t>Красноку</w:t>
            </w:r>
            <w:r w:rsidRPr="00AD3EBA">
              <w:rPr>
                <w:sz w:val="22"/>
                <w:szCs w:val="22"/>
              </w:rPr>
              <w:t>т</w:t>
            </w:r>
            <w:r w:rsidRPr="00AD3EBA">
              <w:rPr>
                <w:sz w:val="22"/>
                <w:szCs w:val="22"/>
              </w:rPr>
              <w:t>ская</w:t>
            </w:r>
            <w:proofErr w:type="spellEnd"/>
            <w:r w:rsidRPr="00AD3EBA">
              <w:rPr>
                <w:sz w:val="22"/>
                <w:szCs w:val="22"/>
              </w:rPr>
              <w:t>, Вокзальная, туп.</w:t>
            </w:r>
            <w:proofErr w:type="gramEnd"/>
            <w:r w:rsidRPr="00AD3EB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D3EBA">
              <w:rPr>
                <w:sz w:val="22"/>
                <w:szCs w:val="22"/>
              </w:rPr>
              <w:t>Красноку</w:t>
            </w:r>
            <w:r w:rsidRPr="00AD3EBA">
              <w:rPr>
                <w:sz w:val="22"/>
                <w:szCs w:val="22"/>
              </w:rPr>
              <w:t>т</w:t>
            </w:r>
            <w:r w:rsidRPr="00AD3EBA">
              <w:rPr>
                <w:sz w:val="22"/>
                <w:szCs w:val="22"/>
              </w:rPr>
              <w:t>ский</w:t>
            </w:r>
            <w:proofErr w:type="spellEnd"/>
            <w:r w:rsidRPr="00AD3EBA">
              <w:rPr>
                <w:sz w:val="22"/>
                <w:szCs w:val="22"/>
              </w:rPr>
              <w:t>, Рабочая, Комсомольская), установка Доро</w:t>
            </w:r>
            <w:r w:rsidRPr="00AD3EBA">
              <w:rPr>
                <w:sz w:val="22"/>
                <w:szCs w:val="22"/>
              </w:rPr>
              <w:t>ж</w:t>
            </w:r>
            <w:r w:rsidRPr="00AD3EBA">
              <w:rPr>
                <w:sz w:val="22"/>
                <w:szCs w:val="22"/>
              </w:rPr>
              <w:t>ных  знаков, Зи</w:t>
            </w:r>
            <w:r w:rsidRPr="00AD3EBA">
              <w:rPr>
                <w:sz w:val="22"/>
                <w:szCs w:val="22"/>
              </w:rPr>
              <w:t>м</w:t>
            </w:r>
            <w:r w:rsidRPr="00AD3EBA">
              <w:rPr>
                <w:sz w:val="22"/>
                <w:szCs w:val="22"/>
              </w:rPr>
              <w:t>нее содержание</w:t>
            </w:r>
            <w:proofErr w:type="gramEnd"/>
          </w:p>
        </w:tc>
        <w:tc>
          <w:tcPr>
            <w:tcW w:w="1276" w:type="dxa"/>
            <w:gridSpan w:val="2"/>
            <w:vMerge w:val="restart"/>
          </w:tcPr>
          <w:p w:rsidR="0036334B" w:rsidRPr="002311E1" w:rsidRDefault="0036334B" w:rsidP="002311E1">
            <w:pPr>
              <w:keepNext/>
              <w:rPr>
                <w:b/>
              </w:rPr>
            </w:pPr>
            <w:r w:rsidRPr="002311E1">
              <w:rPr>
                <w:rFonts w:cs="Courier New"/>
                <w:b/>
                <w:sz w:val="22"/>
                <w:szCs w:val="22"/>
              </w:rPr>
              <w:t>Отдел  а</w:t>
            </w:r>
            <w:r w:rsidRPr="002311E1">
              <w:rPr>
                <w:rFonts w:cs="Courier New"/>
                <w:b/>
                <w:sz w:val="22"/>
                <w:szCs w:val="22"/>
              </w:rPr>
              <w:t>р</w:t>
            </w:r>
            <w:r w:rsidRPr="002311E1">
              <w:rPr>
                <w:rFonts w:cs="Courier New"/>
                <w:b/>
                <w:sz w:val="22"/>
                <w:szCs w:val="22"/>
              </w:rPr>
              <w:t>хитект</w:t>
            </w:r>
            <w:r w:rsidRPr="002311E1">
              <w:rPr>
                <w:rFonts w:cs="Courier New"/>
                <w:b/>
                <w:sz w:val="22"/>
                <w:szCs w:val="22"/>
              </w:rPr>
              <w:t>у</w:t>
            </w:r>
            <w:r w:rsidRPr="002311E1">
              <w:rPr>
                <w:rFonts w:cs="Courier New"/>
                <w:b/>
                <w:sz w:val="22"/>
                <w:szCs w:val="22"/>
              </w:rPr>
              <w:t>ры, стро</w:t>
            </w:r>
            <w:r w:rsidRPr="002311E1">
              <w:rPr>
                <w:rFonts w:cs="Courier New"/>
                <w:b/>
                <w:sz w:val="22"/>
                <w:szCs w:val="22"/>
              </w:rPr>
              <w:t>и</w:t>
            </w:r>
            <w:r w:rsidRPr="002311E1">
              <w:rPr>
                <w:rFonts w:cs="Courier New"/>
                <w:b/>
                <w:sz w:val="22"/>
                <w:szCs w:val="22"/>
              </w:rPr>
              <w:t>тельства и ЖКХ  а</w:t>
            </w:r>
            <w:r w:rsidRPr="002311E1">
              <w:rPr>
                <w:rFonts w:cs="Courier New"/>
                <w:b/>
                <w:sz w:val="22"/>
                <w:szCs w:val="22"/>
              </w:rPr>
              <w:t>д</w:t>
            </w:r>
            <w:r w:rsidRPr="002311E1">
              <w:rPr>
                <w:rFonts w:cs="Courier New"/>
                <w:b/>
                <w:sz w:val="22"/>
                <w:szCs w:val="22"/>
              </w:rPr>
              <w:t>министр</w:t>
            </w:r>
            <w:r w:rsidRPr="002311E1">
              <w:rPr>
                <w:rFonts w:cs="Courier New"/>
                <w:b/>
                <w:sz w:val="22"/>
                <w:szCs w:val="22"/>
              </w:rPr>
              <w:t>а</w:t>
            </w:r>
            <w:r w:rsidRPr="002311E1">
              <w:rPr>
                <w:rFonts w:cs="Courier New"/>
                <w:b/>
                <w:sz w:val="22"/>
                <w:szCs w:val="22"/>
              </w:rPr>
              <w:t>ции ра</w:t>
            </w:r>
            <w:r w:rsidRPr="002311E1">
              <w:rPr>
                <w:rFonts w:cs="Courier New"/>
                <w:b/>
                <w:sz w:val="22"/>
                <w:szCs w:val="22"/>
              </w:rPr>
              <w:t>й</w:t>
            </w:r>
            <w:r w:rsidRPr="002311E1">
              <w:rPr>
                <w:rFonts w:cs="Courier New"/>
                <w:b/>
                <w:sz w:val="22"/>
                <w:szCs w:val="22"/>
              </w:rPr>
              <w:t>она</w:t>
            </w:r>
          </w:p>
        </w:tc>
        <w:tc>
          <w:tcPr>
            <w:tcW w:w="2281" w:type="dxa"/>
            <w:vMerge w:val="restart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 w:val="restart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 w:val="restart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источники   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20"/>
          <w:tblCellSpacing w:w="5" w:type="nil"/>
        </w:trPr>
        <w:tc>
          <w:tcPr>
            <w:tcW w:w="15436" w:type="dxa"/>
            <w:gridSpan w:val="18"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  <w:r w:rsidRPr="00AD3EBA">
              <w:rPr>
                <w:b/>
                <w:color w:val="000000"/>
                <w:sz w:val="22"/>
                <w:szCs w:val="22"/>
              </w:rPr>
              <w:t>Подпрограмма 3 «</w:t>
            </w:r>
            <w:r w:rsidRPr="00AD3EBA">
              <w:rPr>
                <w:b/>
                <w:sz w:val="22"/>
                <w:szCs w:val="22"/>
              </w:rPr>
              <w:t xml:space="preserve">Профилактика правонарушений и усиление борьбы с преступностью на территории </w:t>
            </w:r>
            <w:r w:rsidRPr="00AD3EBA">
              <w:rPr>
                <w:b/>
                <w:bCs/>
                <w:sz w:val="22"/>
                <w:szCs w:val="22"/>
              </w:rPr>
              <w:t xml:space="preserve">муниципального образования 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b/>
                <w:bCs/>
                <w:sz w:val="22"/>
                <w:szCs w:val="22"/>
              </w:rPr>
              <w:lastRenderedPageBreak/>
              <w:t>г. Красный Кут»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AD3EBA" w:rsidRDefault="0036334B" w:rsidP="00B33D45">
            <w:pPr>
              <w:keepNext/>
              <w:jc w:val="center"/>
              <w:rPr>
                <w:b/>
                <w:bCs/>
              </w:rPr>
            </w:pPr>
            <w:r w:rsidRPr="00AD3EBA">
              <w:rPr>
                <w:b/>
                <w:color w:val="000000"/>
                <w:sz w:val="22"/>
                <w:szCs w:val="22"/>
              </w:rPr>
              <w:t>Подпрограмма «</w:t>
            </w:r>
            <w:r w:rsidRPr="00AD3EBA">
              <w:rPr>
                <w:b/>
                <w:sz w:val="22"/>
                <w:szCs w:val="22"/>
              </w:rPr>
              <w:t>Профилактика правонарушений и усиление бор</w:t>
            </w:r>
            <w:r w:rsidRPr="00AD3EBA">
              <w:rPr>
                <w:b/>
                <w:sz w:val="22"/>
                <w:szCs w:val="22"/>
              </w:rPr>
              <w:t>ь</w:t>
            </w:r>
            <w:r w:rsidRPr="00AD3EBA">
              <w:rPr>
                <w:b/>
                <w:sz w:val="22"/>
                <w:szCs w:val="22"/>
              </w:rPr>
              <w:t>бы с преступн</w:t>
            </w:r>
            <w:r w:rsidRPr="00AD3EBA">
              <w:rPr>
                <w:b/>
                <w:sz w:val="22"/>
                <w:szCs w:val="22"/>
              </w:rPr>
              <w:t>о</w:t>
            </w:r>
            <w:r w:rsidRPr="00AD3EBA">
              <w:rPr>
                <w:b/>
                <w:sz w:val="22"/>
                <w:szCs w:val="22"/>
              </w:rPr>
              <w:t>стью на террит</w:t>
            </w:r>
            <w:r w:rsidRPr="00AD3EBA">
              <w:rPr>
                <w:b/>
                <w:sz w:val="22"/>
                <w:szCs w:val="22"/>
              </w:rPr>
              <w:t>о</w:t>
            </w:r>
            <w:r w:rsidRPr="00AD3EBA">
              <w:rPr>
                <w:b/>
                <w:sz w:val="22"/>
                <w:szCs w:val="22"/>
              </w:rPr>
              <w:t xml:space="preserve">рии </w:t>
            </w:r>
            <w:r w:rsidRPr="00AD3EBA">
              <w:rPr>
                <w:b/>
                <w:bCs/>
                <w:sz w:val="22"/>
                <w:szCs w:val="22"/>
              </w:rPr>
              <w:t>муниципал</w:t>
            </w:r>
            <w:r w:rsidRPr="00AD3EBA">
              <w:rPr>
                <w:b/>
                <w:bCs/>
                <w:sz w:val="22"/>
                <w:szCs w:val="22"/>
              </w:rPr>
              <w:t>ь</w:t>
            </w:r>
            <w:r w:rsidRPr="00AD3EBA">
              <w:rPr>
                <w:b/>
                <w:bCs/>
                <w:sz w:val="22"/>
                <w:szCs w:val="22"/>
              </w:rPr>
              <w:t xml:space="preserve">ного образования </w:t>
            </w:r>
          </w:p>
          <w:p w:rsidR="0036334B" w:rsidRPr="00AD3EBA" w:rsidRDefault="0036334B" w:rsidP="00B33D45">
            <w:pPr>
              <w:keepNext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г. Красный Кут»</w:t>
            </w:r>
          </w:p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 w:val="restart"/>
          </w:tcPr>
          <w:p w:rsidR="0036334B" w:rsidRPr="00D31FB7" w:rsidRDefault="0036334B" w:rsidP="006F1DDB">
            <w:pPr>
              <w:keepNext/>
            </w:pPr>
            <w:r w:rsidRPr="00D31FB7">
              <w:rPr>
                <w:rFonts w:cs="Courier New"/>
                <w:sz w:val="22"/>
                <w:szCs w:val="22"/>
              </w:rPr>
              <w:t>Отдел  а</w:t>
            </w:r>
            <w:r w:rsidRPr="00D31FB7">
              <w:rPr>
                <w:rFonts w:cs="Courier New"/>
                <w:sz w:val="22"/>
                <w:szCs w:val="22"/>
              </w:rPr>
              <w:t>р</w:t>
            </w:r>
            <w:r w:rsidRPr="00D31FB7">
              <w:rPr>
                <w:rFonts w:cs="Courier New"/>
                <w:sz w:val="22"/>
                <w:szCs w:val="22"/>
              </w:rPr>
              <w:t>хитектуры, строител</w:t>
            </w:r>
            <w:r w:rsidRPr="00D31FB7">
              <w:rPr>
                <w:rFonts w:cs="Courier New"/>
                <w:sz w:val="22"/>
                <w:szCs w:val="22"/>
              </w:rPr>
              <w:t>ь</w:t>
            </w:r>
            <w:r w:rsidRPr="00D31FB7">
              <w:rPr>
                <w:rFonts w:cs="Courier New"/>
                <w:sz w:val="22"/>
                <w:szCs w:val="22"/>
              </w:rPr>
              <w:t>ства и ЖКХ  админис</w:t>
            </w:r>
            <w:r w:rsidRPr="00D31FB7">
              <w:rPr>
                <w:rFonts w:cs="Courier New"/>
                <w:sz w:val="22"/>
                <w:szCs w:val="22"/>
              </w:rPr>
              <w:t>т</w:t>
            </w:r>
            <w:r w:rsidRPr="00D31FB7">
              <w:rPr>
                <w:rFonts w:cs="Courier New"/>
                <w:sz w:val="22"/>
                <w:szCs w:val="22"/>
              </w:rPr>
              <w:t>рации ра</w:t>
            </w:r>
            <w:r w:rsidRPr="00D31FB7">
              <w:rPr>
                <w:rFonts w:cs="Courier New"/>
                <w:sz w:val="22"/>
                <w:szCs w:val="22"/>
              </w:rPr>
              <w:t>й</w:t>
            </w:r>
            <w:r w:rsidRPr="00D31FB7">
              <w:rPr>
                <w:rFonts w:cs="Courier New"/>
                <w:sz w:val="22"/>
                <w:szCs w:val="22"/>
              </w:rPr>
              <w:t>она, о</w:t>
            </w:r>
            <w:r w:rsidRPr="00D31FB7">
              <w:rPr>
                <w:sz w:val="22"/>
                <w:szCs w:val="22"/>
              </w:rPr>
              <w:t>тдел правового обеспеч</w:t>
            </w:r>
            <w:r w:rsidRPr="00D31FB7">
              <w:rPr>
                <w:sz w:val="22"/>
                <w:szCs w:val="22"/>
              </w:rPr>
              <w:t>е</w:t>
            </w:r>
            <w:r w:rsidRPr="00D31FB7">
              <w:rPr>
                <w:sz w:val="22"/>
                <w:szCs w:val="22"/>
              </w:rPr>
              <w:t>ния    а</w:t>
            </w:r>
            <w:r w:rsidRPr="00D31FB7">
              <w:rPr>
                <w:sz w:val="22"/>
                <w:szCs w:val="22"/>
              </w:rPr>
              <w:t>д</w:t>
            </w:r>
            <w:r w:rsidRPr="00D31FB7">
              <w:rPr>
                <w:sz w:val="22"/>
                <w:szCs w:val="22"/>
              </w:rPr>
              <w:t>министр</w:t>
            </w:r>
            <w:r w:rsidRPr="00D31FB7">
              <w:rPr>
                <w:sz w:val="22"/>
                <w:szCs w:val="22"/>
              </w:rPr>
              <w:t>а</w:t>
            </w:r>
            <w:r w:rsidRPr="00D31FB7">
              <w:rPr>
                <w:sz w:val="22"/>
                <w:szCs w:val="22"/>
              </w:rPr>
              <w:t>ции района</w:t>
            </w:r>
          </w:p>
          <w:p w:rsidR="0036334B" w:rsidRDefault="0036334B" w:rsidP="006F1DDB">
            <w:pPr>
              <w:keepNext/>
              <w:rPr>
                <w:rFonts w:cs="Courier New"/>
              </w:rPr>
            </w:pPr>
          </w:p>
          <w:p w:rsidR="0036334B" w:rsidRDefault="0036334B" w:rsidP="006F1DDB">
            <w:pPr>
              <w:keepNext/>
              <w:rPr>
                <w:rFonts w:cs="Courier New"/>
              </w:rPr>
            </w:pPr>
          </w:p>
          <w:p w:rsidR="0036334B" w:rsidRDefault="0036334B" w:rsidP="006F1DDB">
            <w:pPr>
              <w:keepNext/>
              <w:rPr>
                <w:rFonts w:cs="Courier New"/>
              </w:rPr>
            </w:pPr>
          </w:p>
          <w:p w:rsidR="0036334B" w:rsidRDefault="0036334B" w:rsidP="006F1DDB">
            <w:pPr>
              <w:keepNext/>
              <w:rPr>
                <w:rFonts w:cs="Courier New"/>
              </w:rPr>
            </w:pPr>
          </w:p>
          <w:p w:rsidR="0036334B" w:rsidRDefault="0036334B" w:rsidP="006F1DDB">
            <w:pPr>
              <w:keepNext/>
              <w:rPr>
                <w:rFonts w:cs="Courier New"/>
              </w:rPr>
            </w:pPr>
          </w:p>
          <w:p w:rsidR="0036334B" w:rsidRDefault="0036334B" w:rsidP="006F1DDB">
            <w:pPr>
              <w:keepNext/>
              <w:rPr>
                <w:rFonts w:cs="Courier New"/>
              </w:rPr>
            </w:pPr>
          </w:p>
          <w:p w:rsidR="0036334B" w:rsidRDefault="0036334B" w:rsidP="006F1DDB">
            <w:pPr>
              <w:keepNext/>
              <w:rPr>
                <w:rFonts w:cs="Courier New"/>
              </w:rPr>
            </w:pPr>
            <w:r>
              <w:rPr>
                <w:rFonts w:cs="Courier New"/>
                <w:sz w:val="22"/>
                <w:szCs w:val="22"/>
              </w:rPr>
              <w:t>О</w:t>
            </w:r>
            <w:r w:rsidRPr="00D31FB7">
              <w:rPr>
                <w:sz w:val="22"/>
                <w:szCs w:val="22"/>
              </w:rPr>
              <w:t>тдел пр</w:t>
            </w:r>
            <w:r w:rsidRPr="00D31FB7">
              <w:rPr>
                <w:sz w:val="22"/>
                <w:szCs w:val="22"/>
              </w:rPr>
              <w:t>а</w:t>
            </w:r>
            <w:r w:rsidRPr="00D31FB7">
              <w:rPr>
                <w:sz w:val="22"/>
                <w:szCs w:val="22"/>
              </w:rPr>
              <w:t>вового обеспеч</w:t>
            </w:r>
            <w:r w:rsidRPr="00D31FB7">
              <w:rPr>
                <w:sz w:val="22"/>
                <w:szCs w:val="22"/>
              </w:rPr>
              <w:t>е</w:t>
            </w:r>
            <w:r w:rsidRPr="00D31FB7">
              <w:rPr>
                <w:sz w:val="22"/>
                <w:szCs w:val="22"/>
              </w:rPr>
              <w:t>ния    а</w:t>
            </w:r>
            <w:r w:rsidRPr="00D31FB7">
              <w:rPr>
                <w:sz w:val="22"/>
                <w:szCs w:val="22"/>
              </w:rPr>
              <w:t>д</w:t>
            </w:r>
            <w:r w:rsidRPr="00D31FB7">
              <w:rPr>
                <w:sz w:val="22"/>
                <w:szCs w:val="22"/>
              </w:rPr>
              <w:t>министр</w:t>
            </w:r>
            <w:r w:rsidRPr="00D31FB7">
              <w:rPr>
                <w:sz w:val="22"/>
                <w:szCs w:val="22"/>
              </w:rPr>
              <w:t>а</w:t>
            </w:r>
            <w:r w:rsidRPr="00D31FB7">
              <w:rPr>
                <w:sz w:val="22"/>
                <w:szCs w:val="22"/>
              </w:rPr>
              <w:t>ции района</w:t>
            </w:r>
          </w:p>
          <w:p w:rsidR="0036334B" w:rsidRPr="00AD3EBA" w:rsidRDefault="0036334B" w:rsidP="006F1DDB">
            <w:pPr>
              <w:keepNext/>
            </w:pPr>
          </w:p>
        </w:tc>
        <w:tc>
          <w:tcPr>
            <w:tcW w:w="2281" w:type="dxa"/>
            <w:vMerge w:val="restart"/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1.повышение эффе</w:t>
            </w:r>
            <w:r w:rsidRPr="00AD3EBA">
              <w:rPr>
                <w:sz w:val="22"/>
                <w:szCs w:val="22"/>
              </w:rPr>
              <w:t>к</w:t>
            </w:r>
            <w:r w:rsidRPr="00AD3EBA">
              <w:rPr>
                <w:sz w:val="22"/>
                <w:szCs w:val="22"/>
              </w:rPr>
              <w:t>тивности системы с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циальной профила</w:t>
            </w:r>
            <w:r w:rsidRPr="00AD3EBA">
              <w:rPr>
                <w:sz w:val="22"/>
                <w:szCs w:val="22"/>
              </w:rPr>
              <w:t>к</w:t>
            </w:r>
            <w:r w:rsidRPr="00AD3EBA">
              <w:rPr>
                <w:sz w:val="22"/>
                <w:szCs w:val="22"/>
              </w:rPr>
              <w:t>тики правонаруш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 xml:space="preserve">ний, </w:t>
            </w:r>
          </w:p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2.привлечение к орг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низации деятельности по предупреждению правонарушений предприятия, учре</w:t>
            </w:r>
            <w:r w:rsidRPr="00AD3EBA">
              <w:rPr>
                <w:sz w:val="22"/>
                <w:szCs w:val="22"/>
              </w:rPr>
              <w:t>ж</w:t>
            </w:r>
            <w:r w:rsidRPr="00AD3EBA">
              <w:rPr>
                <w:sz w:val="22"/>
                <w:szCs w:val="22"/>
              </w:rPr>
              <w:t>дения, организации всех форм собстве</w:t>
            </w:r>
            <w:r w:rsidRPr="00AD3EBA">
              <w:rPr>
                <w:sz w:val="22"/>
                <w:szCs w:val="22"/>
              </w:rPr>
              <w:t>н</w:t>
            </w:r>
            <w:r w:rsidRPr="00AD3EBA">
              <w:rPr>
                <w:sz w:val="22"/>
                <w:szCs w:val="22"/>
              </w:rPr>
              <w:t>ности, а также общ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ственные организ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ции;</w:t>
            </w:r>
          </w:p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3.улучшение инфо</w:t>
            </w:r>
            <w:r w:rsidRPr="00AD3EBA">
              <w:rPr>
                <w:sz w:val="22"/>
                <w:szCs w:val="22"/>
              </w:rPr>
              <w:t>р</w:t>
            </w:r>
            <w:r w:rsidRPr="00AD3EBA">
              <w:rPr>
                <w:sz w:val="22"/>
                <w:szCs w:val="22"/>
              </w:rPr>
              <w:t>мационного обесп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чения деятельности органов местного с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моуправления и о</w:t>
            </w:r>
            <w:r w:rsidRPr="00AD3EBA">
              <w:rPr>
                <w:sz w:val="22"/>
                <w:szCs w:val="22"/>
              </w:rPr>
              <w:t>б</w:t>
            </w:r>
            <w:r w:rsidRPr="00AD3EBA">
              <w:rPr>
                <w:sz w:val="22"/>
                <w:szCs w:val="22"/>
              </w:rPr>
              <w:t>щественных орган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>заций по обеспечению охраны общественн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го порядка на терр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 xml:space="preserve">тории </w:t>
            </w:r>
            <w:proofErr w:type="spellStart"/>
            <w:r w:rsidRPr="00AD3EBA">
              <w:rPr>
                <w:sz w:val="22"/>
                <w:szCs w:val="22"/>
              </w:rPr>
              <w:t>Краснокутского</w:t>
            </w:r>
            <w:proofErr w:type="spellEnd"/>
            <w:r w:rsidRPr="00AD3EBA">
              <w:rPr>
                <w:sz w:val="22"/>
                <w:szCs w:val="22"/>
              </w:rPr>
              <w:t xml:space="preserve"> муниципального ра</w:t>
            </w:r>
            <w:r w:rsidRPr="00AD3EBA">
              <w:rPr>
                <w:sz w:val="22"/>
                <w:szCs w:val="22"/>
              </w:rPr>
              <w:t>й</w:t>
            </w:r>
            <w:r w:rsidRPr="00AD3EBA">
              <w:rPr>
                <w:sz w:val="22"/>
                <w:szCs w:val="22"/>
              </w:rPr>
              <w:t>она;</w:t>
            </w:r>
          </w:p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3.уменьшение общего числа совершаемых преступлений, в том числе совершаемых несовершеннолетн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>ми и в отношении них;</w:t>
            </w:r>
          </w:p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4.снижение уровня рецидивной престу</w:t>
            </w:r>
            <w:r w:rsidRPr="00AD3EBA">
              <w:rPr>
                <w:sz w:val="22"/>
                <w:szCs w:val="22"/>
              </w:rPr>
              <w:t>п</w:t>
            </w:r>
            <w:r w:rsidRPr="00AD3EBA">
              <w:rPr>
                <w:sz w:val="22"/>
                <w:szCs w:val="22"/>
              </w:rPr>
              <w:t>ности и преступлений в сфере семейно-бытовых отношений;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 xml:space="preserve">5.повышение уровня </w:t>
            </w:r>
            <w:r w:rsidRPr="00AD3EBA">
              <w:rPr>
                <w:sz w:val="22"/>
                <w:szCs w:val="22"/>
              </w:rPr>
              <w:lastRenderedPageBreak/>
              <w:t>доверия населения к правоохранительным органам и органам местного самоупра</w:t>
            </w:r>
            <w:r w:rsidRPr="00AD3EBA">
              <w:rPr>
                <w:sz w:val="22"/>
                <w:szCs w:val="22"/>
              </w:rPr>
              <w:t>в</w:t>
            </w:r>
            <w:r w:rsidRPr="00AD3EBA">
              <w:rPr>
                <w:sz w:val="22"/>
                <w:szCs w:val="22"/>
              </w:rPr>
              <w:t>ления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6. оказание матер</w:t>
            </w:r>
            <w:r w:rsidRPr="00AD3EBA">
              <w:rPr>
                <w:sz w:val="22"/>
                <w:szCs w:val="22"/>
              </w:rPr>
              <w:t>и</w:t>
            </w:r>
            <w:r w:rsidRPr="00AD3EBA">
              <w:rPr>
                <w:sz w:val="22"/>
                <w:szCs w:val="22"/>
              </w:rPr>
              <w:t>альной помощи чл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нам  «Добровольной народной дружины»</w:t>
            </w:r>
          </w:p>
        </w:tc>
        <w:tc>
          <w:tcPr>
            <w:tcW w:w="992" w:type="dxa"/>
            <w:vMerge w:val="restart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lastRenderedPageBreak/>
              <w:t>01.01. 2022 г.</w:t>
            </w:r>
          </w:p>
        </w:tc>
        <w:tc>
          <w:tcPr>
            <w:tcW w:w="1145" w:type="dxa"/>
            <w:gridSpan w:val="3"/>
            <w:vMerge w:val="restart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31.12.2022 г.</w:t>
            </w: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1135" w:type="dxa"/>
          </w:tcPr>
          <w:p w:rsidR="0036334B" w:rsidRPr="00AD3EBA" w:rsidRDefault="0036334B" w:rsidP="00F7075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160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44" w:type="dxa"/>
          </w:tcPr>
          <w:p w:rsidR="0036334B" w:rsidRPr="00AD3EBA" w:rsidRDefault="0036334B" w:rsidP="0078116F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41650E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41650E"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41650E"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/>
                <w:bCs/>
              </w:rPr>
            </w:pPr>
            <w:r w:rsidRPr="00AD3EBA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Бюджет МО г. Кра</w:t>
            </w:r>
            <w:r w:rsidRPr="00AD3EBA">
              <w:rPr>
                <w:b/>
                <w:sz w:val="22"/>
                <w:szCs w:val="22"/>
              </w:rPr>
              <w:t>с</w:t>
            </w:r>
            <w:r w:rsidRPr="00AD3EBA">
              <w:rPr>
                <w:b/>
                <w:sz w:val="22"/>
                <w:szCs w:val="22"/>
              </w:rPr>
              <w:t xml:space="preserve">ный Кут      </w:t>
            </w:r>
          </w:p>
        </w:tc>
        <w:tc>
          <w:tcPr>
            <w:tcW w:w="1135" w:type="dxa"/>
          </w:tcPr>
          <w:p w:rsidR="0036334B" w:rsidRPr="00AD3EBA" w:rsidRDefault="0036334B" w:rsidP="00F70752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160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44" w:type="dxa"/>
          </w:tcPr>
          <w:p w:rsidR="0036334B" w:rsidRPr="00AD3EBA" w:rsidRDefault="0036334B" w:rsidP="0041650E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41650E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41650E"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41650E"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внебюджетные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(</w:t>
            </w:r>
            <w:proofErr w:type="spellStart"/>
            <w:r w:rsidRPr="00AD3EBA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844" w:type="dxa"/>
          </w:tcPr>
          <w:p w:rsidR="0036334B" w:rsidRPr="00AD3EBA" w:rsidRDefault="0036334B" w:rsidP="00B33D45"/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AD3EBA" w:rsidRDefault="0036334B" w:rsidP="00B33D45">
            <w:pPr>
              <w:keepNext/>
              <w:jc w:val="both"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Основное мер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приятие  «Охрана общественного порядка и обесп</w:t>
            </w:r>
            <w:r w:rsidRPr="00AD3EBA">
              <w:rPr>
                <w:sz w:val="22"/>
                <w:szCs w:val="22"/>
              </w:rPr>
              <w:t>е</w:t>
            </w:r>
            <w:r w:rsidRPr="00AD3EBA">
              <w:rPr>
                <w:sz w:val="22"/>
                <w:szCs w:val="22"/>
              </w:rPr>
              <w:t>чение безопасн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сти дорожного движения»</w:t>
            </w: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1135" w:type="dxa"/>
          </w:tcPr>
          <w:p w:rsidR="0036334B" w:rsidRPr="00AD3EBA" w:rsidRDefault="0036334B" w:rsidP="0078116F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160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44" w:type="dxa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/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/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5" w:type="dxa"/>
          </w:tcPr>
          <w:p w:rsidR="0036334B" w:rsidRPr="00AD3EBA" w:rsidRDefault="0036334B" w:rsidP="0078116F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160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44" w:type="dxa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 xml:space="preserve">источники   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3.1.1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Материальная п</w:t>
            </w:r>
            <w:r w:rsidRPr="00AD3EBA">
              <w:rPr>
                <w:sz w:val="22"/>
                <w:szCs w:val="22"/>
              </w:rPr>
              <w:t>о</w:t>
            </w:r>
            <w:r w:rsidRPr="00AD3EBA">
              <w:rPr>
                <w:sz w:val="22"/>
                <w:szCs w:val="22"/>
              </w:rPr>
              <w:t>мощь членам «Н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родной дружины»</w:t>
            </w: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1135" w:type="dxa"/>
          </w:tcPr>
          <w:p w:rsidR="0036334B" w:rsidRPr="00AD3EBA" w:rsidRDefault="0036334B" w:rsidP="0078116F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44" w:type="dxa"/>
          </w:tcPr>
          <w:p w:rsidR="0036334B" w:rsidRPr="00AD3EBA" w:rsidRDefault="0036334B" w:rsidP="0078116F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35</w:t>
            </w:r>
            <w:r w:rsidRPr="00AD3EBA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5" w:type="dxa"/>
          </w:tcPr>
          <w:p w:rsidR="0036334B" w:rsidRPr="00AD3EBA" w:rsidRDefault="0036334B" w:rsidP="0078116F">
            <w:pPr>
              <w:keepNext/>
              <w:rPr>
                <w:b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AD3EBA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44" w:type="dxa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78116F"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источники   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  <w:p w:rsidR="0036334B" w:rsidRPr="00AD3EBA" w:rsidRDefault="0036334B" w:rsidP="00B33D45">
            <w:pPr>
              <w:keepNext/>
            </w:pP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AD3EBA" w:rsidRDefault="0036334B" w:rsidP="00B33D45">
            <w:pPr>
              <w:keepNext/>
              <w:jc w:val="both"/>
            </w:pPr>
            <w:r w:rsidRPr="00AD3EBA">
              <w:rPr>
                <w:sz w:val="22"/>
                <w:szCs w:val="22"/>
              </w:rPr>
              <w:t>3.1.2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Оплата страховой премии по колле</w:t>
            </w:r>
            <w:r w:rsidRPr="00AD3EBA">
              <w:rPr>
                <w:sz w:val="22"/>
                <w:szCs w:val="22"/>
              </w:rPr>
              <w:t>к</w:t>
            </w:r>
            <w:r w:rsidRPr="00AD3EBA">
              <w:rPr>
                <w:sz w:val="22"/>
                <w:szCs w:val="22"/>
              </w:rPr>
              <w:t>тивному страхов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нию НС (МОО Н</w:t>
            </w:r>
            <w:r w:rsidRPr="00AD3EBA">
              <w:rPr>
                <w:sz w:val="22"/>
                <w:szCs w:val="22"/>
              </w:rPr>
              <w:t>а</w:t>
            </w:r>
            <w:r w:rsidRPr="00AD3EBA">
              <w:rPr>
                <w:sz w:val="22"/>
                <w:szCs w:val="22"/>
              </w:rPr>
              <w:t>родная дружина)</w:t>
            </w: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ind w:right="-108"/>
              <w:rPr>
                <w:bCs/>
              </w:rPr>
            </w:pPr>
            <w:r w:rsidRPr="00AD3EBA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  <w:r w:rsidRPr="00AD3EBA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AD3EBA" w:rsidTr="00AD3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AD3EBA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AD3EBA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внебюджетные</w:t>
            </w:r>
          </w:p>
          <w:p w:rsidR="0036334B" w:rsidRPr="00AD3EBA" w:rsidRDefault="0036334B" w:rsidP="00B33D45">
            <w:pPr>
              <w:keepNext/>
            </w:pPr>
            <w:r w:rsidRPr="00AD3EBA">
              <w:rPr>
                <w:sz w:val="22"/>
                <w:szCs w:val="22"/>
              </w:rPr>
              <w:t>источники (</w:t>
            </w:r>
            <w:proofErr w:type="spellStart"/>
            <w:r w:rsidRPr="00AD3EBA">
              <w:rPr>
                <w:sz w:val="22"/>
                <w:szCs w:val="22"/>
              </w:rPr>
              <w:t>прогнозно</w:t>
            </w:r>
            <w:proofErr w:type="spellEnd"/>
            <w:r w:rsidRPr="00AD3EBA">
              <w:rPr>
                <w:sz w:val="22"/>
                <w:szCs w:val="22"/>
              </w:rPr>
              <w:t>)</w:t>
            </w:r>
          </w:p>
          <w:p w:rsidR="0036334B" w:rsidRPr="00AD3EBA" w:rsidRDefault="0036334B" w:rsidP="00B33D45">
            <w:pPr>
              <w:keepNext/>
            </w:pPr>
          </w:p>
        </w:tc>
        <w:tc>
          <w:tcPr>
            <w:tcW w:w="1135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844" w:type="dxa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  <w:tc>
          <w:tcPr>
            <w:tcW w:w="704" w:type="dxa"/>
            <w:gridSpan w:val="2"/>
          </w:tcPr>
          <w:p w:rsidR="0036334B" w:rsidRPr="00AD3EBA" w:rsidRDefault="0036334B" w:rsidP="00B33D45">
            <w:pPr>
              <w:keepNext/>
              <w:rPr>
                <w:b/>
              </w:rPr>
            </w:pPr>
          </w:p>
        </w:tc>
      </w:tr>
    </w:tbl>
    <w:p w:rsidR="0036334B" w:rsidRDefault="0036334B" w:rsidP="00B33D45">
      <w:pPr>
        <w:keepNext/>
        <w:jc w:val="both"/>
        <w:rPr>
          <w:b/>
          <w:sz w:val="28"/>
          <w:szCs w:val="28"/>
        </w:rPr>
      </w:pPr>
    </w:p>
    <w:p w:rsidR="0036334B" w:rsidRDefault="0036334B" w:rsidP="00B33D45">
      <w:pPr>
        <w:keepNext/>
        <w:jc w:val="both"/>
        <w:rPr>
          <w:b/>
          <w:sz w:val="28"/>
          <w:szCs w:val="28"/>
        </w:rPr>
      </w:pPr>
    </w:p>
    <w:p w:rsidR="0036334B" w:rsidRDefault="0036334B" w:rsidP="00B33D45">
      <w:pPr>
        <w:keepNext/>
        <w:jc w:val="both"/>
        <w:rPr>
          <w:b/>
          <w:sz w:val="28"/>
          <w:szCs w:val="28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  <w:r w:rsidRPr="00AA6F48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 xml:space="preserve">6 </w:t>
      </w:r>
    </w:p>
    <w:p w:rsidR="0036334B" w:rsidRDefault="0036334B" w:rsidP="00B33D45">
      <w:pPr>
        <w:pStyle w:val="ConsPlusNonformat"/>
        <w:keepNext/>
        <w:widowControl/>
        <w:ind w:left="-709" w:right="-285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к муниципальной программе </w:t>
      </w:r>
      <w:r w:rsidRPr="000B504E">
        <w:rPr>
          <w:rFonts w:ascii="Times New Roman" w:hAnsi="Times New Roman" w:cs="Times New Roman"/>
          <w:bCs/>
        </w:rPr>
        <w:t>«Развитие дорожной</w:t>
      </w:r>
    </w:p>
    <w:p w:rsidR="0036334B" w:rsidRDefault="0036334B" w:rsidP="00B33D45">
      <w:pPr>
        <w:pStyle w:val="ConsPlusNonformat"/>
        <w:keepNext/>
        <w:widowControl/>
        <w:ind w:left="-709" w:right="-285"/>
        <w:jc w:val="right"/>
        <w:rPr>
          <w:rFonts w:ascii="Times New Roman" w:hAnsi="Times New Roman" w:cs="Times New Roman"/>
          <w:bCs/>
        </w:rPr>
      </w:pPr>
      <w:r w:rsidRPr="000B504E">
        <w:rPr>
          <w:rFonts w:ascii="Times New Roman" w:hAnsi="Times New Roman" w:cs="Times New Roman"/>
          <w:bCs/>
        </w:rPr>
        <w:t xml:space="preserve"> деятельности муниципального образования </w:t>
      </w:r>
      <w:proofErr w:type="gramStart"/>
      <w:r w:rsidRPr="000B504E">
        <w:rPr>
          <w:rFonts w:ascii="Times New Roman" w:hAnsi="Times New Roman" w:cs="Times New Roman"/>
          <w:bCs/>
        </w:rPr>
        <w:t>г</w:t>
      </w:r>
      <w:proofErr w:type="gramEnd"/>
      <w:r w:rsidRPr="000B504E">
        <w:rPr>
          <w:rFonts w:ascii="Times New Roman" w:hAnsi="Times New Roman" w:cs="Times New Roman"/>
          <w:bCs/>
        </w:rPr>
        <w:t>. Красный Кут»</w:t>
      </w:r>
    </w:p>
    <w:p w:rsidR="0036334B" w:rsidRPr="000B504E" w:rsidRDefault="0036334B" w:rsidP="00B33D45">
      <w:pPr>
        <w:pStyle w:val="ConsPlusNonformat"/>
        <w:keepNext/>
        <w:widowControl/>
        <w:ind w:left="-709" w:right="-285"/>
        <w:jc w:val="right"/>
        <w:rPr>
          <w:rFonts w:ascii="Times New Roman" w:hAnsi="Times New Roman" w:cs="Times New Roman"/>
        </w:rPr>
      </w:pPr>
      <w:r>
        <w:t>от ____________ №___</w:t>
      </w:r>
    </w:p>
    <w:p w:rsidR="0036334B" w:rsidRPr="00AA6F48" w:rsidRDefault="0036334B" w:rsidP="00B33D45">
      <w:pPr>
        <w:keepNext/>
        <w:tabs>
          <w:tab w:val="left" w:pos="3402"/>
          <w:tab w:val="left" w:pos="4536"/>
        </w:tabs>
        <w:jc w:val="right"/>
        <w:rPr>
          <w:sz w:val="22"/>
          <w:szCs w:val="22"/>
        </w:rPr>
      </w:pPr>
    </w:p>
    <w:p w:rsidR="0036334B" w:rsidRPr="00A85259" w:rsidRDefault="0036334B" w:rsidP="00B33D45">
      <w:pPr>
        <w:keepNext/>
        <w:jc w:val="center"/>
        <w:rPr>
          <w:b/>
          <w:sz w:val="28"/>
          <w:szCs w:val="28"/>
        </w:rPr>
      </w:pPr>
      <w:r w:rsidRPr="00A85259">
        <w:rPr>
          <w:b/>
          <w:sz w:val="28"/>
          <w:szCs w:val="28"/>
        </w:rPr>
        <w:t>План-график</w:t>
      </w:r>
    </w:p>
    <w:p w:rsidR="0036334B" w:rsidRPr="005949E6" w:rsidRDefault="0036334B" w:rsidP="00B33D45">
      <w:pPr>
        <w:keepNext/>
        <w:jc w:val="center"/>
        <w:rPr>
          <w:b/>
          <w:bCs/>
          <w:sz w:val="28"/>
          <w:szCs w:val="28"/>
        </w:rPr>
      </w:pPr>
      <w:r w:rsidRPr="00A85259">
        <w:rPr>
          <w:b/>
          <w:sz w:val="28"/>
          <w:szCs w:val="28"/>
        </w:rPr>
        <w:t>реализации муниципальной программы "</w:t>
      </w:r>
      <w:r w:rsidRPr="00A85259">
        <w:rPr>
          <w:b/>
          <w:bCs/>
          <w:sz w:val="28"/>
          <w:szCs w:val="28"/>
        </w:rPr>
        <w:t xml:space="preserve"> Развитие дорожной деятельности </w:t>
      </w:r>
      <w:r w:rsidRPr="005949E6">
        <w:rPr>
          <w:b/>
          <w:bCs/>
          <w:sz w:val="28"/>
          <w:szCs w:val="28"/>
        </w:rPr>
        <w:t xml:space="preserve">муниципального образования </w:t>
      </w:r>
    </w:p>
    <w:p w:rsidR="0036334B" w:rsidRPr="005949E6" w:rsidRDefault="0036334B" w:rsidP="00B33D45">
      <w:pPr>
        <w:keepNext/>
        <w:contextualSpacing/>
        <w:jc w:val="center"/>
        <w:rPr>
          <w:b/>
          <w:sz w:val="28"/>
          <w:szCs w:val="28"/>
        </w:rPr>
      </w:pPr>
      <w:r w:rsidRPr="005949E6">
        <w:rPr>
          <w:b/>
          <w:bCs/>
          <w:sz w:val="28"/>
          <w:szCs w:val="28"/>
        </w:rPr>
        <w:t>г. Красный Кут»</w:t>
      </w:r>
      <w:r>
        <w:rPr>
          <w:b/>
          <w:sz w:val="28"/>
          <w:szCs w:val="28"/>
        </w:rPr>
        <w:t xml:space="preserve"> (на 2023</w:t>
      </w:r>
      <w:r w:rsidRPr="005949E6">
        <w:rPr>
          <w:b/>
          <w:sz w:val="28"/>
          <w:szCs w:val="28"/>
        </w:rPr>
        <w:t xml:space="preserve"> финансовый год).</w:t>
      </w:r>
    </w:p>
    <w:tbl>
      <w:tblPr>
        <w:tblW w:w="15457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7"/>
        <w:gridCol w:w="121"/>
        <w:gridCol w:w="1856"/>
        <w:gridCol w:w="9"/>
        <w:gridCol w:w="1267"/>
        <w:gridCol w:w="2281"/>
        <w:gridCol w:w="992"/>
        <w:gridCol w:w="9"/>
        <w:gridCol w:w="1124"/>
        <w:gridCol w:w="12"/>
        <w:gridCol w:w="2551"/>
        <w:gridCol w:w="1135"/>
        <w:gridCol w:w="851"/>
        <w:gridCol w:w="8"/>
        <w:gridCol w:w="977"/>
        <w:gridCol w:w="997"/>
        <w:gridCol w:w="710"/>
      </w:tblGrid>
      <w:tr w:rsidR="0036334B" w:rsidRPr="0068350F" w:rsidTr="0068350F">
        <w:trPr>
          <w:trHeight w:val="20"/>
          <w:tblCellSpacing w:w="5" w:type="nil"/>
        </w:trPr>
        <w:tc>
          <w:tcPr>
            <w:tcW w:w="6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 N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proofErr w:type="spellStart"/>
            <w:proofErr w:type="gramStart"/>
            <w:r w:rsidRPr="0068350F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68350F">
              <w:rPr>
                <w:b/>
                <w:sz w:val="22"/>
                <w:szCs w:val="22"/>
              </w:rPr>
              <w:t>/</w:t>
            </w:r>
            <w:proofErr w:type="spellStart"/>
            <w:r w:rsidRPr="0068350F">
              <w:rPr>
                <w:b/>
                <w:sz w:val="22"/>
                <w:szCs w:val="22"/>
              </w:rPr>
              <w:t>п</w:t>
            </w:r>
            <w:proofErr w:type="spellEnd"/>
            <w:r w:rsidRPr="006835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 Наименование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proofErr w:type="gramStart"/>
            <w:r w:rsidRPr="0068350F">
              <w:rPr>
                <w:b/>
                <w:sz w:val="22"/>
                <w:szCs w:val="22"/>
              </w:rPr>
              <w:t>(основного</w:t>
            </w:r>
            <w:proofErr w:type="gramEnd"/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 мероприятия,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 контрольного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   события)   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proofErr w:type="spellStart"/>
            <w:r w:rsidRPr="0068350F">
              <w:rPr>
                <w:b/>
                <w:sz w:val="22"/>
                <w:szCs w:val="22"/>
              </w:rPr>
              <w:t>Ответст</w:t>
            </w:r>
            <w:proofErr w:type="spellEnd"/>
            <w:r w:rsidRPr="0068350F">
              <w:rPr>
                <w:b/>
                <w:sz w:val="22"/>
                <w:szCs w:val="22"/>
              </w:rPr>
              <w:t xml:space="preserve">-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венный  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исполни-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proofErr w:type="spellStart"/>
            <w:r w:rsidRPr="0068350F">
              <w:rPr>
                <w:b/>
                <w:sz w:val="22"/>
                <w:szCs w:val="22"/>
              </w:rPr>
              <w:t>тель</w:t>
            </w:r>
            <w:proofErr w:type="spellEnd"/>
            <w:r w:rsidRPr="0068350F">
              <w:rPr>
                <w:b/>
                <w:sz w:val="22"/>
                <w:szCs w:val="22"/>
              </w:rPr>
              <w:t xml:space="preserve">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2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Ожидаемый 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результат  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реализации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мероприятия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Срок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начала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proofErr w:type="spellStart"/>
            <w:r w:rsidRPr="0068350F">
              <w:rPr>
                <w:b/>
                <w:sz w:val="22"/>
                <w:szCs w:val="22"/>
              </w:rPr>
              <w:t>реали</w:t>
            </w:r>
            <w:proofErr w:type="spellEnd"/>
            <w:r w:rsidRPr="0068350F">
              <w:rPr>
                <w:b/>
                <w:sz w:val="22"/>
                <w:szCs w:val="22"/>
              </w:rPr>
              <w:t>-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proofErr w:type="spellStart"/>
            <w:r w:rsidRPr="0068350F">
              <w:rPr>
                <w:b/>
                <w:sz w:val="22"/>
                <w:szCs w:val="22"/>
              </w:rPr>
              <w:t>зации</w:t>
            </w:r>
            <w:proofErr w:type="spellEnd"/>
            <w:r w:rsidRPr="006835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Срок</w:t>
            </w:r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оконч</w:t>
            </w:r>
            <w:r w:rsidRPr="0068350F">
              <w:rPr>
                <w:b/>
                <w:sz w:val="22"/>
                <w:szCs w:val="22"/>
              </w:rPr>
              <w:t>а</w:t>
            </w:r>
            <w:r w:rsidRPr="0068350F">
              <w:rPr>
                <w:b/>
                <w:sz w:val="22"/>
                <w:szCs w:val="22"/>
              </w:rPr>
              <w:t>ния</w:t>
            </w:r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proofErr w:type="spellStart"/>
            <w:r w:rsidRPr="0068350F">
              <w:rPr>
                <w:b/>
                <w:sz w:val="22"/>
                <w:szCs w:val="22"/>
              </w:rPr>
              <w:t>реализа</w:t>
            </w:r>
            <w:proofErr w:type="spellEnd"/>
            <w:r w:rsidRPr="0068350F">
              <w:rPr>
                <w:b/>
                <w:sz w:val="22"/>
                <w:szCs w:val="22"/>
              </w:rPr>
              <w:t>-</w:t>
            </w:r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proofErr w:type="spellStart"/>
            <w:proofErr w:type="gramStart"/>
            <w:r w:rsidRPr="0068350F">
              <w:rPr>
                <w:b/>
                <w:sz w:val="22"/>
                <w:szCs w:val="22"/>
              </w:rPr>
              <w:t>ции</w:t>
            </w:r>
            <w:proofErr w:type="spellEnd"/>
            <w:r w:rsidRPr="0068350F">
              <w:rPr>
                <w:b/>
                <w:sz w:val="22"/>
                <w:szCs w:val="22"/>
              </w:rPr>
              <w:t xml:space="preserve"> (дата</w:t>
            </w:r>
            <w:proofErr w:type="gramEnd"/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proofErr w:type="spellStart"/>
            <w:proofErr w:type="gramStart"/>
            <w:r w:rsidRPr="0068350F">
              <w:rPr>
                <w:b/>
                <w:sz w:val="22"/>
                <w:szCs w:val="22"/>
              </w:rPr>
              <w:t>контро-льного</w:t>
            </w:r>
            <w:proofErr w:type="spellEnd"/>
            <w:proofErr w:type="gramEnd"/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события)</w:t>
            </w:r>
          </w:p>
        </w:tc>
        <w:tc>
          <w:tcPr>
            <w:tcW w:w="25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Источники</w:t>
            </w:r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финансирования</w:t>
            </w:r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программы,</w:t>
            </w:r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подпрограмм,</w:t>
            </w:r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основных</w:t>
            </w:r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мероприятий,</w:t>
            </w:r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мероприятий,</w:t>
            </w:r>
          </w:p>
          <w:p w:rsidR="0036334B" w:rsidRPr="0068350F" w:rsidRDefault="0036334B" w:rsidP="00B33D45">
            <w:pPr>
              <w:keepNext/>
              <w:ind w:lef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тыс. руб.</w:t>
            </w:r>
          </w:p>
        </w:tc>
        <w:tc>
          <w:tcPr>
            <w:tcW w:w="46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   Объем </w:t>
            </w:r>
            <w:proofErr w:type="gramStart"/>
            <w:r w:rsidRPr="0068350F">
              <w:rPr>
                <w:b/>
                <w:sz w:val="22"/>
                <w:szCs w:val="22"/>
              </w:rPr>
              <w:t>финансового</w:t>
            </w:r>
            <w:proofErr w:type="gramEnd"/>
            <w:r w:rsidRPr="0068350F">
              <w:rPr>
                <w:b/>
                <w:sz w:val="22"/>
                <w:szCs w:val="22"/>
              </w:rPr>
              <w:t xml:space="preserve"> 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      обеспечения    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      (тыс. руб.)      </w:t>
            </w:r>
          </w:p>
        </w:tc>
      </w:tr>
      <w:tr w:rsidR="0036334B" w:rsidRPr="0068350F" w:rsidTr="0068350F">
        <w:trPr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2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2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6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всего </w:t>
            </w:r>
            <w:proofErr w:type="gramStart"/>
            <w:r w:rsidRPr="0068350F">
              <w:rPr>
                <w:b/>
                <w:sz w:val="22"/>
                <w:szCs w:val="22"/>
              </w:rPr>
              <w:t>на</w:t>
            </w:r>
            <w:proofErr w:type="gramEnd"/>
          </w:p>
          <w:p w:rsidR="0036334B" w:rsidRPr="0068350F" w:rsidRDefault="0036334B" w:rsidP="00B33D45">
            <w:pPr>
              <w:keepNext/>
              <w:ind w:left="-65" w:right="-84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2022</w:t>
            </w:r>
          </w:p>
          <w:p w:rsidR="0036334B" w:rsidRPr="0068350F" w:rsidRDefault="0036334B" w:rsidP="00B33D45">
            <w:pPr>
              <w:keepNext/>
              <w:ind w:left="-65" w:right="-84"/>
              <w:jc w:val="center"/>
              <w:rPr>
                <w:b/>
              </w:rPr>
            </w:pPr>
            <w:proofErr w:type="gramStart"/>
            <w:r w:rsidRPr="0068350F">
              <w:rPr>
                <w:b/>
                <w:sz w:val="22"/>
                <w:szCs w:val="22"/>
              </w:rPr>
              <w:t>(</w:t>
            </w:r>
            <w:proofErr w:type="spellStart"/>
            <w:r w:rsidRPr="0068350F">
              <w:rPr>
                <w:b/>
                <w:sz w:val="22"/>
                <w:szCs w:val="22"/>
              </w:rPr>
              <w:t>финан</w:t>
            </w:r>
            <w:proofErr w:type="spellEnd"/>
            <w:r w:rsidRPr="0068350F">
              <w:rPr>
                <w:b/>
                <w:sz w:val="22"/>
                <w:szCs w:val="22"/>
              </w:rPr>
              <w:t>-</w:t>
            </w:r>
            <w:proofErr w:type="gramEnd"/>
          </w:p>
          <w:p w:rsidR="0036334B" w:rsidRPr="0068350F" w:rsidRDefault="0036334B" w:rsidP="00B33D45">
            <w:pPr>
              <w:keepNext/>
              <w:ind w:left="-65" w:right="-84"/>
              <w:jc w:val="center"/>
              <w:rPr>
                <w:b/>
              </w:rPr>
            </w:pPr>
            <w:proofErr w:type="spellStart"/>
            <w:r w:rsidRPr="0068350F">
              <w:rPr>
                <w:b/>
                <w:sz w:val="22"/>
                <w:szCs w:val="22"/>
              </w:rPr>
              <w:t>совый</w:t>
            </w:r>
            <w:proofErr w:type="spellEnd"/>
          </w:p>
          <w:p w:rsidR="0036334B" w:rsidRPr="0068350F" w:rsidRDefault="0036334B" w:rsidP="00B33D45">
            <w:pPr>
              <w:keepNext/>
              <w:ind w:left="-65" w:right="-84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год)</w:t>
            </w:r>
          </w:p>
        </w:tc>
        <w:tc>
          <w:tcPr>
            <w:tcW w:w="3543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  в том числе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 по кварталам  </w:t>
            </w:r>
          </w:p>
        </w:tc>
      </w:tr>
      <w:tr w:rsidR="0036334B" w:rsidRPr="0068350F" w:rsidTr="0068350F">
        <w:trPr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2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2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6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8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 I 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II </w:t>
            </w:r>
          </w:p>
        </w:tc>
        <w:tc>
          <w:tcPr>
            <w:tcW w:w="9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7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IV </w:t>
            </w:r>
          </w:p>
        </w:tc>
      </w:tr>
      <w:tr w:rsidR="0036334B" w:rsidRPr="0068350F" w:rsidTr="0068350F">
        <w:trPr>
          <w:trHeight w:val="20"/>
          <w:tblCellSpacing w:w="5" w:type="nil"/>
        </w:trPr>
        <w:tc>
          <w:tcPr>
            <w:tcW w:w="6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sz w:val="22"/>
                <w:szCs w:val="22"/>
              </w:rPr>
              <w:t>1</w:t>
            </w:r>
          </w:p>
        </w:tc>
        <w:tc>
          <w:tcPr>
            <w:tcW w:w="1865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sz w:val="22"/>
                <w:szCs w:val="22"/>
              </w:rPr>
              <w:t>3</w:t>
            </w:r>
          </w:p>
        </w:tc>
        <w:tc>
          <w:tcPr>
            <w:tcW w:w="228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ind w:left="94"/>
              <w:jc w:val="center"/>
            </w:pPr>
            <w:r w:rsidRPr="0068350F">
              <w:rPr>
                <w:sz w:val="22"/>
                <w:szCs w:val="22"/>
              </w:rPr>
              <w:t>4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sz w:val="22"/>
                <w:szCs w:val="22"/>
              </w:rPr>
              <w:t>7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sz w:val="22"/>
                <w:szCs w:val="22"/>
              </w:rPr>
              <w:t>8</w:t>
            </w:r>
          </w:p>
        </w:tc>
        <w:tc>
          <w:tcPr>
            <w:tcW w:w="8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sz w:val="22"/>
                <w:szCs w:val="22"/>
              </w:rPr>
              <w:t>9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sz w:val="22"/>
                <w:szCs w:val="22"/>
              </w:rPr>
              <w:t>10</w:t>
            </w:r>
          </w:p>
        </w:tc>
        <w:tc>
          <w:tcPr>
            <w:tcW w:w="9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sz w:val="22"/>
                <w:szCs w:val="22"/>
              </w:rPr>
              <w:t>11</w:t>
            </w:r>
          </w:p>
        </w:tc>
        <w:tc>
          <w:tcPr>
            <w:tcW w:w="7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sz w:val="22"/>
                <w:szCs w:val="22"/>
              </w:rPr>
              <w:t>12</w:t>
            </w:r>
          </w:p>
        </w:tc>
      </w:tr>
      <w:tr w:rsidR="0036334B" w:rsidRPr="0068350F" w:rsidTr="0068350F">
        <w:trPr>
          <w:trHeight w:val="20"/>
          <w:tblCellSpacing w:w="5" w:type="nil"/>
        </w:trPr>
        <w:tc>
          <w:tcPr>
            <w:tcW w:w="678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t>1.</w:t>
            </w:r>
          </w:p>
        </w:tc>
        <w:tc>
          <w:tcPr>
            <w:tcW w:w="1865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  <w:r w:rsidRPr="0068350F">
              <w:rPr>
                <w:b/>
                <w:sz w:val="22"/>
                <w:szCs w:val="22"/>
              </w:rPr>
              <w:t>Муниципальная програ</w:t>
            </w:r>
            <w:r w:rsidRPr="0068350F">
              <w:rPr>
                <w:b/>
                <w:sz w:val="22"/>
                <w:szCs w:val="22"/>
              </w:rPr>
              <w:t>м</w:t>
            </w:r>
            <w:r w:rsidRPr="0068350F">
              <w:rPr>
                <w:b/>
                <w:sz w:val="22"/>
                <w:szCs w:val="22"/>
              </w:rPr>
              <w:t>ма</w:t>
            </w:r>
            <w:proofErr w:type="gramStart"/>
            <w:r w:rsidRPr="0068350F">
              <w:rPr>
                <w:sz w:val="22"/>
                <w:szCs w:val="22"/>
              </w:rPr>
              <w:t>«</w:t>
            </w:r>
            <w:r w:rsidRPr="0068350F">
              <w:rPr>
                <w:b/>
                <w:bCs/>
                <w:sz w:val="22"/>
                <w:szCs w:val="22"/>
              </w:rPr>
              <w:t>Р</w:t>
            </w:r>
            <w:proofErr w:type="gramEnd"/>
            <w:r w:rsidRPr="0068350F">
              <w:rPr>
                <w:b/>
                <w:bCs/>
                <w:sz w:val="22"/>
                <w:szCs w:val="22"/>
              </w:rPr>
              <w:t>азвитие д</w:t>
            </w:r>
            <w:r w:rsidRPr="0068350F">
              <w:rPr>
                <w:b/>
                <w:bCs/>
                <w:sz w:val="22"/>
                <w:szCs w:val="22"/>
              </w:rPr>
              <w:t>о</w:t>
            </w:r>
            <w:r w:rsidRPr="0068350F">
              <w:rPr>
                <w:b/>
                <w:bCs/>
                <w:sz w:val="22"/>
                <w:szCs w:val="22"/>
              </w:rPr>
              <w:t>рожной деятел</w:t>
            </w:r>
            <w:r w:rsidRPr="0068350F">
              <w:rPr>
                <w:b/>
                <w:bCs/>
                <w:sz w:val="22"/>
                <w:szCs w:val="22"/>
              </w:rPr>
              <w:t>ь</w:t>
            </w:r>
            <w:r w:rsidRPr="0068350F">
              <w:rPr>
                <w:b/>
                <w:bCs/>
                <w:sz w:val="22"/>
                <w:szCs w:val="22"/>
              </w:rPr>
              <w:t>ности муниц</w:t>
            </w:r>
            <w:r w:rsidRPr="0068350F">
              <w:rPr>
                <w:b/>
                <w:bCs/>
                <w:sz w:val="22"/>
                <w:szCs w:val="22"/>
              </w:rPr>
              <w:t>и</w:t>
            </w:r>
            <w:r w:rsidRPr="0068350F">
              <w:rPr>
                <w:b/>
                <w:bCs/>
                <w:sz w:val="22"/>
                <w:szCs w:val="22"/>
              </w:rPr>
              <w:t>пального обр</w:t>
            </w:r>
            <w:r w:rsidRPr="0068350F">
              <w:rPr>
                <w:b/>
                <w:bCs/>
                <w:sz w:val="22"/>
                <w:szCs w:val="22"/>
              </w:rPr>
              <w:t>а</w:t>
            </w:r>
            <w:r w:rsidRPr="0068350F">
              <w:rPr>
                <w:b/>
                <w:bCs/>
                <w:sz w:val="22"/>
                <w:szCs w:val="22"/>
              </w:rPr>
              <w:t xml:space="preserve">зования 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b/>
                <w:bCs/>
                <w:sz w:val="22"/>
                <w:szCs w:val="22"/>
              </w:rPr>
              <w:t>г. Красный Кут»</w:t>
            </w:r>
          </w:p>
        </w:tc>
        <w:tc>
          <w:tcPr>
            <w:tcW w:w="1267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90114C" w:rsidRDefault="0036334B" w:rsidP="002311E1">
            <w:pPr>
              <w:keepNext/>
              <w:ind w:right="-75"/>
              <w:rPr>
                <w:b/>
              </w:rPr>
            </w:pPr>
            <w:r w:rsidRPr="0090114C">
              <w:rPr>
                <w:rFonts w:cs="Courier New"/>
                <w:b/>
                <w:sz w:val="22"/>
                <w:szCs w:val="22"/>
              </w:rPr>
              <w:t>Отдел  а</w:t>
            </w:r>
            <w:r w:rsidRPr="0090114C">
              <w:rPr>
                <w:rFonts w:cs="Courier New"/>
                <w:b/>
                <w:sz w:val="22"/>
                <w:szCs w:val="22"/>
              </w:rPr>
              <w:t>р</w:t>
            </w:r>
            <w:r w:rsidRPr="0090114C">
              <w:rPr>
                <w:rFonts w:cs="Courier New"/>
                <w:b/>
                <w:sz w:val="22"/>
                <w:szCs w:val="22"/>
              </w:rPr>
              <w:t>хитектуры, строител</w:t>
            </w:r>
            <w:r w:rsidRPr="0090114C">
              <w:rPr>
                <w:rFonts w:cs="Courier New"/>
                <w:b/>
                <w:sz w:val="22"/>
                <w:szCs w:val="22"/>
              </w:rPr>
              <w:t>ь</w:t>
            </w:r>
            <w:r w:rsidRPr="0090114C">
              <w:rPr>
                <w:rFonts w:cs="Courier New"/>
                <w:b/>
                <w:sz w:val="22"/>
                <w:szCs w:val="22"/>
              </w:rPr>
              <w:t>ства и ЖКХ  а</w:t>
            </w:r>
            <w:r w:rsidRPr="0090114C">
              <w:rPr>
                <w:rFonts w:cs="Courier New"/>
                <w:b/>
                <w:sz w:val="22"/>
                <w:szCs w:val="22"/>
              </w:rPr>
              <w:t>д</w:t>
            </w:r>
            <w:r w:rsidRPr="0090114C">
              <w:rPr>
                <w:rFonts w:cs="Courier New"/>
                <w:b/>
                <w:sz w:val="22"/>
                <w:szCs w:val="22"/>
              </w:rPr>
              <w:t>министр</w:t>
            </w:r>
            <w:r w:rsidRPr="0090114C">
              <w:rPr>
                <w:rFonts w:cs="Courier New"/>
                <w:b/>
                <w:sz w:val="22"/>
                <w:szCs w:val="22"/>
              </w:rPr>
              <w:t>а</w:t>
            </w:r>
            <w:r w:rsidRPr="0090114C">
              <w:rPr>
                <w:rFonts w:cs="Courier New"/>
                <w:b/>
                <w:sz w:val="22"/>
                <w:szCs w:val="22"/>
              </w:rPr>
              <w:t>ции района</w:t>
            </w:r>
          </w:p>
        </w:tc>
        <w:tc>
          <w:tcPr>
            <w:tcW w:w="2281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autoSpaceDE w:val="0"/>
              <w:snapToGrid w:val="0"/>
              <w:ind w:left="25" w:righ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Сокращение числа дорожно-транспортных пр</w:t>
            </w:r>
            <w:r w:rsidRPr="0068350F">
              <w:rPr>
                <w:b/>
                <w:sz w:val="22"/>
                <w:szCs w:val="22"/>
              </w:rPr>
              <w:t>о</w:t>
            </w:r>
            <w:r w:rsidRPr="0068350F">
              <w:rPr>
                <w:b/>
                <w:sz w:val="22"/>
                <w:szCs w:val="22"/>
              </w:rPr>
              <w:t>исшествий, связа</w:t>
            </w:r>
            <w:r w:rsidRPr="0068350F">
              <w:rPr>
                <w:b/>
                <w:sz w:val="22"/>
                <w:szCs w:val="22"/>
              </w:rPr>
              <w:t>н</w:t>
            </w:r>
            <w:r w:rsidRPr="0068350F">
              <w:rPr>
                <w:b/>
                <w:sz w:val="22"/>
                <w:szCs w:val="22"/>
              </w:rPr>
              <w:t>ных с дорожными условиями.</w:t>
            </w:r>
          </w:p>
          <w:p w:rsidR="0036334B" w:rsidRPr="0068350F" w:rsidRDefault="0036334B" w:rsidP="00B33D45">
            <w:pPr>
              <w:keepNext/>
              <w:ind w:right="-75"/>
              <w:jc w:val="center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Сокращение колич</w:t>
            </w:r>
            <w:r w:rsidRPr="0068350F">
              <w:rPr>
                <w:b/>
                <w:sz w:val="22"/>
                <w:szCs w:val="22"/>
              </w:rPr>
              <w:t>е</w:t>
            </w:r>
            <w:r w:rsidRPr="0068350F">
              <w:rPr>
                <w:b/>
                <w:sz w:val="22"/>
                <w:szCs w:val="22"/>
              </w:rPr>
              <w:t xml:space="preserve">ства пострадавших </w:t>
            </w:r>
            <w:proofErr w:type="gramStart"/>
            <w:r w:rsidRPr="0068350F">
              <w:rPr>
                <w:b/>
                <w:sz w:val="22"/>
                <w:szCs w:val="22"/>
              </w:rPr>
              <w:t>в</w:t>
            </w:r>
            <w:proofErr w:type="gramEnd"/>
            <w:r w:rsidRPr="0068350F">
              <w:rPr>
                <w:b/>
                <w:sz w:val="22"/>
                <w:szCs w:val="22"/>
              </w:rPr>
              <w:t xml:space="preserve"> дорожно-транспортных</w:t>
            </w:r>
          </w:p>
          <w:p w:rsidR="0036334B" w:rsidRPr="0068350F" w:rsidRDefault="0036334B" w:rsidP="00B33D45">
            <w:pPr>
              <w:keepNext/>
              <w:ind w:right="-75"/>
              <w:jc w:val="center"/>
              <w:rPr>
                <w:b/>
              </w:rPr>
            </w:pPr>
            <w:proofErr w:type="gramStart"/>
            <w:r w:rsidRPr="0068350F">
              <w:rPr>
                <w:b/>
                <w:sz w:val="22"/>
                <w:szCs w:val="22"/>
              </w:rPr>
              <w:t>происшествиях</w:t>
            </w:r>
            <w:proofErr w:type="gramEnd"/>
          </w:p>
        </w:tc>
        <w:tc>
          <w:tcPr>
            <w:tcW w:w="1001" w:type="dxa"/>
            <w:gridSpan w:val="2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01.01.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1124" w:type="dxa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31.12.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25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334AE1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445,26</w:t>
            </w:r>
          </w:p>
        </w:tc>
        <w:tc>
          <w:tcPr>
            <w:tcW w:w="8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9B7C9A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9B7C9A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9B7C9A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2040,26</w:t>
            </w:r>
          </w:p>
        </w:tc>
        <w:tc>
          <w:tcPr>
            <w:tcW w:w="7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9B7C9A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68350F" w:rsidTr="0068350F">
        <w:trPr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25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ind w:right="-108"/>
              <w:rPr>
                <w:b/>
                <w:bCs/>
              </w:rPr>
            </w:pPr>
            <w:r w:rsidRPr="0068350F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E73B27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E73B27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E73B27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E73B27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E73B27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rPr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25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ind w:right="-108"/>
              <w:rPr>
                <w:b/>
                <w:bCs/>
              </w:rPr>
            </w:pPr>
            <w:r w:rsidRPr="0068350F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E73B27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E73B27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E73B27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E73B27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E73B27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rPr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25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445,26</w:t>
            </w:r>
          </w:p>
        </w:tc>
        <w:tc>
          <w:tcPr>
            <w:tcW w:w="8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9B7C9A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9B7C9A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9B7C9A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2040,26</w:t>
            </w:r>
          </w:p>
        </w:tc>
        <w:tc>
          <w:tcPr>
            <w:tcW w:w="7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9B7C9A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68350F" w:rsidTr="0068350F">
        <w:trPr>
          <w:trHeight w:val="20"/>
          <w:tblCellSpacing w:w="5" w:type="nil"/>
        </w:trPr>
        <w:tc>
          <w:tcPr>
            <w:tcW w:w="6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86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25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внебюджетные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источники 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(</w:t>
            </w:r>
            <w:proofErr w:type="spellStart"/>
            <w:r w:rsidRPr="0068350F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68350F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34B" w:rsidRPr="0068350F" w:rsidRDefault="0036334B" w:rsidP="00B33D45">
            <w:pPr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457" w:type="dxa"/>
            <w:gridSpan w:val="17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Подпрограмма 1 «Повышение безопасности дорожного движения на территории муниципального образования </w:t>
            </w:r>
            <w:proofErr w:type="gramStart"/>
            <w:r w:rsidRPr="0068350F">
              <w:rPr>
                <w:b/>
                <w:sz w:val="22"/>
                <w:szCs w:val="22"/>
              </w:rPr>
              <w:t>г</w:t>
            </w:r>
            <w:proofErr w:type="gramEnd"/>
            <w:r w:rsidRPr="0068350F">
              <w:rPr>
                <w:b/>
                <w:sz w:val="22"/>
                <w:szCs w:val="22"/>
              </w:rPr>
              <w:t>. Красный Кут»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1</w:t>
            </w:r>
          </w:p>
          <w:p w:rsidR="0036334B" w:rsidRPr="0068350F" w:rsidRDefault="0036334B" w:rsidP="00B33D45">
            <w:pPr>
              <w:keepNext/>
            </w:pPr>
          </w:p>
          <w:p w:rsidR="0036334B" w:rsidRPr="0068350F" w:rsidRDefault="0036334B" w:rsidP="00B33D45">
            <w:pPr>
              <w:keepNext/>
            </w:pPr>
          </w:p>
          <w:p w:rsidR="0036334B" w:rsidRPr="0068350F" w:rsidRDefault="0036334B" w:rsidP="00B33D45">
            <w:pPr>
              <w:keepNext/>
            </w:pPr>
          </w:p>
          <w:p w:rsidR="0036334B" w:rsidRPr="0068350F" w:rsidRDefault="0036334B" w:rsidP="00B33D45">
            <w:pPr>
              <w:keepNext/>
            </w:pPr>
          </w:p>
          <w:p w:rsidR="0036334B" w:rsidRPr="0068350F" w:rsidRDefault="0036334B" w:rsidP="00B33D45">
            <w:pPr>
              <w:keepNext/>
            </w:pPr>
          </w:p>
          <w:p w:rsidR="0036334B" w:rsidRPr="0068350F" w:rsidRDefault="0036334B" w:rsidP="00B33D45">
            <w:pPr>
              <w:keepNext/>
            </w:pPr>
          </w:p>
          <w:p w:rsidR="0036334B" w:rsidRPr="0068350F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b/>
                <w:sz w:val="22"/>
                <w:szCs w:val="22"/>
              </w:rPr>
              <w:t>Подпрограмма «Повышение безопасности д</w:t>
            </w:r>
            <w:r w:rsidRPr="0068350F">
              <w:rPr>
                <w:b/>
                <w:sz w:val="22"/>
                <w:szCs w:val="22"/>
              </w:rPr>
              <w:t>о</w:t>
            </w:r>
            <w:r w:rsidRPr="0068350F">
              <w:rPr>
                <w:b/>
                <w:sz w:val="22"/>
                <w:szCs w:val="22"/>
              </w:rPr>
              <w:t>рожного движ</w:t>
            </w:r>
            <w:r w:rsidRPr="0068350F">
              <w:rPr>
                <w:b/>
                <w:sz w:val="22"/>
                <w:szCs w:val="22"/>
              </w:rPr>
              <w:t>е</w:t>
            </w:r>
            <w:r w:rsidRPr="0068350F">
              <w:rPr>
                <w:b/>
                <w:sz w:val="22"/>
                <w:szCs w:val="22"/>
              </w:rPr>
              <w:t>ния на террит</w:t>
            </w:r>
            <w:r w:rsidRPr="0068350F">
              <w:rPr>
                <w:b/>
                <w:sz w:val="22"/>
                <w:szCs w:val="22"/>
              </w:rPr>
              <w:t>о</w:t>
            </w:r>
            <w:r w:rsidRPr="0068350F">
              <w:rPr>
                <w:b/>
                <w:sz w:val="22"/>
                <w:szCs w:val="22"/>
              </w:rPr>
              <w:t>рии муниципал</w:t>
            </w:r>
            <w:r w:rsidRPr="0068350F">
              <w:rPr>
                <w:b/>
                <w:sz w:val="22"/>
                <w:szCs w:val="22"/>
              </w:rPr>
              <w:t>ь</w:t>
            </w:r>
            <w:r w:rsidRPr="0068350F">
              <w:rPr>
                <w:b/>
                <w:sz w:val="22"/>
                <w:szCs w:val="22"/>
              </w:rPr>
              <w:t xml:space="preserve">ного образования </w:t>
            </w:r>
            <w:proofErr w:type="gramStart"/>
            <w:r w:rsidRPr="0068350F">
              <w:rPr>
                <w:b/>
                <w:sz w:val="22"/>
                <w:szCs w:val="22"/>
              </w:rPr>
              <w:t>г</w:t>
            </w:r>
            <w:proofErr w:type="gramEnd"/>
            <w:r w:rsidRPr="0068350F">
              <w:rPr>
                <w:b/>
                <w:sz w:val="22"/>
                <w:szCs w:val="22"/>
              </w:rPr>
              <w:t>. Красный Кут»</w:t>
            </w:r>
          </w:p>
        </w:tc>
        <w:tc>
          <w:tcPr>
            <w:tcW w:w="1276" w:type="dxa"/>
            <w:gridSpan w:val="2"/>
            <w:vMerge w:val="restart"/>
          </w:tcPr>
          <w:p w:rsidR="0036334B" w:rsidRPr="0090114C" w:rsidRDefault="0036334B" w:rsidP="00B33D45">
            <w:pPr>
              <w:keepNext/>
              <w:snapToGrid w:val="0"/>
              <w:rPr>
                <w:b/>
              </w:rPr>
            </w:pPr>
            <w:r w:rsidRPr="0090114C">
              <w:rPr>
                <w:rFonts w:cs="Courier New"/>
                <w:b/>
                <w:sz w:val="22"/>
                <w:szCs w:val="22"/>
              </w:rPr>
              <w:t>Отдел  а</w:t>
            </w:r>
            <w:r w:rsidRPr="0090114C">
              <w:rPr>
                <w:rFonts w:cs="Courier New"/>
                <w:b/>
                <w:sz w:val="22"/>
                <w:szCs w:val="22"/>
              </w:rPr>
              <w:t>р</w:t>
            </w:r>
            <w:r w:rsidRPr="0090114C">
              <w:rPr>
                <w:rFonts w:cs="Courier New"/>
                <w:b/>
                <w:sz w:val="22"/>
                <w:szCs w:val="22"/>
              </w:rPr>
              <w:t>хитект</w:t>
            </w:r>
            <w:r w:rsidRPr="0090114C">
              <w:rPr>
                <w:rFonts w:cs="Courier New"/>
                <w:b/>
                <w:sz w:val="22"/>
                <w:szCs w:val="22"/>
              </w:rPr>
              <w:t>у</w:t>
            </w:r>
            <w:r w:rsidRPr="0090114C">
              <w:rPr>
                <w:rFonts w:cs="Courier New"/>
                <w:b/>
                <w:sz w:val="22"/>
                <w:szCs w:val="22"/>
              </w:rPr>
              <w:t>ры, стро</w:t>
            </w:r>
            <w:r w:rsidRPr="0090114C">
              <w:rPr>
                <w:rFonts w:cs="Courier New"/>
                <w:b/>
                <w:sz w:val="22"/>
                <w:szCs w:val="22"/>
              </w:rPr>
              <w:t>и</w:t>
            </w:r>
            <w:r w:rsidRPr="0090114C">
              <w:rPr>
                <w:rFonts w:cs="Courier New"/>
                <w:b/>
                <w:sz w:val="22"/>
                <w:szCs w:val="22"/>
              </w:rPr>
              <w:t>тельства и ЖКХ  а</w:t>
            </w:r>
            <w:r w:rsidRPr="0090114C">
              <w:rPr>
                <w:rFonts w:cs="Courier New"/>
                <w:b/>
                <w:sz w:val="22"/>
                <w:szCs w:val="22"/>
              </w:rPr>
              <w:t>д</w:t>
            </w:r>
            <w:r w:rsidRPr="0090114C">
              <w:rPr>
                <w:rFonts w:cs="Courier New"/>
                <w:b/>
                <w:sz w:val="22"/>
                <w:szCs w:val="22"/>
              </w:rPr>
              <w:t>министр</w:t>
            </w:r>
            <w:r w:rsidRPr="0090114C">
              <w:rPr>
                <w:rFonts w:cs="Courier New"/>
                <w:b/>
                <w:sz w:val="22"/>
                <w:szCs w:val="22"/>
              </w:rPr>
              <w:t>а</w:t>
            </w:r>
            <w:r w:rsidRPr="0090114C">
              <w:rPr>
                <w:rFonts w:cs="Courier New"/>
                <w:b/>
                <w:sz w:val="22"/>
                <w:szCs w:val="22"/>
              </w:rPr>
              <w:t>ции ра</w:t>
            </w:r>
            <w:r w:rsidRPr="0090114C">
              <w:rPr>
                <w:rFonts w:cs="Courier New"/>
                <w:b/>
                <w:sz w:val="22"/>
                <w:szCs w:val="22"/>
              </w:rPr>
              <w:t>й</w:t>
            </w:r>
            <w:r w:rsidRPr="0090114C">
              <w:rPr>
                <w:rFonts w:cs="Courier New"/>
                <w:b/>
                <w:sz w:val="22"/>
                <w:szCs w:val="22"/>
              </w:rPr>
              <w:t>она</w:t>
            </w:r>
          </w:p>
        </w:tc>
        <w:tc>
          <w:tcPr>
            <w:tcW w:w="2281" w:type="dxa"/>
            <w:vMerge w:val="restart"/>
          </w:tcPr>
          <w:p w:rsidR="0036334B" w:rsidRPr="0068350F" w:rsidRDefault="0036334B" w:rsidP="00B33D45">
            <w:pPr>
              <w:keepNext/>
              <w:autoSpaceDE w:val="0"/>
              <w:snapToGrid w:val="0"/>
              <w:ind w:left="25" w:right="5"/>
              <w:jc w:val="both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Сокращение числа дорожно-транспортных пр</w:t>
            </w:r>
            <w:r w:rsidRPr="0068350F">
              <w:rPr>
                <w:b/>
                <w:sz w:val="22"/>
                <w:szCs w:val="22"/>
              </w:rPr>
              <w:t>о</w:t>
            </w:r>
            <w:r w:rsidRPr="0068350F">
              <w:rPr>
                <w:b/>
                <w:sz w:val="22"/>
                <w:szCs w:val="22"/>
              </w:rPr>
              <w:t>исшествий, связа</w:t>
            </w:r>
            <w:r w:rsidRPr="0068350F">
              <w:rPr>
                <w:b/>
                <w:sz w:val="22"/>
                <w:szCs w:val="22"/>
              </w:rPr>
              <w:t>н</w:t>
            </w:r>
            <w:r w:rsidRPr="0068350F">
              <w:rPr>
                <w:b/>
                <w:sz w:val="22"/>
                <w:szCs w:val="22"/>
              </w:rPr>
              <w:t>ных с дорожными условиями.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Сокращение колич</w:t>
            </w:r>
            <w:r w:rsidRPr="0068350F">
              <w:rPr>
                <w:b/>
                <w:sz w:val="22"/>
                <w:szCs w:val="22"/>
              </w:rPr>
              <w:t>е</w:t>
            </w:r>
            <w:r w:rsidRPr="0068350F">
              <w:rPr>
                <w:b/>
                <w:sz w:val="22"/>
                <w:szCs w:val="22"/>
              </w:rPr>
              <w:t xml:space="preserve">ства пострадавших </w:t>
            </w:r>
            <w:proofErr w:type="gramStart"/>
            <w:r w:rsidRPr="0068350F">
              <w:rPr>
                <w:b/>
                <w:sz w:val="22"/>
                <w:szCs w:val="22"/>
              </w:rPr>
              <w:t>в</w:t>
            </w:r>
            <w:proofErr w:type="gramEnd"/>
            <w:r w:rsidRPr="0068350F">
              <w:rPr>
                <w:b/>
                <w:sz w:val="22"/>
                <w:szCs w:val="22"/>
              </w:rPr>
              <w:t xml:space="preserve"> дорожно-транспортных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proofErr w:type="gramStart"/>
            <w:r w:rsidRPr="0068350F">
              <w:rPr>
                <w:b/>
                <w:sz w:val="22"/>
                <w:szCs w:val="22"/>
              </w:rPr>
              <w:lastRenderedPageBreak/>
              <w:t>происшествиях</w:t>
            </w:r>
            <w:proofErr w:type="gramEnd"/>
            <w:r w:rsidRPr="0068350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01" w:type="dxa"/>
            <w:gridSpan w:val="2"/>
            <w:vMerge w:val="restart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lastRenderedPageBreak/>
              <w:t>01.01.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1136" w:type="dxa"/>
            <w:gridSpan w:val="2"/>
            <w:vMerge w:val="restart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31.12.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  <w:rPr>
                <w:b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/>
                <w:bCs/>
              </w:rPr>
            </w:pPr>
            <w:r w:rsidRPr="0068350F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  <w:rPr>
                <w:b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/>
                <w:bCs/>
              </w:rPr>
            </w:pPr>
            <w:r w:rsidRPr="0068350F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  <w:rPr>
                <w:b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Бюджет МО г. Кра</w:t>
            </w:r>
            <w:r w:rsidRPr="0068350F">
              <w:rPr>
                <w:b/>
                <w:sz w:val="22"/>
                <w:szCs w:val="22"/>
              </w:rPr>
              <w:t>с</w:t>
            </w:r>
            <w:r w:rsidRPr="0068350F">
              <w:rPr>
                <w:b/>
                <w:sz w:val="22"/>
                <w:szCs w:val="22"/>
              </w:rPr>
              <w:t xml:space="preserve">ный Кут    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  <w:rPr>
                <w:b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внебюджетные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источники   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(</w:t>
            </w:r>
            <w:proofErr w:type="spellStart"/>
            <w:r w:rsidRPr="0068350F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68350F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1.1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68350F" w:rsidRDefault="0036334B" w:rsidP="00B33D45">
            <w:pPr>
              <w:keepNext/>
              <w:snapToGrid w:val="0"/>
            </w:pPr>
            <w:r w:rsidRPr="0068350F">
              <w:rPr>
                <w:sz w:val="22"/>
                <w:szCs w:val="22"/>
              </w:rPr>
              <w:t>Основное мер</w:t>
            </w:r>
            <w:r w:rsidRPr="0068350F">
              <w:rPr>
                <w:sz w:val="22"/>
                <w:szCs w:val="22"/>
              </w:rPr>
              <w:t>о</w:t>
            </w:r>
            <w:r w:rsidRPr="0068350F">
              <w:rPr>
                <w:sz w:val="22"/>
                <w:szCs w:val="22"/>
              </w:rPr>
              <w:t>приятие «Прио</w:t>
            </w:r>
            <w:r w:rsidRPr="0068350F">
              <w:rPr>
                <w:sz w:val="22"/>
                <w:szCs w:val="22"/>
              </w:rPr>
              <w:t>б</w:t>
            </w:r>
            <w:r w:rsidRPr="0068350F">
              <w:rPr>
                <w:sz w:val="22"/>
                <w:szCs w:val="22"/>
              </w:rPr>
              <w:lastRenderedPageBreak/>
              <w:t>ретение и устано</w:t>
            </w:r>
            <w:r w:rsidRPr="0068350F">
              <w:rPr>
                <w:sz w:val="22"/>
                <w:szCs w:val="22"/>
              </w:rPr>
              <w:t>в</w:t>
            </w:r>
            <w:r w:rsidRPr="0068350F">
              <w:rPr>
                <w:sz w:val="22"/>
                <w:szCs w:val="22"/>
              </w:rPr>
              <w:t>ка  светофорных объектов и доро</w:t>
            </w:r>
            <w:r w:rsidRPr="0068350F">
              <w:rPr>
                <w:sz w:val="22"/>
                <w:szCs w:val="22"/>
              </w:rPr>
              <w:t>ж</w:t>
            </w:r>
            <w:r w:rsidRPr="0068350F">
              <w:rPr>
                <w:sz w:val="22"/>
                <w:szCs w:val="22"/>
              </w:rPr>
              <w:t>ных знаков»</w:t>
            </w: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внебюджетные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источники   (</w:t>
            </w:r>
            <w:proofErr w:type="spellStart"/>
            <w:r w:rsidRPr="0068350F">
              <w:rPr>
                <w:sz w:val="22"/>
                <w:szCs w:val="22"/>
              </w:rPr>
              <w:t>прогнозно</w:t>
            </w:r>
            <w:proofErr w:type="spellEnd"/>
            <w:r w:rsidRPr="0068350F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</w:pP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</w:pP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</w:pP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1.2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68350F" w:rsidRDefault="0036334B" w:rsidP="00B33D45">
            <w:pPr>
              <w:keepNext/>
              <w:snapToGrid w:val="0"/>
            </w:pPr>
            <w:r w:rsidRPr="0068350F">
              <w:rPr>
                <w:sz w:val="22"/>
                <w:szCs w:val="22"/>
              </w:rPr>
              <w:t>Основное мер</w:t>
            </w:r>
            <w:r w:rsidRPr="0068350F">
              <w:rPr>
                <w:sz w:val="22"/>
                <w:szCs w:val="22"/>
              </w:rPr>
              <w:t>о</w:t>
            </w:r>
            <w:r w:rsidRPr="0068350F">
              <w:rPr>
                <w:sz w:val="22"/>
                <w:szCs w:val="22"/>
              </w:rPr>
              <w:t>приятие «</w:t>
            </w:r>
            <w:r w:rsidRPr="0068350F">
              <w:rPr>
                <w:color w:val="000000"/>
                <w:sz w:val="22"/>
                <w:szCs w:val="22"/>
              </w:rPr>
              <w:t>Устро</w:t>
            </w:r>
            <w:r w:rsidRPr="0068350F">
              <w:rPr>
                <w:color w:val="000000"/>
                <w:sz w:val="22"/>
                <w:szCs w:val="22"/>
              </w:rPr>
              <w:t>й</w:t>
            </w:r>
            <w:r w:rsidRPr="0068350F">
              <w:rPr>
                <w:color w:val="000000"/>
                <w:sz w:val="22"/>
                <w:szCs w:val="22"/>
              </w:rPr>
              <w:t>ство дорожной разметки»</w:t>
            </w: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500,0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500,0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500,0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500,0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snapToGrid w:val="0"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внебюджетные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источники   (</w:t>
            </w:r>
            <w:proofErr w:type="spellStart"/>
            <w:r w:rsidRPr="0068350F">
              <w:rPr>
                <w:sz w:val="22"/>
                <w:szCs w:val="22"/>
              </w:rPr>
              <w:t>прогнозно</w:t>
            </w:r>
            <w:proofErr w:type="spellEnd"/>
            <w:r w:rsidRPr="0068350F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-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457" w:type="dxa"/>
            <w:gridSpan w:val="17"/>
          </w:tcPr>
          <w:p w:rsidR="0036334B" w:rsidRPr="0068350F" w:rsidRDefault="0036334B" w:rsidP="00B33D45">
            <w:pPr>
              <w:keepNext/>
            </w:pPr>
            <w:r w:rsidRPr="0068350F">
              <w:rPr>
                <w:b/>
                <w:bCs/>
                <w:sz w:val="22"/>
                <w:szCs w:val="22"/>
              </w:rPr>
              <w:t xml:space="preserve">Подпрограмма  2 «Ремонт автомобильных дорог местного значения на территории муниципального образования </w:t>
            </w:r>
            <w:proofErr w:type="gramStart"/>
            <w:r w:rsidRPr="0068350F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68350F">
              <w:rPr>
                <w:b/>
                <w:bCs/>
                <w:sz w:val="22"/>
                <w:szCs w:val="22"/>
              </w:rPr>
              <w:t>. Красный Кут»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68350F" w:rsidRDefault="0036334B" w:rsidP="00B33D45">
            <w:pPr>
              <w:keepNext/>
              <w:rPr>
                <w:b/>
                <w:bCs/>
                <w:highlight w:val="yellow"/>
              </w:rPr>
            </w:pPr>
            <w:r w:rsidRPr="0068350F">
              <w:rPr>
                <w:b/>
                <w:bCs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  <w:r w:rsidRPr="0068350F">
              <w:rPr>
                <w:b/>
                <w:bCs/>
                <w:sz w:val="22"/>
                <w:szCs w:val="22"/>
              </w:rPr>
              <w:t>Подпрограмма «Ремонт автом</w:t>
            </w:r>
            <w:r w:rsidRPr="0068350F">
              <w:rPr>
                <w:b/>
                <w:bCs/>
                <w:sz w:val="22"/>
                <w:szCs w:val="22"/>
              </w:rPr>
              <w:t>о</w:t>
            </w:r>
            <w:r w:rsidRPr="0068350F">
              <w:rPr>
                <w:b/>
                <w:bCs/>
                <w:sz w:val="22"/>
                <w:szCs w:val="22"/>
              </w:rPr>
              <w:t>бильных дорог местного знач</w:t>
            </w:r>
            <w:r w:rsidRPr="0068350F">
              <w:rPr>
                <w:b/>
                <w:bCs/>
                <w:sz w:val="22"/>
                <w:szCs w:val="22"/>
              </w:rPr>
              <w:t>е</w:t>
            </w:r>
            <w:r w:rsidRPr="0068350F">
              <w:rPr>
                <w:b/>
                <w:bCs/>
                <w:sz w:val="22"/>
                <w:szCs w:val="22"/>
              </w:rPr>
              <w:t>ния на террит</w:t>
            </w:r>
            <w:r w:rsidRPr="0068350F">
              <w:rPr>
                <w:b/>
                <w:bCs/>
                <w:sz w:val="22"/>
                <w:szCs w:val="22"/>
              </w:rPr>
              <w:t>о</w:t>
            </w:r>
            <w:r w:rsidRPr="0068350F">
              <w:rPr>
                <w:b/>
                <w:bCs/>
                <w:sz w:val="22"/>
                <w:szCs w:val="22"/>
              </w:rPr>
              <w:t>рии муниципал</w:t>
            </w:r>
            <w:r w:rsidRPr="0068350F">
              <w:rPr>
                <w:b/>
                <w:bCs/>
                <w:sz w:val="22"/>
                <w:szCs w:val="22"/>
              </w:rPr>
              <w:t>ь</w:t>
            </w:r>
            <w:r w:rsidRPr="0068350F">
              <w:rPr>
                <w:b/>
                <w:bCs/>
                <w:sz w:val="22"/>
                <w:szCs w:val="22"/>
              </w:rPr>
              <w:t xml:space="preserve">ного образования </w:t>
            </w:r>
            <w:proofErr w:type="gramStart"/>
            <w:r w:rsidRPr="0068350F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68350F">
              <w:rPr>
                <w:b/>
                <w:bCs/>
                <w:sz w:val="22"/>
                <w:szCs w:val="22"/>
              </w:rPr>
              <w:t>. Красный Кут на 2020 -2022 г»</w:t>
            </w:r>
          </w:p>
        </w:tc>
        <w:tc>
          <w:tcPr>
            <w:tcW w:w="1276" w:type="dxa"/>
            <w:gridSpan w:val="2"/>
            <w:vMerge w:val="restart"/>
          </w:tcPr>
          <w:p w:rsidR="0036334B" w:rsidRPr="0090114C" w:rsidRDefault="0036334B" w:rsidP="00B33D45">
            <w:pPr>
              <w:keepNext/>
              <w:rPr>
                <w:b/>
                <w:bCs/>
              </w:rPr>
            </w:pPr>
            <w:r w:rsidRPr="0090114C">
              <w:rPr>
                <w:rFonts w:cs="Courier New"/>
                <w:b/>
                <w:sz w:val="22"/>
                <w:szCs w:val="22"/>
              </w:rPr>
              <w:t>Отдел  а</w:t>
            </w:r>
            <w:r w:rsidRPr="0090114C">
              <w:rPr>
                <w:rFonts w:cs="Courier New"/>
                <w:b/>
                <w:sz w:val="22"/>
                <w:szCs w:val="22"/>
              </w:rPr>
              <w:t>р</w:t>
            </w:r>
            <w:r w:rsidRPr="0090114C">
              <w:rPr>
                <w:rFonts w:cs="Courier New"/>
                <w:b/>
                <w:sz w:val="22"/>
                <w:szCs w:val="22"/>
              </w:rPr>
              <w:t>хитект</w:t>
            </w:r>
            <w:r w:rsidRPr="0090114C">
              <w:rPr>
                <w:rFonts w:cs="Courier New"/>
                <w:b/>
                <w:sz w:val="22"/>
                <w:szCs w:val="22"/>
              </w:rPr>
              <w:t>у</w:t>
            </w:r>
            <w:r w:rsidRPr="0090114C">
              <w:rPr>
                <w:rFonts w:cs="Courier New"/>
                <w:b/>
                <w:sz w:val="22"/>
                <w:szCs w:val="22"/>
              </w:rPr>
              <w:t>ры, стро</w:t>
            </w:r>
            <w:r w:rsidRPr="0090114C">
              <w:rPr>
                <w:rFonts w:cs="Courier New"/>
                <w:b/>
                <w:sz w:val="22"/>
                <w:szCs w:val="22"/>
              </w:rPr>
              <w:t>и</w:t>
            </w:r>
            <w:r w:rsidRPr="0090114C">
              <w:rPr>
                <w:rFonts w:cs="Courier New"/>
                <w:b/>
                <w:sz w:val="22"/>
                <w:szCs w:val="22"/>
              </w:rPr>
              <w:t>тельства и ЖКХ  а</w:t>
            </w:r>
            <w:r w:rsidRPr="0090114C">
              <w:rPr>
                <w:rFonts w:cs="Courier New"/>
                <w:b/>
                <w:sz w:val="22"/>
                <w:szCs w:val="22"/>
              </w:rPr>
              <w:t>д</w:t>
            </w:r>
            <w:r w:rsidRPr="0090114C">
              <w:rPr>
                <w:rFonts w:cs="Courier New"/>
                <w:b/>
                <w:sz w:val="22"/>
                <w:szCs w:val="22"/>
              </w:rPr>
              <w:t>министр</w:t>
            </w:r>
            <w:r w:rsidRPr="0090114C">
              <w:rPr>
                <w:rFonts w:cs="Courier New"/>
                <w:b/>
                <w:sz w:val="22"/>
                <w:szCs w:val="22"/>
              </w:rPr>
              <w:t>а</w:t>
            </w:r>
            <w:r w:rsidRPr="0090114C">
              <w:rPr>
                <w:rFonts w:cs="Courier New"/>
                <w:b/>
                <w:sz w:val="22"/>
                <w:szCs w:val="22"/>
              </w:rPr>
              <w:t>ции ра</w:t>
            </w:r>
            <w:r w:rsidRPr="0090114C">
              <w:rPr>
                <w:rFonts w:cs="Courier New"/>
                <w:b/>
                <w:sz w:val="22"/>
                <w:szCs w:val="22"/>
              </w:rPr>
              <w:t>й</w:t>
            </w:r>
            <w:r w:rsidRPr="0090114C">
              <w:rPr>
                <w:rFonts w:cs="Courier New"/>
                <w:b/>
                <w:sz w:val="22"/>
                <w:szCs w:val="22"/>
              </w:rPr>
              <w:t>она</w:t>
            </w:r>
          </w:p>
        </w:tc>
        <w:tc>
          <w:tcPr>
            <w:tcW w:w="2281" w:type="dxa"/>
            <w:vMerge w:val="restart"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001" w:type="dxa"/>
            <w:gridSpan w:val="2"/>
            <w:vMerge w:val="restart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01.01.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1136" w:type="dxa"/>
            <w:gridSpan w:val="2"/>
            <w:vMerge w:val="restart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31.12.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4484,26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2000,00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1984,26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/>
                <w:bCs/>
              </w:rPr>
            </w:pPr>
            <w:r w:rsidRPr="0068350F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/>
                <w:bCs/>
              </w:rPr>
            </w:pPr>
            <w:r w:rsidRPr="0068350F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Бюджет МО г. Кра</w:t>
            </w:r>
            <w:r w:rsidRPr="0068350F">
              <w:rPr>
                <w:b/>
                <w:sz w:val="22"/>
                <w:szCs w:val="22"/>
              </w:rPr>
              <w:t>с</w:t>
            </w:r>
            <w:r w:rsidRPr="0068350F">
              <w:rPr>
                <w:b/>
                <w:sz w:val="22"/>
                <w:szCs w:val="22"/>
              </w:rPr>
              <w:t xml:space="preserve">ный Кут    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4484,26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2000,00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1984,26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  <w:highlight w:val="yellow"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внебюджетные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источники   </w:t>
            </w:r>
          </w:p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(</w:t>
            </w:r>
            <w:proofErr w:type="spellStart"/>
            <w:r w:rsidRPr="0068350F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68350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b/>
                <w:sz w:val="22"/>
                <w:szCs w:val="22"/>
              </w:rPr>
              <w:t>0,0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bCs/>
                <w:sz w:val="22"/>
                <w:szCs w:val="22"/>
              </w:rPr>
              <w:t>2.1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68350F" w:rsidRDefault="0036334B" w:rsidP="00B33D45">
            <w:pPr>
              <w:keepNext/>
              <w:jc w:val="center"/>
            </w:pPr>
            <w:r w:rsidRPr="0068350F">
              <w:rPr>
                <w:bCs/>
                <w:sz w:val="22"/>
                <w:szCs w:val="22"/>
              </w:rPr>
              <w:t>Основное мер</w:t>
            </w:r>
            <w:r w:rsidRPr="0068350F">
              <w:rPr>
                <w:bCs/>
                <w:sz w:val="22"/>
                <w:szCs w:val="22"/>
              </w:rPr>
              <w:t>о</w:t>
            </w:r>
            <w:r w:rsidRPr="0068350F">
              <w:rPr>
                <w:bCs/>
                <w:sz w:val="22"/>
                <w:szCs w:val="22"/>
              </w:rPr>
              <w:t>приятие «Ремонт автомобильных дорог»: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 xml:space="preserve">Ул. </w:t>
            </w:r>
            <w:proofErr w:type="spellStart"/>
            <w:r w:rsidRPr="0068350F">
              <w:rPr>
                <w:sz w:val="22"/>
                <w:szCs w:val="22"/>
              </w:rPr>
              <w:t>Куховаре</w:t>
            </w:r>
            <w:r w:rsidRPr="0068350F">
              <w:rPr>
                <w:sz w:val="22"/>
                <w:szCs w:val="22"/>
              </w:rPr>
              <w:t>н</w:t>
            </w:r>
            <w:r w:rsidRPr="0068350F">
              <w:rPr>
                <w:sz w:val="22"/>
                <w:szCs w:val="22"/>
              </w:rPr>
              <w:t>ко</w:t>
            </w:r>
            <w:proofErr w:type="spellEnd"/>
            <w:r w:rsidRPr="0068350F">
              <w:rPr>
                <w:sz w:val="22"/>
                <w:szCs w:val="22"/>
              </w:rPr>
              <w:t xml:space="preserve">(от авиационной до </w:t>
            </w:r>
            <w:proofErr w:type="spellStart"/>
            <w:r w:rsidRPr="0068350F">
              <w:rPr>
                <w:sz w:val="22"/>
                <w:szCs w:val="22"/>
              </w:rPr>
              <w:t>войтенко</w:t>
            </w:r>
            <w:proofErr w:type="spellEnd"/>
            <w:r w:rsidRPr="0068350F">
              <w:rPr>
                <w:sz w:val="22"/>
                <w:szCs w:val="22"/>
              </w:rPr>
              <w:t>), ул. Пролетарская(по суду),ямочный р</w:t>
            </w:r>
            <w:r w:rsidRPr="0068350F">
              <w:rPr>
                <w:sz w:val="22"/>
                <w:szCs w:val="22"/>
              </w:rPr>
              <w:t>е</w:t>
            </w:r>
            <w:r w:rsidRPr="0068350F">
              <w:rPr>
                <w:sz w:val="22"/>
                <w:szCs w:val="22"/>
              </w:rPr>
              <w:t>монт (ул</w:t>
            </w:r>
            <w:proofErr w:type="gramStart"/>
            <w:r w:rsidRPr="0068350F">
              <w:rPr>
                <w:sz w:val="22"/>
                <w:szCs w:val="22"/>
              </w:rPr>
              <w:t>.Ч</w:t>
            </w:r>
            <w:proofErr w:type="gramEnd"/>
            <w:r w:rsidRPr="0068350F">
              <w:rPr>
                <w:sz w:val="22"/>
                <w:szCs w:val="22"/>
              </w:rPr>
              <w:t xml:space="preserve">апаева, Куйбышева, </w:t>
            </w:r>
            <w:proofErr w:type="spellStart"/>
            <w:r w:rsidRPr="0068350F">
              <w:rPr>
                <w:sz w:val="22"/>
                <w:szCs w:val="22"/>
              </w:rPr>
              <w:t>Мо</w:t>
            </w:r>
            <w:r w:rsidRPr="0068350F">
              <w:rPr>
                <w:sz w:val="22"/>
                <w:szCs w:val="22"/>
              </w:rPr>
              <w:t>с</w:t>
            </w:r>
            <w:r w:rsidRPr="0068350F">
              <w:rPr>
                <w:sz w:val="22"/>
                <w:szCs w:val="22"/>
              </w:rPr>
              <w:t>ковская,пр</w:t>
            </w:r>
            <w:proofErr w:type="spellEnd"/>
            <w:r w:rsidRPr="0068350F">
              <w:rPr>
                <w:sz w:val="22"/>
                <w:szCs w:val="22"/>
              </w:rPr>
              <w:t>. Поб</w:t>
            </w:r>
            <w:r w:rsidRPr="0068350F">
              <w:rPr>
                <w:sz w:val="22"/>
                <w:szCs w:val="22"/>
              </w:rPr>
              <w:t>е</w:t>
            </w:r>
            <w:r w:rsidRPr="0068350F">
              <w:rPr>
                <w:sz w:val="22"/>
                <w:szCs w:val="22"/>
              </w:rPr>
              <w:t>д</w:t>
            </w:r>
            <w:proofErr w:type="gramStart"/>
            <w:r w:rsidRPr="0068350F">
              <w:rPr>
                <w:sz w:val="22"/>
                <w:szCs w:val="22"/>
              </w:rPr>
              <w:t>ы(</w:t>
            </w:r>
            <w:proofErr w:type="gramEnd"/>
            <w:r w:rsidRPr="0068350F">
              <w:rPr>
                <w:sz w:val="22"/>
                <w:szCs w:val="22"/>
              </w:rPr>
              <w:t xml:space="preserve">от Рабочей до Московской), </w:t>
            </w:r>
            <w:proofErr w:type="spellStart"/>
            <w:r w:rsidRPr="0068350F">
              <w:rPr>
                <w:sz w:val="22"/>
                <w:szCs w:val="22"/>
              </w:rPr>
              <w:t>Краснокутская</w:t>
            </w:r>
            <w:proofErr w:type="spellEnd"/>
            <w:r w:rsidRPr="0068350F">
              <w:rPr>
                <w:sz w:val="22"/>
                <w:szCs w:val="22"/>
              </w:rPr>
              <w:t xml:space="preserve">, туп. </w:t>
            </w:r>
            <w:proofErr w:type="spellStart"/>
            <w:r w:rsidRPr="0068350F">
              <w:rPr>
                <w:sz w:val="22"/>
                <w:szCs w:val="22"/>
              </w:rPr>
              <w:t>Красноку</w:t>
            </w:r>
            <w:r w:rsidRPr="0068350F">
              <w:rPr>
                <w:sz w:val="22"/>
                <w:szCs w:val="22"/>
              </w:rPr>
              <w:t>т</w:t>
            </w:r>
            <w:r w:rsidRPr="0068350F">
              <w:rPr>
                <w:sz w:val="22"/>
                <w:szCs w:val="22"/>
              </w:rPr>
              <w:t>ский</w:t>
            </w:r>
            <w:proofErr w:type="spellEnd"/>
            <w:r w:rsidRPr="0068350F">
              <w:rPr>
                <w:sz w:val="22"/>
                <w:szCs w:val="22"/>
              </w:rPr>
              <w:t>, Комсомол</w:t>
            </w:r>
            <w:r w:rsidRPr="0068350F">
              <w:rPr>
                <w:sz w:val="22"/>
                <w:szCs w:val="22"/>
              </w:rPr>
              <w:t>ь</w:t>
            </w:r>
            <w:r w:rsidRPr="0068350F">
              <w:rPr>
                <w:sz w:val="22"/>
                <w:szCs w:val="22"/>
              </w:rPr>
              <w:t>ская, Рабочая, В</w:t>
            </w:r>
            <w:r w:rsidRPr="0068350F">
              <w:rPr>
                <w:sz w:val="22"/>
                <w:szCs w:val="22"/>
              </w:rPr>
              <w:t>о</w:t>
            </w:r>
            <w:r w:rsidRPr="0068350F">
              <w:rPr>
                <w:sz w:val="22"/>
                <w:szCs w:val="22"/>
              </w:rPr>
              <w:lastRenderedPageBreak/>
              <w:t>кзальная, Маяко</w:t>
            </w:r>
            <w:r w:rsidRPr="0068350F">
              <w:rPr>
                <w:sz w:val="22"/>
                <w:szCs w:val="22"/>
              </w:rPr>
              <w:t>в</w:t>
            </w:r>
            <w:r w:rsidRPr="0068350F">
              <w:rPr>
                <w:sz w:val="22"/>
                <w:szCs w:val="22"/>
              </w:rPr>
              <w:t>ская, Мельни</w:t>
            </w:r>
            <w:r w:rsidRPr="0068350F">
              <w:rPr>
                <w:sz w:val="22"/>
                <w:szCs w:val="22"/>
              </w:rPr>
              <w:t>ч</w:t>
            </w:r>
            <w:r w:rsidRPr="0068350F">
              <w:rPr>
                <w:sz w:val="22"/>
                <w:szCs w:val="22"/>
              </w:rPr>
              <w:t>на</w:t>
            </w:r>
            <w:proofErr w:type="gramStart"/>
            <w:r w:rsidRPr="0068350F">
              <w:rPr>
                <w:sz w:val="22"/>
                <w:szCs w:val="22"/>
              </w:rPr>
              <w:t>я(</w:t>
            </w:r>
            <w:proofErr w:type="gramEnd"/>
            <w:r w:rsidRPr="0068350F">
              <w:rPr>
                <w:sz w:val="22"/>
                <w:szCs w:val="22"/>
              </w:rPr>
              <w:t xml:space="preserve">от старого кладбища до </w:t>
            </w:r>
            <w:proofErr w:type="spellStart"/>
            <w:r w:rsidRPr="0068350F">
              <w:rPr>
                <w:sz w:val="22"/>
                <w:szCs w:val="22"/>
              </w:rPr>
              <w:t>К</w:t>
            </w:r>
            <w:r w:rsidRPr="0068350F">
              <w:rPr>
                <w:sz w:val="22"/>
                <w:szCs w:val="22"/>
              </w:rPr>
              <w:t>у</w:t>
            </w:r>
            <w:r w:rsidRPr="0068350F">
              <w:rPr>
                <w:sz w:val="22"/>
                <w:szCs w:val="22"/>
              </w:rPr>
              <w:t>ховаренко</w:t>
            </w:r>
            <w:proofErr w:type="spellEnd"/>
            <w:r w:rsidRPr="0068350F">
              <w:rPr>
                <w:sz w:val="22"/>
                <w:szCs w:val="22"/>
              </w:rPr>
              <w:t>), Кут</w:t>
            </w:r>
            <w:r w:rsidRPr="0068350F">
              <w:rPr>
                <w:sz w:val="22"/>
                <w:szCs w:val="22"/>
              </w:rPr>
              <w:t>у</w:t>
            </w:r>
            <w:r w:rsidRPr="0068350F">
              <w:rPr>
                <w:sz w:val="22"/>
                <w:szCs w:val="22"/>
              </w:rPr>
              <w:t xml:space="preserve">зова (от старого кладбища до </w:t>
            </w:r>
            <w:proofErr w:type="spellStart"/>
            <w:r w:rsidRPr="0068350F">
              <w:rPr>
                <w:sz w:val="22"/>
                <w:szCs w:val="22"/>
              </w:rPr>
              <w:t>К</w:t>
            </w:r>
            <w:r w:rsidRPr="0068350F">
              <w:rPr>
                <w:sz w:val="22"/>
                <w:szCs w:val="22"/>
              </w:rPr>
              <w:t>у</w:t>
            </w:r>
            <w:r w:rsidRPr="0068350F">
              <w:rPr>
                <w:sz w:val="22"/>
                <w:szCs w:val="22"/>
              </w:rPr>
              <w:t>ховаренко</w:t>
            </w:r>
            <w:proofErr w:type="spellEnd"/>
            <w:r w:rsidRPr="0068350F">
              <w:rPr>
                <w:sz w:val="22"/>
                <w:szCs w:val="22"/>
              </w:rPr>
              <w:t>), Лун</w:t>
            </w:r>
            <w:r w:rsidRPr="0068350F">
              <w:rPr>
                <w:sz w:val="22"/>
                <w:szCs w:val="22"/>
              </w:rPr>
              <w:t>а</w:t>
            </w:r>
            <w:r w:rsidRPr="0068350F">
              <w:rPr>
                <w:sz w:val="22"/>
                <w:szCs w:val="22"/>
              </w:rPr>
              <w:t>чарского, Комм</w:t>
            </w:r>
            <w:r w:rsidRPr="0068350F">
              <w:rPr>
                <w:sz w:val="22"/>
                <w:szCs w:val="22"/>
              </w:rPr>
              <w:t>у</w:t>
            </w:r>
            <w:r w:rsidRPr="0068350F">
              <w:rPr>
                <w:sz w:val="22"/>
                <w:szCs w:val="22"/>
              </w:rPr>
              <w:t>нистическая, Пр</w:t>
            </w:r>
            <w:r w:rsidRPr="0068350F">
              <w:rPr>
                <w:sz w:val="22"/>
                <w:szCs w:val="22"/>
              </w:rPr>
              <w:t>о</w:t>
            </w:r>
            <w:r w:rsidRPr="0068350F">
              <w:rPr>
                <w:sz w:val="22"/>
                <w:szCs w:val="22"/>
              </w:rPr>
              <w:t>летарская (от Ку</w:t>
            </w:r>
            <w:r w:rsidRPr="0068350F">
              <w:rPr>
                <w:sz w:val="22"/>
                <w:szCs w:val="22"/>
              </w:rPr>
              <w:t>й</w:t>
            </w:r>
            <w:r w:rsidRPr="0068350F">
              <w:rPr>
                <w:sz w:val="22"/>
                <w:szCs w:val="22"/>
              </w:rPr>
              <w:t>бышева до Чапа</w:t>
            </w:r>
            <w:r w:rsidRPr="0068350F">
              <w:rPr>
                <w:sz w:val="22"/>
                <w:szCs w:val="22"/>
              </w:rPr>
              <w:t>е</w:t>
            </w:r>
            <w:r w:rsidRPr="0068350F">
              <w:rPr>
                <w:sz w:val="22"/>
                <w:szCs w:val="22"/>
              </w:rPr>
              <w:t xml:space="preserve">ва), въезд в летное </w:t>
            </w:r>
            <w:proofErr w:type="spellStart"/>
            <w:r w:rsidRPr="0068350F">
              <w:rPr>
                <w:sz w:val="22"/>
                <w:szCs w:val="22"/>
              </w:rPr>
              <w:t>училище-микрогородок</w:t>
            </w:r>
            <w:proofErr w:type="spellEnd"/>
            <w:r w:rsidRPr="0068350F">
              <w:rPr>
                <w:sz w:val="22"/>
                <w:szCs w:val="22"/>
              </w:rPr>
              <w:t xml:space="preserve"> с Рабочей, пер. Спортивный (ок</w:t>
            </w:r>
            <w:r w:rsidRPr="0068350F">
              <w:rPr>
                <w:sz w:val="22"/>
                <w:szCs w:val="22"/>
              </w:rPr>
              <w:t>о</w:t>
            </w:r>
            <w:r w:rsidRPr="0068350F">
              <w:rPr>
                <w:sz w:val="22"/>
                <w:szCs w:val="22"/>
              </w:rPr>
              <w:t xml:space="preserve">ло Фортуны), ул. Войтенко, от КМЗ до ул. </w:t>
            </w:r>
            <w:proofErr w:type="spellStart"/>
            <w:r w:rsidRPr="0068350F">
              <w:rPr>
                <w:sz w:val="22"/>
                <w:szCs w:val="22"/>
              </w:rPr>
              <w:t>Куховаре</w:t>
            </w:r>
            <w:r w:rsidRPr="0068350F">
              <w:rPr>
                <w:sz w:val="22"/>
                <w:szCs w:val="22"/>
              </w:rPr>
              <w:t>н</w:t>
            </w:r>
            <w:r w:rsidRPr="0068350F">
              <w:rPr>
                <w:sz w:val="22"/>
                <w:szCs w:val="22"/>
              </w:rPr>
              <w:t>ко</w:t>
            </w:r>
            <w:proofErr w:type="spellEnd"/>
            <w:r w:rsidRPr="0068350F">
              <w:rPr>
                <w:sz w:val="22"/>
                <w:szCs w:val="22"/>
              </w:rPr>
              <w:t>)- 1221м(ямки)</w:t>
            </w:r>
          </w:p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 w:val="restart"/>
          </w:tcPr>
          <w:p w:rsidR="0036334B" w:rsidRPr="0090114C" w:rsidRDefault="0036334B" w:rsidP="0090114C">
            <w:pPr>
              <w:keepNext/>
              <w:rPr>
                <w:b/>
              </w:rPr>
            </w:pPr>
            <w:r w:rsidRPr="0090114C">
              <w:rPr>
                <w:rFonts w:cs="Courier New"/>
                <w:b/>
                <w:sz w:val="22"/>
                <w:szCs w:val="22"/>
              </w:rPr>
              <w:lastRenderedPageBreak/>
              <w:t>Отдел  а</w:t>
            </w:r>
            <w:r w:rsidRPr="0090114C">
              <w:rPr>
                <w:rFonts w:cs="Courier New"/>
                <w:b/>
                <w:sz w:val="22"/>
                <w:szCs w:val="22"/>
              </w:rPr>
              <w:t>р</w:t>
            </w:r>
            <w:r w:rsidRPr="0090114C">
              <w:rPr>
                <w:rFonts w:cs="Courier New"/>
                <w:b/>
                <w:sz w:val="22"/>
                <w:szCs w:val="22"/>
              </w:rPr>
              <w:t>хитект</w:t>
            </w:r>
            <w:r w:rsidRPr="0090114C">
              <w:rPr>
                <w:rFonts w:cs="Courier New"/>
                <w:b/>
                <w:sz w:val="22"/>
                <w:szCs w:val="22"/>
              </w:rPr>
              <w:t>у</w:t>
            </w:r>
            <w:r w:rsidRPr="0090114C">
              <w:rPr>
                <w:rFonts w:cs="Courier New"/>
                <w:b/>
                <w:sz w:val="22"/>
                <w:szCs w:val="22"/>
              </w:rPr>
              <w:t>ры, стро</w:t>
            </w:r>
            <w:r w:rsidRPr="0090114C">
              <w:rPr>
                <w:rFonts w:cs="Courier New"/>
                <w:b/>
                <w:sz w:val="22"/>
                <w:szCs w:val="22"/>
              </w:rPr>
              <w:t>и</w:t>
            </w:r>
            <w:r w:rsidRPr="0090114C">
              <w:rPr>
                <w:rFonts w:cs="Courier New"/>
                <w:b/>
                <w:sz w:val="22"/>
                <w:szCs w:val="22"/>
              </w:rPr>
              <w:t>тельства и ЖКХ  а</w:t>
            </w:r>
            <w:r w:rsidRPr="0090114C">
              <w:rPr>
                <w:rFonts w:cs="Courier New"/>
                <w:b/>
                <w:sz w:val="22"/>
                <w:szCs w:val="22"/>
              </w:rPr>
              <w:t>д</w:t>
            </w:r>
            <w:r w:rsidRPr="0090114C">
              <w:rPr>
                <w:rFonts w:cs="Courier New"/>
                <w:b/>
                <w:sz w:val="22"/>
                <w:szCs w:val="22"/>
              </w:rPr>
              <w:t>министр</w:t>
            </w:r>
            <w:r w:rsidRPr="0090114C">
              <w:rPr>
                <w:rFonts w:cs="Courier New"/>
                <w:b/>
                <w:sz w:val="22"/>
                <w:szCs w:val="22"/>
              </w:rPr>
              <w:t>а</w:t>
            </w:r>
            <w:r w:rsidRPr="0090114C">
              <w:rPr>
                <w:rFonts w:cs="Courier New"/>
                <w:b/>
                <w:sz w:val="22"/>
                <w:szCs w:val="22"/>
              </w:rPr>
              <w:t>ции ра</w:t>
            </w:r>
            <w:r w:rsidRPr="0090114C">
              <w:rPr>
                <w:rFonts w:cs="Courier New"/>
                <w:b/>
                <w:sz w:val="22"/>
                <w:szCs w:val="22"/>
              </w:rPr>
              <w:t>й</w:t>
            </w:r>
            <w:r w:rsidRPr="0090114C">
              <w:rPr>
                <w:rFonts w:cs="Courier New"/>
                <w:b/>
                <w:sz w:val="22"/>
                <w:szCs w:val="22"/>
              </w:rPr>
              <w:t>она</w:t>
            </w:r>
          </w:p>
        </w:tc>
        <w:tc>
          <w:tcPr>
            <w:tcW w:w="2281" w:type="dxa"/>
            <w:vMerge w:val="restart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01.01.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2023 г.</w:t>
            </w:r>
          </w:p>
        </w:tc>
        <w:tc>
          <w:tcPr>
            <w:tcW w:w="1136" w:type="dxa"/>
            <w:gridSpan w:val="2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31.12.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2023 г.</w:t>
            </w: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3984,26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2000,00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1984,26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</w:pP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</w:pP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</w:pP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</w:pP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3984,26</w:t>
            </w: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2000,00</w:t>
            </w: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1984,26</w:t>
            </w: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jc w:val="center"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внебюджетные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источники   (</w:t>
            </w:r>
            <w:proofErr w:type="spellStart"/>
            <w:r w:rsidRPr="0068350F">
              <w:rPr>
                <w:sz w:val="22"/>
                <w:szCs w:val="22"/>
              </w:rPr>
              <w:t>прогнозно</w:t>
            </w:r>
            <w:proofErr w:type="spellEnd"/>
            <w:r w:rsidRPr="0068350F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68350F" w:rsidRDefault="0036334B" w:rsidP="00B33D45">
            <w:pPr>
              <w:keepNext/>
            </w:pPr>
            <w:proofErr w:type="gramStart"/>
            <w:r w:rsidRPr="0068350F">
              <w:rPr>
                <w:sz w:val="22"/>
                <w:szCs w:val="22"/>
              </w:rPr>
              <w:t>Основное соде</w:t>
            </w:r>
            <w:r w:rsidRPr="0068350F">
              <w:rPr>
                <w:sz w:val="22"/>
                <w:szCs w:val="22"/>
              </w:rPr>
              <w:t>р</w:t>
            </w:r>
            <w:r w:rsidRPr="0068350F">
              <w:rPr>
                <w:sz w:val="22"/>
                <w:szCs w:val="22"/>
              </w:rPr>
              <w:t>жание «Содерж</w:t>
            </w:r>
            <w:r w:rsidRPr="0068350F">
              <w:rPr>
                <w:sz w:val="22"/>
                <w:szCs w:val="22"/>
              </w:rPr>
              <w:t>а</w:t>
            </w:r>
            <w:r w:rsidRPr="0068350F">
              <w:rPr>
                <w:sz w:val="22"/>
                <w:szCs w:val="22"/>
              </w:rPr>
              <w:t>ние дорожно-уличной сети»: (пешеходный п</w:t>
            </w:r>
            <w:r w:rsidRPr="0068350F">
              <w:rPr>
                <w:sz w:val="22"/>
                <w:szCs w:val="22"/>
              </w:rPr>
              <w:t>е</w:t>
            </w:r>
            <w:r w:rsidRPr="0068350F">
              <w:rPr>
                <w:sz w:val="22"/>
                <w:szCs w:val="22"/>
              </w:rPr>
              <w:t>реход возле школ 100 000руб. (за год 2 раза), продольная разметка на улицах города (Арме</w:t>
            </w:r>
            <w:r w:rsidRPr="0068350F">
              <w:rPr>
                <w:sz w:val="22"/>
                <w:szCs w:val="22"/>
              </w:rPr>
              <w:t>й</w:t>
            </w:r>
            <w:r w:rsidRPr="0068350F">
              <w:rPr>
                <w:sz w:val="22"/>
                <w:szCs w:val="22"/>
              </w:rPr>
              <w:t xml:space="preserve">ская, </w:t>
            </w:r>
            <w:proofErr w:type="spellStart"/>
            <w:r w:rsidRPr="0068350F">
              <w:rPr>
                <w:sz w:val="22"/>
                <w:szCs w:val="22"/>
              </w:rPr>
              <w:t>Красноку</w:t>
            </w:r>
            <w:r w:rsidRPr="0068350F">
              <w:rPr>
                <w:sz w:val="22"/>
                <w:szCs w:val="22"/>
              </w:rPr>
              <w:t>т</w:t>
            </w:r>
            <w:r w:rsidRPr="0068350F">
              <w:rPr>
                <w:sz w:val="22"/>
                <w:szCs w:val="22"/>
              </w:rPr>
              <w:t>ская</w:t>
            </w:r>
            <w:proofErr w:type="spellEnd"/>
            <w:r w:rsidRPr="0068350F">
              <w:rPr>
                <w:sz w:val="22"/>
                <w:szCs w:val="22"/>
              </w:rPr>
              <w:t>, Вокзальная, туп.</w:t>
            </w:r>
            <w:proofErr w:type="gramEnd"/>
            <w:r w:rsidRPr="0068350F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350F">
              <w:rPr>
                <w:sz w:val="22"/>
                <w:szCs w:val="22"/>
              </w:rPr>
              <w:t>Красноку</w:t>
            </w:r>
            <w:r w:rsidRPr="0068350F">
              <w:rPr>
                <w:sz w:val="22"/>
                <w:szCs w:val="22"/>
              </w:rPr>
              <w:t>т</w:t>
            </w:r>
            <w:r w:rsidRPr="0068350F">
              <w:rPr>
                <w:sz w:val="22"/>
                <w:szCs w:val="22"/>
              </w:rPr>
              <w:t>ский</w:t>
            </w:r>
            <w:proofErr w:type="spellEnd"/>
            <w:r w:rsidRPr="0068350F">
              <w:rPr>
                <w:sz w:val="22"/>
                <w:szCs w:val="22"/>
              </w:rPr>
              <w:t>, Рабочая, Комсомольская), установка Доро</w:t>
            </w:r>
            <w:r w:rsidRPr="0068350F">
              <w:rPr>
                <w:sz w:val="22"/>
                <w:szCs w:val="22"/>
              </w:rPr>
              <w:t>ж</w:t>
            </w:r>
            <w:r w:rsidRPr="0068350F">
              <w:rPr>
                <w:sz w:val="22"/>
                <w:szCs w:val="22"/>
              </w:rPr>
              <w:t>ных  знаков, Зи</w:t>
            </w:r>
            <w:r w:rsidRPr="0068350F">
              <w:rPr>
                <w:sz w:val="22"/>
                <w:szCs w:val="22"/>
              </w:rPr>
              <w:t>м</w:t>
            </w:r>
            <w:r w:rsidRPr="0068350F">
              <w:rPr>
                <w:sz w:val="22"/>
                <w:szCs w:val="22"/>
              </w:rPr>
              <w:t>нее содержание</w:t>
            </w:r>
            <w:proofErr w:type="gramEnd"/>
          </w:p>
        </w:tc>
        <w:tc>
          <w:tcPr>
            <w:tcW w:w="1276" w:type="dxa"/>
            <w:gridSpan w:val="2"/>
            <w:vMerge w:val="restart"/>
          </w:tcPr>
          <w:p w:rsidR="0036334B" w:rsidRPr="0090114C" w:rsidRDefault="0036334B" w:rsidP="00B33D45">
            <w:pPr>
              <w:keepNext/>
              <w:rPr>
                <w:b/>
              </w:rPr>
            </w:pPr>
            <w:r w:rsidRPr="0090114C">
              <w:rPr>
                <w:rFonts w:cs="Courier New"/>
                <w:b/>
                <w:sz w:val="22"/>
                <w:szCs w:val="22"/>
              </w:rPr>
              <w:t>Отдел  а</w:t>
            </w:r>
            <w:r w:rsidRPr="0090114C">
              <w:rPr>
                <w:rFonts w:cs="Courier New"/>
                <w:b/>
                <w:sz w:val="22"/>
                <w:szCs w:val="22"/>
              </w:rPr>
              <w:t>р</w:t>
            </w:r>
            <w:r w:rsidRPr="0090114C">
              <w:rPr>
                <w:rFonts w:cs="Courier New"/>
                <w:b/>
                <w:sz w:val="22"/>
                <w:szCs w:val="22"/>
              </w:rPr>
              <w:t>хитект</w:t>
            </w:r>
            <w:r w:rsidRPr="0090114C">
              <w:rPr>
                <w:rFonts w:cs="Courier New"/>
                <w:b/>
                <w:sz w:val="22"/>
                <w:szCs w:val="22"/>
              </w:rPr>
              <w:t>у</w:t>
            </w:r>
            <w:r w:rsidRPr="0090114C">
              <w:rPr>
                <w:rFonts w:cs="Courier New"/>
                <w:b/>
                <w:sz w:val="22"/>
                <w:szCs w:val="22"/>
              </w:rPr>
              <w:t>ры, стро</w:t>
            </w:r>
            <w:r w:rsidRPr="0090114C">
              <w:rPr>
                <w:rFonts w:cs="Courier New"/>
                <w:b/>
                <w:sz w:val="22"/>
                <w:szCs w:val="22"/>
              </w:rPr>
              <w:t>и</w:t>
            </w:r>
            <w:r w:rsidRPr="0090114C">
              <w:rPr>
                <w:rFonts w:cs="Courier New"/>
                <w:b/>
                <w:sz w:val="22"/>
                <w:szCs w:val="22"/>
              </w:rPr>
              <w:t>тельства и ЖКХ  а</w:t>
            </w:r>
            <w:r w:rsidRPr="0090114C">
              <w:rPr>
                <w:rFonts w:cs="Courier New"/>
                <w:b/>
                <w:sz w:val="22"/>
                <w:szCs w:val="22"/>
              </w:rPr>
              <w:t>д</w:t>
            </w:r>
            <w:r w:rsidRPr="0090114C">
              <w:rPr>
                <w:rFonts w:cs="Courier New"/>
                <w:b/>
                <w:sz w:val="22"/>
                <w:szCs w:val="22"/>
              </w:rPr>
              <w:t>министр</w:t>
            </w:r>
            <w:r w:rsidRPr="0090114C">
              <w:rPr>
                <w:rFonts w:cs="Courier New"/>
                <w:b/>
                <w:sz w:val="22"/>
                <w:szCs w:val="22"/>
              </w:rPr>
              <w:t>а</w:t>
            </w:r>
            <w:r w:rsidRPr="0090114C">
              <w:rPr>
                <w:rFonts w:cs="Courier New"/>
                <w:b/>
                <w:sz w:val="22"/>
                <w:szCs w:val="22"/>
              </w:rPr>
              <w:t>ции ра</w:t>
            </w:r>
            <w:r w:rsidRPr="0090114C">
              <w:rPr>
                <w:rFonts w:cs="Courier New"/>
                <w:b/>
                <w:sz w:val="22"/>
                <w:szCs w:val="22"/>
              </w:rPr>
              <w:t>й</w:t>
            </w:r>
            <w:r w:rsidRPr="0090114C">
              <w:rPr>
                <w:rFonts w:cs="Courier New"/>
                <w:b/>
                <w:sz w:val="22"/>
                <w:szCs w:val="22"/>
              </w:rPr>
              <w:t>она</w:t>
            </w:r>
          </w:p>
        </w:tc>
        <w:tc>
          <w:tcPr>
            <w:tcW w:w="2281" w:type="dxa"/>
            <w:vMerge w:val="restart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 w:val="restart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 w:val="restart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t xml:space="preserve">Бюджет МО г. Красный Кут    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500,00</w:t>
            </w: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500,00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0</w:t>
            </w: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</w:pPr>
            <w:r w:rsidRPr="0068350F">
              <w:rPr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Cs/>
              </w:rPr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001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3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внебюджетные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 xml:space="preserve">источники   </w:t>
            </w:r>
          </w:p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t>(</w:t>
            </w:r>
            <w:proofErr w:type="spellStart"/>
            <w:r w:rsidRPr="0068350F">
              <w:rPr>
                <w:sz w:val="22"/>
                <w:szCs w:val="22"/>
              </w:rPr>
              <w:t>прогнозно</w:t>
            </w:r>
            <w:proofErr w:type="spellEnd"/>
            <w:r w:rsidRPr="0068350F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851" w:type="dxa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7" w:type="dxa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710" w:type="dxa"/>
          </w:tcPr>
          <w:p w:rsidR="0036334B" w:rsidRPr="0068350F" w:rsidRDefault="0036334B" w:rsidP="00B33D45">
            <w:pPr>
              <w:keepNext/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457" w:type="dxa"/>
            <w:gridSpan w:val="17"/>
          </w:tcPr>
          <w:p w:rsidR="0036334B" w:rsidRPr="0068350F" w:rsidRDefault="0036334B" w:rsidP="00B33D45">
            <w:pPr>
              <w:keepNext/>
              <w:jc w:val="center"/>
              <w:rPr>
                <w:b/>
                <w:bCs/>
              </w:rPr>
            </w:pPr>
            <w:r w:rsidRPr="0068350F">
              <w:rPr>
                <w:b/>
                <w:color w:val="000000"/>
                <w:sz w:val="22"/>
                <w:szCs w:val="22"/>
              </w:rPr>
              <w:t>Подпрограмма 3 «</w:t>
            </w:r>
            <w:r w:rsidRPr="0068350F">
              <w:rPr>
                <w:b/>
                <w:sz w:val="22"/>
                <w:szCs w:val="22"/>
              </w:rPr>
              <w:t xml:space="preserve">Профилактика правонарушений и усиление борьбы с преступностью на территории </w:t>
            </w:r>
            <w:r w:rsidRPr="0068350F">
              <w:rPr>
                <w:b/>
                <w:bCs/>
                <w:sz w:val="22"/>
                <w:szCs w:val="22"/>
              </w:rPr>
              <w:t xml:space="preserve">муниципального образования 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b/>
                <w:bCs/>
                <w:sz w:val="22"/>
                <w:szCs w:val="22"/>
              </w:rPr>
              <w:lastRenderedPageBreak/>
              <w:t>г. Красный Кут»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68350F" w:rsidRDefault="0036334B" w:rsidP="00B33D45">
            <w:pPr>
              <w:keepNext/>
              <w:jc w:val="center"/>
              <w:rPr>
                <w:b/>
                <w:bCs/>
              </w:rPr>
            </w:pPr>
            <w:r w:rsidRPr="0068350F">
              <w:rPr>
                <w:b/>
                <w:color w:val="000000"/>
                <w:sz w:val="22"/>
                <w:szCs w:val="22"/>
              </w:rPr>
              <w:t>Подпрограмма «</w:t>
            </w:r>
            <w:r w:rsidRPr="0068350F">
              <w:rPr>
                <w:b/>
                <w:sz w:val="22"/>
                <w:szCs w:val="22"/>
              </w:rPr>
              <w:t>Профилактика правонарушений и усиление бор</w:t>
            </w:r>
            <w:r w:rsidRPr="0068350F">
              <w:rPr>
                <w:b/>
                <w:sz w:val="22"/>
                <w:szCs w:val="22"/>
              </w:rPr>
              <w:t>ь</w:t>
            </w:r>
            <w:r w:rsidRPr="0068350F">
              <w:rPr>
                <w:b/>
                <w:sz w:val="22"/>
                <w:szCs w:val="22"/>
              </w:rPr>
              <w:t>бы с преступн</w:t>
            </w:r>
            <w:r w:rsidRPr="0068350F">
              <w:rPr>
                <w:b/>
                <w:sz w:val="22"/>
                <w:szCs w:val="22"/>
              </w:rPr>
              <w:t>о</w:t>
            </w:r>
            <w:r w:rsidRPr="0068350F">
              <w:rPr>
                <w:b/>
                <w:sz w:val="22"/>
                <w:szCs w:val="22"/>
              </w:rPr>
              <w:t>стью на террит</w:t>
            </w:r>
            <w:r w:rsidRPr="0068350F">
              <w:rPr>
                <w:b/>
                <w:sz w:val="22"/>
                <w:szCs w:val="22"/>
              </w:rPr>
              <w:t>о</w:t>
            </w:r>
            <w:r w:rsidRPr="0068350F">
              <w:rPr>
                <w:b/>
                <w:sz w:val="22"/>
                <w:szCs w:val="22"/>
              </w:rPr>
              <w:t xml:space="preserve">рии </w:t>
            </w:r>
            <w:r w:rsidRPr="0068350F">
              <w:rPr>
                <w:b/>
                <w:bCs/>
                <w:sz w:val="22"/>
                <w:szCs w:val="22"/>
              </w:rPr>
              <w:t>муниципал</w:t>
            </w:r>
            <w:r w:rsidRPr="0068350F">
              <w:rPr>
                <w:b/>
                <w:bCs/>
                <w:sz w:val="22"/>
                <w:szCs w:val="22"/>
              </w:rPr>
              <w:t>ь</w:t>
            </w:r>
            <w:r w:rsidRPr="0068350F">
              <w:rPr>
                <w:b/>
                <w:bCs/>
                <w:sz w:val="22"/>
                <w:szCs w:val="22"/>
              </w:rPr>
              <w:t xml:space="preserve">ного образования </w:t>
            </w:r>
          </w:p>
          <w:p w:rsidR="0036334B" w:rsidRPr="0068350F" w:rsidRDefault="0036334B" w:rsidP="00B33D45">
            <w:pPr>
              <w:keepNext/>
              <w:rPr>
                <w:b/>
                <w:bCs/>
              </w:rPr>
            </w:pPr>
            <w:r w:rsidRPr="0068350F">
              <w:rPr>
                <w:b/>
                <w:bCs/>
                <w:sz w:val="22"/>
                <w:szCs w:val="22"/>
              </w:rPr>
              <w:t>г. Красный Кут»</w:t>
            </w:r>
          </w:p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 w:val="restart"/>
          </w:tcPr>
          <w:p w:rsidR="0036334B" w:rsidRDefault="0036334B" w:rsidP="00B33D45">
            <w:pPr>
              <w:keepNext/>
              <w:rPr>
                <w:color w:val="000000"/>
              </w:rPr>
            </w:pPr>
            <w:r w:rsidRPr="0068350F">
              <w:rPr>
                <w:color w:val="000000"/>
                <w:sz w:val="22"/>
                <w:szCs w:val="22"/>
              </w:rPr>
              <w:t>Админис</w:t>
            </w:r>
            <w:r w:rsidRPr="0068350F">
              <w:rPr>
                <w:color w:val="000000"/>
                <w:sz w:val="22"/>
                <w:szCs w:val="22"/>
              </w:rPr>
              <w:t>т</w:t>
            </w:r>
            <w:r w:rsidRPr="0068350F">
              <w:rPr>
                <w:color w:val="000000"/>
                <w:sz w:val="22"/>
                <w:szCs w:val="22"/>
              </w:rPr>
              <w:t xml:space="preserve">рация  </w:t>
            </w:r>
            <w:proofErr w:type="spellStart"/>
            <w:r w:rsidRPr="0068350F">
              <w:rPr>
                <w:color w:val="000000"/>
                <w:sz w:val="22"/>
                <w:szCs w:val="22"/>
              </w:rPr>
              <w:t>Красноку</w:t>
            </w:r>
            <w:r w:rsidRPr="0068350F">
              <w:rPr>
                <w:color w:val="000000"/>
                <w:sz w:val="22"/>
                <w:szCs w:val="22"/>
              </w:rPr>
              <w:t>т</w:t>
            </w:r>
            <w:r w:rsidRPr="0068350F">
              <w:rPr>
                <w:color w:val="000000"/>
                <w:sz w:val="22"/>
                <w:szCs w:val="22"/>
              </w:rPr>
              <w:t>ского</w:t>
            </w:r>
            <w:proofErr w:type="spellEnd"/>
            <w:r w:rsidRPr="0068350F">
              <w:rPr>
                <w:color w:val="000000"/>
                <w:sz w:val="22"/>
                <w:szCs w:val="22"/>
              </w:rPr>
              <w:t xml:space="preserve"> м</w:t>
            </w:r>
            <w:r w:rsidRPr="0068350F">
              <w:rPr>
                <w:color w:val="000000"/>
                <w:sz w:val="22"/>
                <w:szCs w:val="22"/>
              </w:rPr>
              <w:t>у</w:t>
            </w:r>
            <w:r w:rsidRPr="0068350F">
              <w:rPr>
                <w:color w:val="000000"/>
                <w:sz w:val="22"/>
                <w:szCs w:val="22"/>
              </w:rPr>
              <w:t>ниципал</w:t>
            </w:r>
            <w:r w:rsidRPr="0068350F">
              <w:rPr>
                <w:color w:val="000000"/>
                <w:sz w:val="22"/>
                <w:szCs w:val="22"/>
              </w:rPr>
              <w:t>ь</w:t>
            </w:r>
            <w:r w:rsidRPr="0068350F">
              <w:rPr>
                <w:color w:val="000000"/>
                <w:sz w:val="22"/>
                <w:szCs w:val="22"/>
              </w:rPr>
              <w:t>ного ра</w:t>
            </w:r>
            <w:r w:rsidRPr="0068350F">
              <w:rPr>
                <w:color w:val="000000"/>
                <w:sz w:val="22"/>
                <w:szCs w:val="22"/>
              </w:rPr>
              <w:t>й</w:t>
            </w:r>
            <w:r w:rsidRPr="0068350F">
              <w:rPr>
                <w:color w:val="000000"/>
                <w:sz w:val="22"/>
                <w:szCs w:val="22"/>
              </w:rPr>
              <w:t xml:space="preserve">она </w:t>
            </w:r>
          </w:p>
          <w:p w:rsidR="0036334B" w:rsidRDefault="0036334B" w:rsidP="00B33D45">
            <w:pPr>
              <w:keepNext/>
              <w:rPr>
                <w:color w:val="000000"/>
              </w:rPr>
            </w:pPr>
          </w:p>
          <w:p w:rsidR="0036334B" w:rsidRDefault="0036334B" w:rsidP="00B33D45">
            <w:pPr>
              <w:keepNext/>
              <w:rPr>
                <w:color w:val="000000"/>
              </w:rPr>
            </w:pPr>
          </w:p>
          <w:p w:rsidR="0036334B" w:rsidRDefault="0036334B" w:rsidP="00B33D45">
            <w:pPr>
              <w:keepNext/>
              <w:rPr>
                <w:color w:val="000000"/>
              </w:rPr>
            </w:pPr>
          </w:p>
          <w:p w:rsidR="0036334B" w:rsidRDefault="0036334B" w:rsidP="00B33D45">
            <w:pPr>
              <w:keepNext/>
              <w:rPr>
                <w:color w:val="000000"/>
              </w:rPr>
            </w:pPr>
          </w:p>
          <w:p w:rsidR="0036334B" w:rsidRPr="0068350F" w:rsidRDefault="0036334B" w:rsidP="006F1DDB">
            <w:pPr>
              <w:keepNext/>
            </w:pPr>
            <w:r>
              <w:rPr>
                <w:rFonts w:cs="Courier New"/>
                <w:sz w:val="22"/>
                <w:szCs w:val="22"/>
              </w:rPr>
              <w:t>О</w:t>
            </w:r>
            <w:r w:rsidRPr="00D31FB7">
              <w:rPr>
                <w:sz w:val="22"/>
                <w:szCs w:val="22"/>
              </w:rPr>
              <w:t>тдел пр</w:t>
            </w:r>
            <w:r w:rsidRPr="00D31FB7">
              <w:rPr>
                <w:sz w:val="22"/>
                <w:szCs w:val="22"/>
              </w:rPr>
              <w:t>а</w:t>
            </w:r>
            <w:r w:rsidRPr="00D31FB7">
              <w:rPr>
                <w:sz w:val="22"/>
                <w:szCs w:val="22"/>
              </w:rPr>
              <w:t>вового обеспеч</w:t>
            </w:r>
            <w:r w:rsidRPr="00D31FB7">
              <w:rPr>
                <w:sz w:val="22"/>
                <w:szCs w:val="22"/>
              </w:rPr>
              <w:t>е</w:t>
            </w:r>
            <w:r w:rsidRPr="00D31FB7">
              <w:rPr>
                <w:sz w:val="22"/>
                <w:szCs w:val="22"/>
              </w:rPr>
              <w:t>ния    а</w:t>
            </w:r>
            <w:r w:rsidRPr="00D31FB7">
              <w:rPr>
                <w:sz w:val="22"/>
                <w:szCs w:val="22"/>
              </w:rPr>
              <w:t>д</w:t>
            </w:r>
            <w:r w:rsidRPr="00D31FB7">
              <w:rPr>
                <w:sz w:val="22"/>
                <w:szCs w:val="22"/>
              </w:rPr>
              <w:t>министр</w:t>
            </w:r>
            <w:r w:rsidRPr="00D31FB7">
              <w:rPr>
                <w:sz w:val="22"/>
                <w:szCs w:val="22"/>
              </w:rPr>
              <w:t>а</w:t>
            </w:r>
            <w:r w:rsidRPr="00D31FB7">
              <w:rPr>
                <w:sz w:val="22"/>
                <w:szCs w:val="22"/>
              </w:rPr>
              <w:t>ции района</w:t>
            </w:r>
          </w:p>
        </w:tc>
        <w:tc>
          <w:tcPr>
            <w:tcW w:w="2281" w:type="dxa"/>
            <w:vMerge w:val="restart"/>
          </w:tcPr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t>1.повышение эффе</w:t>
            </w:r>
            <w:r w:rsidRPr="0068350F">
              <w:rPr>
                <w:sz w:val="22"/>
                <w:szCs w:val="22"/>
              </w:rPr>
              <w:t>к</w:t>
            </w:r>
            <w:r w:rsidRPr="0068350F">
              <w:rPr>
                <w:sz w:val="22"/>
                <w:szCs w:val="22"/>
              </w:rPr>
              <w:t>тивности системы с</w:t>
            </w:r>
            <w:r w:rsidRPr="0068350F">
              <w:rPr>
                <w:sz w:val="22"/>
                <w:szCs w:val="22"/>
              </w:rPr>
              <w:t>о</w:t>
            </w:r>
            <w:r w:rsidRPr="0068350F">
              <w:rPr>
                <w:sz w:val="22"/>
                <w:szCs w:val="22"/>
              </w:rPr>
              <w:t>циальной профила</w:t>
            </w:r>
            <w:r w:rsidRPr="0068350F">
              <w:rPr>
                <w:sz w:val="22"/>
                <w:szCs w:val="22"/>
              </w:rPr>
              <w:t>к</w:t>
            </w:r>
            <w:r w:rsidRPr="0068350F">
              <w:rPr>
                <w:sz w:val="22"/>
                <w:szCs w:val="22"/>
              </w:rPr>
              <w:t>тики правонаруш</w:t>
            </w:r>
            <w:r w:rsidRPr="0068350F">
              <w:rPr>
                <w:sz w:val="22"/>
                <w:szCs w:val="22"/>
              </w:rPr>
              <w:t>е</w:t>
            </w:r>
            <w:r w:rsidRPr="0068350F">
              <w:rPr>
                <w:sz w:val="22"/>
                <w:szCs w:val="22"/>
              </w:rPr>
              <w:t xml:space="preserve">ний, </w:t>
            </w:r>
          </w:p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t>2.привлечение к орг</w:t>
            </w:r>
            <w:r w:rsidRPr="0068350F">
              <w:rPr>
                <w:sz w:val="22"/>
                <w:szCs w:val="22"/>
              </w:rPr>
              <w:t>а</w:t>
            </w:r>
            <w:r w:rsidRPr="0068350F">
              <w:rPr>
                <w:sz w:val="22"/>
                <w:szCs w:val="22"/>
              </w:rPr>
              <w:t>низации деятельности по предупреждению правонарушений предприятия, учре</w:t>
            </w:r>
            <w:r w:rsidRPr="0068350F">
              <w:rPr>
                <w:sz w:val="22"/>
                <w:szCs w:val="22"/>
              </w:rPr>
              <w:t>ж</w:t>
            </w:r>
            <w:r w:rsidRPr="0068350F">
              <w:rPr>
                <w:sz w:val="22"/>
                <w:szCs w:val="22"/>
              </w:rPr>
              <w:t>дения, организации всех форм собстве</w:t>
            </w:r>
            <w:r w:rsidRPr="0068350F">
              <w:rPr>
                <w:sz w:val="22"/>
                <w:szCs w:val="22"/>
              </w:rPr>
              <w:t>н</w:t>
            </w:r>
            <w:r w:rsidRPr="0068350F">
              <w:rPr>
                <w:sz w:val="22"/>
                <w:szCs w:val="22"/>
              </w:rPr>
              <w:t>ности, а также общ</w:t>
            </w:r>
            <w:r w:rsidRPr="0068350F">
              <w:rPr>
                <w:sz w:val="22"/>
                <w:szCs w:val="22"/>
              </w:rPr>
              <w:t>е</w:t>
            </w:r>
            <w:r w:rsidRPr="0068350F">
              <w:rPr>
                <w:sz w:val="22"/>
                <w:szCs w:val="22"/>
              </w:rPr>
              <w:t>ственные организ</w:t>
            </w:r>
            <w:r w:rsidRPr="0068350F">
              <w:rPr>
                <w:sz w:val="22"/>
                <w:szCs w:val="22"/>
              </w:rPr>
              <w:t>а</w:t>
            </w:r>
            <w:r w:rsidRPr="0068350F">
              <w:rPr>
                <w:sz w:val="22"/>
                <w:szCs w:val="22"/>
              </w:rPr>
              <w:t>ции;</w:t>
            </w:r>
          </w:p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t>3.улучшение инфо</w:t>
            </w:r>
            <w:r w:rsidRPr="0068350F">
              <w:rPr>
                <w:sz w:val="22"/>
                <w:szCs w:val="22"/>
              </w:rPr>
              <w:t>р</w:t>
            </w:r>
            <w:r w:rsidRPr="0068350F">
              <w:rPr>
                <w:sz w:val="22"/>
                <w:szCs w:val="22"/>
              </w:rPr>
              <w:t>мационного обесп</w:t>
            </w:r>
            <w:r w:rsidRPr="0068350F">
              <w:rPr>
                <w:sz w:val="22"/>
                <w:szCs w:val="22"/>
              </w:rPr>
              <w:t>е</w:t>
            </w:r>
            <w:r w:rsidRPr="0068350F">
              <w:rPr>
                <w:sz w:val="22"/>
                <w:szCs w:val="22"/>
              </w:rPr>
              <w:t>чения деятельности органов местного с</w:t>
            </w:r>
            <w:r w:rsidRPr="0068350F">
              <w:rPr>
                <w:sz w:val="22"/>
                <w:szCs w:val="22"/>
              </w:rPr>
              <w:t>а</w:t>
            </w:r>
            <w:r w:rsidRPr="0068350F">
              <w:rPr>
                <w:sz w:val="22"/>
                <w:szCs w:val="22"/>
              </w:rPr>
              <w:t>моуправления и о</w:t>
            </w:r>
            <w:r w:rsidRPr="0068350F">
              <w:rPr>
                <w:sz w:val="22"/>
                <w:szCs w:val="22"/>
              </w:rPr>
              <w:t>б</w:t>
            </w:r>
            <w:r w:rsidRPr="0068350F">
              <w:rPr>
                <w:sz w:val="22"/>
                <w:szCs w:val="22"/>
              </w:rPr>
              <w:t>щественных орган</w:t>
            </w:r>
            <w:r w:rsidRPr="0068350F">
              <w:rPr>
                <w:sz w:val="22"/>
                <w:szCs w:val="22"/>
              </w:rPr>
              <w:t>и</w:t>
            </w:r>
            <w:r w:rsidRPr="0068350F">
              <w:rPr>
                <w:sz w:val="22"/>
                <w:szCs w:val="22"/>
              </w:rPr>
              <w:t>заций по обеспечению охраны общественн</w:t>
            </w:r>
            <w:r w:rsidRPr="0068350F">
              <w:rPr>
                <w:sz w:val="22"/>
                <w:szCs w:val="22"/>
              </w:rPr>
              <w:t>о</w:t>
            </w:r>
            <w:r w:rsidRPr="0068350F">
              <w:rPr>
                <w:sz w:val="22"/>
                <w:szCs w:val="22"/>
              </w:rPr>
              <w:t>го порядка на терр</w:t>
            </w:r>
            <w:r w:rsidRPr="0068350F">
              <w:rPr>
                <w:sz w:val="22"/>
                <w:szCs w:val="22"/>
              </w:rPr>
              <w:t>и</w:t>
            </w:r>
            <w:r w:rsidRPr="0068350F">
              <w:rPr>
                <w:sz w:val="22"/>
                <w:szCs w:val="22"/>
              </w:rPr>
              <w:t xml:space="preserve">тории </w:t>
            </w:r>
            <w:proofErr w:type="spellStart"/>
            <w:r w:rsidRPr="0068350F">
              <w:rPr>
                <w:sz w:val="22"/>
                <w:szCs w:val="22"/>
              </w:rPr>
              <w:t>Краснокутского</w:t>
            </w:r>
            <w:proofErr w:type="spellEnd"/>
            <w:r w:rsidRPr="0068350F">
              <w:rPr>
                <w:sz w:val="22"/>
                <w:szCs w:val="22"/>
              </w:rPr>
              <w:t xml:space="preserve"> муниципального ра</w:t>
            </w:r>
            <w:r w:rsidRPr="0068350F">
              <w:rPr>
                <w:sz w:val="22"/>
                <w:szCs w:val="22"/>
              </w:rPr>
              <w:t>й</w:t>
            </w:r>
            <w:r w:rsidRPr="0068350F">
              <w:rPr>
                <w:sz w:val="22"/>
                <w:szCs w:val="22"/>
              </w:rPr>
              <w:t>она;</w:t>
            </w:r>
          </w:p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t>3.уменьшение общего числа совершаемых преступлений, в том числе совершаемых несовершеннолетн</w:t>
            </w:r>
            <w:r w:rsidRPr="0068350F">
              <w:rPr>
                <w:sz w:val="22"/>
                <w:szCs w:val="22"/>
              </w:rPr>
              <w:t>и</w:t>
            </w:r>
            <w:r w:rsidRPr="0068350F">
              <w:rPr>
                <w:sz w:val="22"/>
                <w:szCs w:val="22"/>
              </w:rPr>
              <w:t>ми и в отношении них;</w:t>
            </w:r>
          </w:p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t>4.снижение уровня рецидивной престу</w:t>
            </w:r>
            <w:r w:rsidRPr="0068350F">
              <w:rPr>
                <w:sz w:val="22"/>
                <w:szCs w:val="22"/>
              </w:rPr>
              <w:t>п</w:t>
            </w:r>
            <w:r w:rsidRPr="0068350F">
              <w:rPr>
                <w:sz w:val="22"/>
                <w:szCs w:val="22"/>
              </w:rPr>
              <w:t>ности и преступлений в сфере семейно-бытовых отношений;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 xml:space="preserve">5.повышение уровня </w:t>
            </w:r>
            <w:r w:rsidRPr="0068350F">
              <w:rPr>
                <w:sz w:val="22"/>
                <w:szCs w:val="22"/>
              </w:rPr>
              <w:lastRenderedPageBreak/>
              <w:t>доверия населения к правоохранительным органам и органам местного самоупра</w:t>
            </w:r>
            <w:r w:rsidRPr="0068350F">
              <w:rPr>
                <w:sz w:val="22"/>
                <w:szCs w:val="22"/>
              </w:rPr>
              <w:t>в</w:t>
            </w:r>
            <w:r w:rsidRPr="0068350F">
              <w:rPr>
                <w:sz w:val="22"/>
                <w:szCs w:val="22"/>
              </w:rPr>
              <w:t>ления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6. оказание матер</w:t>
            </w:r>
            <w:r w:rsidRPr="0068350F">
              <w:rPr>
                <w:sz w:val="22"/>
                <w:szCs w:val="22"/>
              </w:rPr>
              <w:t>и</w:t>
            </w:r>
            <w:r w:rsidRPr="0068350F">
              <w:rPr>
                <w:sz w:val="22"/>
                <w:szCs w:val="22"/>
              </w:rPr>
              <w:t>альной помощи чл</w:t>
            </w:r>
            <w:r w:rsidRPr="0068350F">
              <w:rPr>
                <w:sz w:val="22"/>
                <w:szCs w:val="22"/>
              </w:rPr>
              <w:t>е</w:t>
            </w:r>
            <w:r w:rsidRPr="0068350F">
              <w:rPr>
                <w:sz w:val="22"/>
                <w:szCs w:val="22"/>
              </w:rPr>
              <w:t>нам  «Добровольной народной дружины»</w:t>
            </w:r>
          </w:p>
        </w:tc>
        <w:tc>
          <w:tcPr>
            <w:tcW w:w="992" w:type="dxa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lastRenderedPageBreak/>
              <w:t>01.01. 2023 г.</w:t>
            </w:r>
          </w:p>
        </w:tc>
        <w:tc>
          <w:tcPr>
            <w:tcW w:w="1145" w:type="dxa"/>
            <w:gridSpan w:val="3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31.12.2023 г.</w:t>
            </w: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1135" w:type="dxa"/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Pr="0068350F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851" w:type="dxa"/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</w:t>
            </w:r>
            <w:r w:rsidRPr="006835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</w:tcPr>
          <w:p w:rsidR="0036334B" w:rsidRPr="0068350F" w:rsidRDefault="0036334B" w:rsidP="00324D4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56,0</w:t>
            </w:r>
          </w:p>
        </w:tc>
        <w:tc>
          <w:tcPr>
            <w:tcW w:w="710" w:type="dxa"/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/>
                <w:bCs/>
              </w:rPr>
            </w:pPr>
            <w:r w:rsidRPr="0068350F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/>
                <w:bCs/>
              </w:rPr>
            </w:pPr>
            <w:r w:rsidRPr="0068350F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Бюджет МО г. Кра</w:t>
            </w:r>
            <w:r w:rsidRPr="0068350F">
              <w:rPr>
                <w:b/>
                <w:sz w:val="22"/>
                <w:szCs w:val="22"/>
              </w:rPr>
              <w:t>с</w:t>
            </w:r>
            <w:r w:rsidRPr="0068350F">
              <w:rPr>
                <w:b/>
                <w:sz w:val="22"/>
                <w:szCs w:val="22"/>
              </w:rPr>
              <w:t xml:space="preserve">ный Кут      </w:t>
            </w:r>
          </w:p>
        </w:tc>
        <w:tc>
          <w:tcPr>
            <w:tcW w:w="1135" w:type="dxa"/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161</w:t>
            </w:r>
            <w:r w:rsidRPr="0068350F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51" w:type="dxa"/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</w:tcPr>
          <w:p w:rsidR="0036334B" w:rsidRPr="0068350F" w:rsidRDefault="0036334B" w:rsidP="00324D4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56</w:t>
            </w:r>
            <w:r w:rsidRPr="006835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внебюджетные</w:t>
            </w:r>
          </w:p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источники  (</w:t>
            </w:r>
            <w:proofErr w:type="spellStart"/>
            <w:r w:rsidRPr="0068350F">
              <w:rPr>
                <w:b/>
                <w:sz w:val="22"/>
                <w:szCs w:val="22"/>
              </w:rPr>
              <w:t>прогнозно</w:t>
            </w:r>
            <w:proofErr w:type="spellEnd"/>
            <w:r w:rsidRPr="0068350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</w:pP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</w:pP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</w:pP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68350F" w:rsidRDefault="0036334B" w:rsidP="00B33D45">
            <w:pPr>
              <w:keepNext/>
              <w:jc w:val="both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Основное мер</w:t>
            </w:r>
            <w:r w:rsidRPr="0068350F">
              <w:rPr>
                <w:sz w:val="22"/>
                <w:szCs w:val="22"/>
              </w:rPr>
              <w:t>о</w:t>
            </w:r>
            <w:r w:rsidRPr="0068350F">
              <w:rPr>
                <w:sz w:val="22"/>
                <w:szCs w:val="22"/>
              </w:rPr>
              <w:t>приятие  «Охрана общественного порядка и обесп</w:t>
            </w:r>
            <w:r w:rsidRPr="0068350F">
              <w:rPr>
                <w:sz w:val="22"/>
                <w:szCs w:val="22"/>
              </w:rPr>
              <w:t>е</w:t>
            </w:r>
            <w:r w:rsidRPr="0068350F">
              <w:rPr>
                <w:sz w:val="22"/>
                <w:szCs w:val="22"/>
              </w:rPr>
              <w:t>чение безопасн</w:t>
            </w:r>
            <w:r w:rsidRPr="0068350F">
              <w:rPr>
                <w:sz w:val="22"/>
                <w:szCs w:val="22"/>
              </w:rPr>
              <w:t>о</w:t>
            </w:r>
            <w:r w:rsidRPr="0068350F">
              <w:rPr>
                <w:sz w:val="22"/>
                <w:szCs w:val="22"/>
              </w:rPr>
              <w:t>сти дорожного движения»</w:t>
            </w: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1135" w:type="dxa"/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Pr="0068350F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851" w:type="dxa"/>
          </w:tcPr>
          <w:p w:rsidR="0036334B" w:rsidRPr="0068350F" w:rsidRDefault="0036334B" w:rsidP="00324D4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</w:t>
            </w:r>
            <w:r w:rsidRPr="006835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324D4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</w:tcPr>
          <w:p w:rsidR="0036334B" w:rsidRPr="0068350F" w:rsidRDefault="0036334B" w:rsidP="00324D4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56,0</w:t>
            </w:r>
          </w:p>
        </w:tc>
        <w:tc>
          <w:tcPr>
            <w:tcW w:w="710" w:type="dxa"/>
          </w:tcPr>
          <w:p w:rsidR="0036334B" w:rsidRPr="0068350F" w:rsidRDefault="0036334B" w:rsidP="00324D4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5" w:type="dxa"/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Pr="0068350F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851" w:type="dxa"/>
          </w:tcPr>
          <w:p w:rsidR="0036334B" w:rsidRPr="0068350F" w:rsidRDefault="0036334B" w:rsidP="00324D4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324D4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</w:tcPr>
          <w:p w:rsidR="0036334B" w:rsidRPr="0068350F" w:rsidRDefault="0036334B" w:rsidP="00324D4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56,0</w:t>
            </w:r>
          </w:p>
        </w:tc>
        <w:tc>
          <w:tcPr>
            <w:tcW w:w="710" w:type="dxa"/>
          </w:tcPr>
          <w:p w:rsidR="0036334B" w:rsidRPr="0068350F" w:rsidRDefault="0036334B" w:rsidP="00324D4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внебюджетные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 xml:space="preserve">источники   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(</w:t>
            </w:r>
            <w:proofErr w:type="spellStart"/>
            <w:r w:rsidRPr="0068350F">
              <w:rPr>
                <w:sz w:val="22"/>
                <w:szCs w:val="22"/>
              </w:rPr>
              <w:t>прогнозно</w:t>
            </w:r>
            <w:proofErr w:type="spellEnd"/>
            <w:r w:rsidRPr="0068350F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</w:pP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</w:pP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</w:pP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t>3.1.1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Материальная п</w:t>
            </w:r>
            <w:r w:rsidRPr="0068350F">
              <w:rPr>
                <w:sz w:val="22"/>
                <w:szCs w:val="22"/>
              </w:rPr>
              <w:t>о</w:t>
            </w:r>
            <w:r w:rsidRPr="0068350F">
              <w:rPr>
                <w:sz w:val="22"/>
                <w:szCs w:val="22"/>
              </w:rPr>
              <w:t>мощь членам «Н</w:t>
            </w:r>
            <w:r w:rsidRPr="0068350F">
              <w:rPr>
                <w:sz w:val="22"/>
                <w:szCs w:val="22"/>
              </w:rPr>
              <w:t>а</w:t>
            </w:r>
            <w:r w:rsidRPr="0068350F">
              <w:rPr>
                <w:sz w:val="22"/>
                <w:szCs w:val="22"/>
              </w:rPr>
              <w:t>родной дружины»</w:t>
            </w:r>
          </w:p>
        </w:tc>
        <w:tc>
          <w:tcPr>
            <w:tcW w:w="1276" w:type="dxa"/>
            <w:gridSpan w:val="2"/>
            <w:vMerge w:val="restart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 w:val="restart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 w:val="restart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1135" w:type="dxa"/>
          </w:tcPr>
          <w:p w:rsidR="0036334B" w:rsidRPr="0068350F" w:rsidRDefault="0036334B" w:rsidP="0041650E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68350F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851" w:type="dxa"/>
          </w:tcPr>
          <w:p w:rsidR="0036334B" w:rsidRPr="0068350F" w:rsidRDefault="0036334B" w:rsidP="00324D44">
            <w:pPr>
              <w:jc w:val="right"/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324D44">
            <w:pPr>
              <w:jc w:val="right"/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</w:tcPr>
          <w:p w:rsidR="0036334B" w:rsidRPr="0068350F" w:rsidRDefault="0036334B" w:rsidP="00324D44">
            <w:pPr>
              <w:jc w:val="right"/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710" w:type="dxa"/>
          </w:tcPr>
          <w:p w:rsidR="0036334B" w:rsidRPr="0068350F" w:rsidRDefault="0036334B" w:rsidP="00324D44">
            <w:pPr>
              <w:jc w:val="right"/>
            </w:pPr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5" w:type="dxa"/>
          </w:tcPr>
          <w:p w:rsidR="0036334B" w:rsidRPr="0068350F" w:rsidRDefault="0036334B" w:rsidP="00324D44">
            <w:pPr>
              <w:keepNext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140,</w:t>
            </w:r>
            <w:r w:rsidRPr="0068350F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851" w:type="dxa"/>
          </w:tcPr>
          <w:p w:rsidR="0036334B" w:rsidRPr="0068350F" w:rsidRDefault="0036334B" w:rsidP="00324D44">
            <w:pPr>
              <w:jc w:val="right"/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324D44">
            <w:pPr>
              <w:jc w:val="right"/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997" w:type="dxa"/>
          </w:tcPr>
          <w:p w:rsidR="0036334B" w:rsidRPr="0068350F" w:rsidRDefault="0036334B" w:rsidP="00324D44">
            <w:pPr>
              <w:jc w:val="right"/>
            </w:pPr>
            <w:r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710" w:type="dxa"/>
          </w:tcPr>
          <w:p w:rsidR="0036334B" w:rsidRPr="0068350F" w:rsidRDefault="0036334B" w:rsidP="00324D44">
            <w:pPr>
              <w:jc w:val="right"/>
            </w:pPr>
            <w:r>
              <w:rPr>
                <w:b/>
                <w:sz w:val="22"/>
                <w:szCs w:val="22"/>
              </w:rPr>
              <w:t>35,0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внебюджетные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источники (</w:t>
            </w:r>
            <w:proofErr w:type="spellStart"/>
            <w:r w:rsidRPr="0068350F">
              <w:rPr>
                <w:sz w:val="22"/>
                <w:szCs w:val="22"/>
              </w:rPr>
              <w:t>прогнозно</w:t>
            </w:r>
            <w:proofErr w:type="spellEnd"/>
            <w:r w:rsidRPr="0068350F">
              <w:rPr>
                <w:sz w:val="22"/>
                <w:szCs w:val="22"/>
              </w:rPr>
              <w:t>)</w:t>
            </w:r>
          </w:p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  <w:p w:rsidR="0036334B" w:rsidRPr="0068350F" w:rsidRDefault="0036334B" w:rsidP="00B33D45"/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 w:val="restart"/>
          </w:tcPr>
          <w:p w:rsidR="0036334B" w:rsidRPr="0068350F" w:rsidRDefault="0036334B" w:rsidP="00B33D45">
            <w:pPr>
              <w:keepNext/>
              <w:jc w:val="both"/>
            </w:pPr>
            <w:r w:rsidRPr="0068350F">
              <w:rPr>
                <w:sz w:val="22"/>
                <w:szCs w:val="22"/>
              </w:rPr>
              <w:lastRenderedPageBreak/>
              <w:t>3.1.2</w:t>
            </w:r>
          </w:p>
        </w:tc>
        <w:tc>
          <w:tcPr>
            <w:tcW w:w="1977" w:type="dxa"/>
            <w:gridSpan w:val="2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Оплата страховой премии по колле</w:t>
            </w:r>
            <w:r w:rsidRPr="0068350F">
              <w:rPr>
                <w:sz w:val="22"/>
                <w:szCs w:val="22"/>
              </w:rPr>
              <w:t>к</w:t>
            </w:r>
            <w:r w:rsidRPr="0068350F">
              <w:rPr>
                <w:sz w:val="22"/>
                <w:szCs w:val="22"/>
              </w:rPr>
              <w:t>тивному страхов</w:t>
            </w:r>
            <w:r w:rsidRPr="0068350F">
              <w:rPr>
                <w:sz w:val="22"/>
                <w:szCs w:val="22"/>
              </w:rPr>
              <w:t>а</w:t>
            </w:r>
            <w:r w:rsidRPr="0068350F">
              <w:rPr>
                <w:sz w:val="22"/>
                <w:szCs w:val="22"/>
              </w:rPr>
              <w:t>нию НС (МОО Н</w:t>
            </w:r>
            <w:r w:rsidRPr="0068350F">
              <w:rPr>
                <w:sz w:val="22"/>
                <w:szCs w:val="22"/>
              </w:rPr>
              <w:t>а</w:t>
            </w:r>
            <w:r w:rsidRPr="0068350F">
              <w:rPr>
                <w:sz w:val="22"/>
                <w:szCs w:val="22"/>
              </w:rPr>
              <w:t>родная дружина)</w:t>
            </w:r>
          </w:p>
        </w:tc>
        <w:tc>
          <w:tcPr>
            <w:tcW w:w="1276" w:type="dxa"/>
            <w:gridSpan w:val="2"/>
            <w:vMerge w:val="restart"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01.01. 2023 г.</w:t>
            </w:r>
          </w:p>
        </w:tc>
        <w:tc>
          <w:tcPr>
            <w:tcW w:w="1145" w:type="dxa"/>
            <w:gridSpan w:val="3"/>
            <w:vMerge w:val="restart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31.12.2023 г.</w:t>
            </w: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1135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21,00</w:t>
            </w:r>
          </w:p>
        </w:tc>
        <w:tc>
          <w:tcPr>
            <w:tcW w:w="851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21,00</w:t>
            </w: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ind w:right="-108"/>
              <w:rPr>
                <w:bCs/>
              </w:rPr>
            </w:pPr>
            <w:r w:rsidRPr="0068350F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35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  <w:rPr>
                <w:b/>
              </w:rPr>
            </w:pPr>
            <w:r w:rsidRPr="0068350F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5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21,00</w:t>
            </w:r>
          </w:p>
        </w:tc>
        <w:tc>
          <w:tcPr>
            <w:tcW w:w="851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</w:tcPr>
          <w:p w:rsidR="0036334B" w:rsidRPr="00461AC6" w:rsidRDefault="0036334B" w:rsidP="00E73B27">
            <w:pPr>
              <w:keepNext/>
              <w:jc w:val="right"/>
              <w:rPr>
                <w:b/>
              </w:rPr>
            </w:pPr>
            <w:r w:rsidRPr="00461AC6">
              <w:rPr>
                <w:b/>
                <w:sz w:val="22"/>
                <w:szCs w:val="22"/>
              </w:rPr>
              <w:t>21,00</w:t>
            </w: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  <w:tr w:rsidR="0036334B" w:rsidRPr="0068350F" w:rsidTr="00683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57" w:type="dxa"/>
            <w:vMerge/>
          </w:tcPr>
          <w:p w:rsidR="0036334B" w:rsidRPr="0068350F" w:rsidRDefault="0036334B" w:rsidP="00B33D45">
            <w:pPr>
              <w:keepNext/>
              <w:jc w:val="both"/>
            </w:pPr>
          </w:p>
        </w:tc>
        <w:tc>
          <w:tcPr>
            <w:tcW w:w="1977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276" w:type="dxa"/>
            <w:gridSpan w:val="2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281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992" w:type="dxa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1145" w:type="dxa"/>
            <w:gridSpan w:val="3"/>
            <w:vMerge/>
          </w:tcPr>
          <w:p w:rsidR="0036334B" w:rsidRPr="0068350F" w:rsidRDefault="0036334B" w:rsidP="00B33D45">
            <w:pPr>
              <w:keepNext/>
            </w:pPr>
          </w:p>
        </w:tc>
        <w:tc>
          <w:tcPr>
            <w:tcW w:w="2551" w:type="dxa"/>
          </w:tcPr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внебюджетные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 xml:space="preserve">источники   </w:t>
            </w:r>
          </w:p>
          <w:p w:rsidR="0036334B" w:rsidRPr="0068350F" w:rsidRDefault="0036334B" w:rsidP="00B33D45">
            <w:pPr>
              <w:keepNext/>
            </w:pPr>
            <w:r w:rsidRPr="0068350F">
              <w:rPr>
                <w:sz w:val="22"/>
                <w:szCs w:val="22"/>
              </w:rPr>
              <w:t>(</w:t>
            </w:r>
            <w:proofErr w:type="spellStart"/>
            <w:r w:rsidRPr="0068350F">
              <w:rPr>
                <w:sz w:val="22"/>
                <w:szCs w:val="22"/>
              </w:rPr>
              <w:t>прогнозно</w:t>
            </w:r>
            <w:proofErr w:type="spellEnd"/>
            <w:r w:rsidRPr="0068350F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5" w:type="dxa"/>
            <w:gridSpan w:val="2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36334B" w:rsidRPr="0068350F" w:rsidRDefault="0036334B" w:rsidP="00E73B27">
            <w:pPr>
              <w:keepNext/>
              <w:jc w:val="right"/>
              <w:rPr>
                <w:b/>
              </w:rPr>
            </w:pPr>
            <w:r w:rsidRPr="0068350F">
              <w:rPr>
                <w:b/>
                <w:sz w:val="22"/>
                <w:szCs w:val="22"/>
              </w:rPr>
              <w:t>0</w:t>
            </w:r>
          </w:p>
        </w:tc>
      </w:tr>
    </w:tbl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p w:rsidR="0036334B" w:rsidRDefault="0036334B" w:rsidP="00B33D45">
      <w:pPr>
        <w:keepNext/>
        <w:jc w:val="right"/>
        <w:outlineLvl w:val="1"/>
      </w:pPr>
    </w:p>
    <w:sectPr w:rsidR="0036334B" w:rsidSect="007345CD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A8392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4">
    <w:nsid w:val="07574DC9"/>
    <w:multiLevelType w:val="hybridMultilevel"/>
    <w:tmpl w:val="E4BCB852"/>
    <w:lvl w:ilvl="0" w:tplc="F83EEA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BACF9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22BA7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C62E2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043F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30CE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5AAF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94AD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D005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074E8"/>
    <w:multiLevelType w:val="multilevel"/>
    <w:tmpl w:val="4FC49B92"/>
    <w:lvl w:ilvl="0">
      <w:start w:val="1"/>
      <w:numFmt w:val="decimalZero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Zero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8040E26"/>
    <w:multiLevelType w:val="hybridMultilevel"/>
    <w:tmpl w:val="3D2AF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8D9653C"/>
    <w:multiLevelType w:val="multilevel"/>
    <w:tmpl w:val="FFFFFFFF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A266118"/>
    <w:multiLevelType w:val="hybridMultilevel"/>
    <w:tmpl w:val="47865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525827"/>
    <w:multiLevelType w:val="hybridMultilevel"/>
    <w:tmpl w:val="62CED7D6"/>
    <w:lvl w:ilvl="0" w:tplc="0419000F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3924E88"/>
    <w:multiLevelType w:val="hybridMultilevel"/>
    <w:tmpl w:val="7104258C"/>
    <w:lvl w:ilvl="0" w:tplc="FB766A3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27B74F1C"/>
    <w:multiLevelType w:val="hybridMultilevel"/>
    <w:tmpl w:val="1A78DE3A"/>
    <w:lvl w:ilvl="0" w:tplc="0419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2">
    <w:nsid w:val="312762BF"/>
    <w:multiLevelType w:val="hybridMultilevel"/>
    <w:tmpl w:val="CA22F836"/>
    <w:lvl w:ilvl="0" w:tplc="2ED28E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14">
    <w:nsid w:val="356E73D1"/>
    <w:multiLevelType w:val="hybridMultilevel"/>
    <w:tmpl w:val="D436A238"/>
    <w:lvl w:ilvl="0" w:tplc="34B209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A1F0729"/>
    <w:multiLevelType w:val="hybridMultilevel"/>
    <w:tmpl w:val="205CB074"/>
    <w:lvl w:ilvl="0" w:tplc="8C1A60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447A5B4A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BE626F7A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39F260C4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B0EE4DDC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7D2A56B0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3222B948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79AE65C8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1FA8EEC8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3C664CE7"/>
    <w:multiLevelType w:val="hybridMultilevel"/>
    <w:tmpl w:val="40881E4C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FB2FEC"/>
    <w:multiLevelType w:val="hybridMultilevel"/>
    <w:tmpl w:val="50BA6A66"/>
    <w:lvl w:ilvl="0" w:tplc="BA361A6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8">
    <w:nsid w:val="43251478"/>
    <w:multiLevelType w:val="multilevel"/>
    <w:tmpl w:val="5740CBA4"/>
    <w:lvl w:ilvl="0">
      <w:start w:val="5"/>
      <w:numFmt w:val="decimal"/>
      <w:lvlText w:val="%1."/>
      <w:lvlJc w:val="left"/>
      <w:pPr>
        <w:tabs>
          <w:tab w:val="num" w:pos="0"/>
        </w:tabs>
        <w:ind w:left="7397" w:hanging="45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85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0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1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835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89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95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66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723" w:hanging="2160"/>
      </w:pPr>
      <w:rPr>
        <w:rFonts w:cs="Times New Roman" w:hint="default"/>
      </w:rPr>
    </w:lvl>
  </w:abstractNum>
  <w:abstractNum w:abstractNumId="19">
    <w:nsid w:val="46D40135"/>
    <w:multiLevelType w:val="hybridMultilevel"/>
    <w:tmpl w:val="18D4FAEA"/>
    <w:lvl w:ilvl="0" w:tplc="77BAA5A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9B61E6B"/>
    <w:multiLevelType w:val="hybridMultilevel"/>
    <w:tmpl w:val="2E92E850"/>
    <w:lvl w:ilvl="0" w:tplc="39D6185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1">
    <w:nsid w:val="4D0C7DCF"/>
    <w:multiLevelType w:val="hybridMultilevel"/>
    <w:tmpl w:val="90DE022A"/>
    <w:lvl w:ilvl="0" w:tplc="A2ECB06A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2">
    <w:nsid w:val="4D7834CA"/>
    <w:multiLevelType w:val="hybridMultilevel"/>
    <w:tmpl w:val="45A8928E"/>
    <w:lvl w:ilvl="0" w:tplc="AA644A5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23">
    <w:nsid w:val="4DF97D2B"/>
    <w:multiLevelType w:val="hybridMultilevel"/>
    <w:tmpl w:val="B98EEE1C"/>
    <w:lvl w:ilvl="0" w:tplc="3BA0BB28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24">
    <w:nsid w:val="50910F61"/>
    <w:multiLevelType w:val="hybridMultilevel"/>
    <w:tmpl w:val="9318757C"/>
    <w:lvl w:ilvl="0" w:tplc="CBC6F3F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A8034B4"/>
    <w:multiLevelType w:val="hybridMultilevel"/>
    <w:tmpl w:val="3F82E4A6"/>
    <w:lvl w:ilvl="0" w:tplc="3EEEAEEC">
      <w:start w:val="1"/>
      <w:numFmt w:val="decimal"/>
      <w:lvlText w:val="%1."/>
      <w:lvlJc w:val="left"/>
      <w:pPr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26">
    <w:nsid w:val="5A82787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D5A0623"/>
    <w:multiLevelType w:val="hybridMultilevel"/>
    <w:tmpl w:val="14709238"/>
    <w:lvl w:ilvl="0" w:tplc="F35E149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62040AA5"/>
    <w:multiLevelType w:val="hybridMultilevel"/>
    <w:tmpl w:val="682CDF34"/>
    <w:lvl w:ilvl="0" w:tplc="7FD45F1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9">
    <w:nsid w:val="66627C5C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F2478C9"/>
    <w:multiLevelType w:val="singleLevel"/>
    <w:tmpl w:val="0186AE7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31">
    <w:nsid w:val="6F5735FF"/>
    <w:multiLevelType w:val="hybridMultilevel"/>
    <w:tmpl w:val="56127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D1074A"/>
    <w:multiLevelType w:val="hybridMultilevel"/>
    <w:tmpl w:val="ECF659C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3A437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D087773"/>
    <w:multiLevelType w:val="hybridMultilevel"/>
    <w:tmpl w:val="93CA47E8"/>
    <w:lvl w:ilvl="0" w:tplc="2196EBB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3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5"/>
  </w:num>
  <w:num w:numId="8">
    <w:abstractNumId w:val="16"/>
  </w:num>
  <w:num w:numId="9">
    <w:abstractNumId w:val="10"/>
  </w:num>
  <w:num w:numId="10">
    <w:abstractNumId w:val="1"/>
  </w:num>
  <w:num w:numId="11">
    <w:abstractNumId w:val="2"/>
  </w:num>
  <w:num w:numId="12">
    <w:abstractNumId w:val="3"/>
  </w:num>
  <w:num w:numId="13">
    <w:abstractNumId w:val="18"/>
  </w:num>
  <w:num w:numId="14">
    <w:abstractNumId w:val="19"/>
  </w:num>
  <w:num w:numId="15">
    <w:abstractNumId w:val="17"/>
  </w:num>
  <w:num w:numId="1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7">
    <w:abstractNumId w:val="2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5"/>
  </w:num>
  <w:num w:numId="21">
    <w:abstractNumId w:val="32"/>
  </w:num>
  <w:num w:numId="22">
    <w:abstractNumId w:val="34"/>
  </w:num>
  <w:num w:numId="23">
    <w:abstractNumId w:val="6"/>
  </w:num>
  <w:num w:numId="24">
    <w:abstractNumId w:val="30"/>
    <w:lvlOverride w:ilvl="0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11"/>
  </w:num>
  <w:num w:numId="28">
    <w:abstractNumId w:val="8"/>
  </w:num>
  <w:num w:numId="29">
    <w:abstractNumId w:val="26"/>
  </w:num>
  <w:num w:numId="30">
    <w:abstractNumId w:val="33"/>
  </w:num>
  <w:num w:numId="31">
    <w:abstractNumId w:val="29"/>
  </w:num>
  <w:num w:numId="32">
    <w:abstractNumId w:val="7"/>
  </w:num>
  <w:num w:numId="33">
    <w:abstractNumId w:val="12"/>
  </w:num>
  <w:num w:numId="34">
    <w:abstractNumId w:val="27"/>
  </w:num>
  <w:num w:numId="35">
    <w:abstractNumId w:val="28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CBC"/>
    <w:rsid w:val="00004EF6"/>
    <w:rsid w:val="0001256A"/>
    <w:rsid w:val="00013BE4"/>
    <w:rsid w:val="00015806"/>
    <w:rsid w:val="00021BB8"/>
    <w:rsid w:val="00021F2A"/>
    <w:rsid w:val="00022305"/>
    <w:rsid w:val="0002361D"/>
    <w:rsid w:val="0002595B"/>
    <w:rsid w:val="00032912"/>
    <w:rsid w:val="00034D9A"/>
    <w:rsid w:val="00035585"/>
    <w:rsid w:val="0003756B"/>
    <w:rsid w:val="0004159A"/>
    <w:rsid w:val="0004305B"/>
    <w:rsid w:val="000528E1"/>
    <w:rsid w:val="0006118D"/>
    <w:rsid w:val="00070AB2"/>
    <w:rsid w:val="00074401"/>
    <w:rsid w:val="00075FCC"/>
    <w:rsid w:val="000765D7"/>
    <w:rsid w:val="000806A1"/>
    <w:rsid w:val="0008327E"/>
    <w:rsid w:val="00083B42"/>
    <w:rsid w:val="00086ABE"/>
    <w:rsid w:val="00090DE0"/>
    <w:rsid w:val="00091FE4"/>
    <w:rsid w:val="00096233"/>
    <w:rsid w:val="000976E4"/>
    <w:rsid w:val="00097A91"/>
    <w:rsid w:val="000A113E"/>
    <w:rsid w:val="000A2D41"/>
    <w:rsid w:val="000A4D4A"/>
    <w:rsid w:val="000A6370"/>
    <w:rsid w:val="000A7C45"/>
    <w:rsid w:val="000B08EA"/>
    <w:rsid w:val="000B2533"/>
    <w:rsid w:val="000B4E83"/>
    <w:rsid w:val="000B504E"/>
    <w:rsid w:val="000B6B0D"/>
    <w:rsid w:val="000C0D50"/>
    <w:rsid w:val="000C465A"/>
    <w:rsid w:val="000C500D"/>
    <w:rsid w:val="000D143F"/>
    <w:rsid w:val="000D3F25"/>
    <w:rsid w:val="000D5AFF"/>
    <w:rsid w:val="000D71AF"/>
    <w:rsid w:val="000E3809"/>
    <w:rsid w:val="000E5974"/>
    <w:rsid w:val="000F0189"/>
    <w:rsid w:val="000F04A5"/>
    <w:rsid w:val="000F0E63"/>
    <w:rsid w:val="000F1DEB"/>
    <w:rsid w:val="000F338A"/>
    <w:rsid w:val="000F4B48"/>
    <w:rsid w:val="000F7A76"/>
    <w:rsid w:val="00100895"/>
    <w:rsid w:val="00104886"/>
    <w:rsid w:val="00110FAD"/>
    <w:rsid w:val="001114B0"/>
    <w:rsid w:val="001145DD"/>
    <w:rsid w:val="0012173F"/>
    <w:rsid w:val="001242ED"/>
    <w:rsid w:val="0012430C"/>
    <w:rsid w:val="00131234"/>
    <w:rsid w:val="001347FB"/>
    <w:rsid w:val="001358E0"/>
    <w:rsid w:val="001371B6"/>
    <w:rsid w:val="001421C5"/>
    <w:rsid w:val="00142299"/>
    <w:rsid w:val="001448F2"/>
    <w:rsid w:val="001477CB"/>
    <w:rsid w:val="00150967"/>
    <w:rsid w:val="001542CD"/>
    <w:rsid w:val="00157AE6"/>
    <w:rsid w:val="0016569F"/>
    <w:rsid w:val="00167AF9"/>
    <w:rsid w:val="00173AE7"/>
    <w:rsid w:val="00174084"/>
    <w:rsid w:val="001803C1"/>
    <w:rsid w:val="00184A93"/>
    <w:rsid w:val="001863FA"/>
    <w:rsid w:val="00196F54"/>
    <w:rsid w:val="001A3C75"/>
    <w:rsid w:val="001B12D9"/>
    <w:rsid w:val="001B4AE7"/>
    <w:rsid w:val="001B6372"/>
    <w:rsid w:val="001B691D"/>
    <w:rsid w:val="001C1BDF"/>
    <w:rsid w:val="001C1EE1"/>
    <w:rsid w:val="001C3724"/>
    <w:rsid w:val="001D095E"/>
    <w:rsid w:val="001D1E18"/>
    <w:rsid w:val="001D267B"/>
    <w:rsid w:val="001D2DFA"/>
    <w:rsid w:val="001D44BA"/>
    <w:rsid w:val="001E4508"/>
    <w:rsid w:val="001E4C85"/>
    <w:rsid w:val="00202DE0"/>
    <w:rsid w:val="0021324D"/>
    <w:rsid w:val="0021479F"/>
    <w:rsid w:val="00215BC3"/>
    <w:rsid w:val="00223C63"/>
    <w:rsid w:val="0022519B"/>
    <w:rsid w:val="00225CEF"/>
    <w:rsid w:val="00226804"/>
    <w:rsid w:val="00230B87"/>
    <w:rsid w:val="002311E1"/>
    <w:rsid w:val="002313F8"/>
    <w:rsid w:val="00231FD3"/>
    <w:rsid w:val="00232F5F"/>
    <w:rsid w:val="00236550"/>
    <w:rsid w:val="00245770"/>
    <w:rsid w:val="00246243"/>
    <w:rsid w:val="002467CB"/>
    <w:rsid w:val="00251498"/>
    <w:rsid w:val="002534E8"/>
    <w:rsid w:val="00254DFE"/>
    <w:rsid w:val="00260CBB"/>
    <w:rsid w:val="00263F3D"/>
    <w:rsid w:val="0027060E"/>
    <w:rsid w:val="00271FC0"/>
    <w:rsid w:val="00276D98"/>
    <w:rsid w:val="00277CE8"/>
    <w:rsid w:val="00284898"/>
    <w:rsid w:val="00290C5C"/>
    <w:rsid w:val="002974F6"/>
    <w:rsid w:val="002979A2"/>
    <w:rsid w:val="002A05F9"/>
    <w:rsid w:val="002A2FA4"/>
    <w:rsid w:val="002A3362"/>
    <w:rsid w:val="002A3600"/>
    <w:rsid w:val="002B081E"/>
    <w:rsid w:val="002B3F01"/>
    <w:rsid w:val="002C079C"/>
    <w:rsid w:val="002C3E89"/>
    <w:rsid w:val="002D7DED"/>
    <w:rsid w:val="002E2738"/>
    <w:rsid w:val="002E33C0"/>
    <w:rsid w:val="002E6DB9"/>
    <w:rsid w:val="002F2719"/>
    <w:rsid w:val="002F2AB4"/>
    <w:rsid w:val="002F2D92"/>
    <w:rsid w:val="002F3CDB"/>
    <w:rsid w:val="002F5003"/>
    <w:rsid w:val="003001D3"/>
    <w:rsid w:val="003018F7"/>
    <w:rsid w:val="00302138"/>
    <w:rsid w:val="00306630"/>
    <w:rsid w:val="00306846"/>
    <w:rsid w:val="00307343"/>
    <w:rsid w:val="003102A8"/>
    <w:rsid w:val="00312F43"/>
    <w:rsid w:val="00317171"/>
    <w:rsid w:val="00324D44"/>
    <w:rsid w:val="00327D99"/>
    <w:rsid w:val="00327E17"/>
    <w:rsid w:val="003307B8"/>
    <w:rsid w:val="00331D7D"/>
    <w:rsid w:val="00333346"/>
    <w:rsid w:val="00334AE1"/>
    <w:rsid w:val="00337BEE"/>
    <w:rsid w:val="00342EB0"/>
    <w:rsid w:val="003431F0"/>
    <w:rsid w:val="00343CC7"/>
    <w:rsid w:val="00344EB2"/>
    <w:rsid w:val="0036334B"/>
    <w:rsid w:val="00367048"/>
    <w:rsid w:val="00372725"/>
    <w:rsid w:val="003731C8"/>
    <w:rsid w:val="0039373E"/>
    <w:rsid w:val="00393ABD"/>
    <w:rsid w:val="00395586"/>
    <w:rsid w:val="003A18CF"/>
    <w:rsid w:val="003A4223"/>
    <w:rsid w:val="003A53DA"/>
    <w:rsid w:val="003A674D"/>
    <w:rsid w:val="003B01BD"/>
    <w:rsid w:val="003B27F2"/>
    <w:rsid w:val="003B6380"/>
    <w:rsid w:val="003B67AB"/>
    <w:rsid w:val="003B71BD"/>
    <w:rsid w:val="003C04DB"/>
    <w:rsid w:val="003C3189"/>
    <w:rsid w:val="003C77D6"/>
    <w:rsid w:val="003D15D2"/>
    <w:rsid w:val="003D3344"/>
    <w:rsid w:val="003D4A85"/>
    <w:rsid w:val="003E0518"/>
    <w:rsid w:val="003F2144"/>
    <w:rsid w:val="003F5080"/>
    <w:rsid w:val="003F5231"/>
    <w:rsid w:val="0040040A"/>
    <w:rsid w:val="00402745"/>
    <w:rsid w:val="00404F4E"/>
    <w:rsid w:val="004102C8"/>
    <w:rsid w:val="00416338"/>
    <w:rsid w:val="0041650E"/>
    <w:rsid w:val="00423739"/>
    <w:rsid w:val="00423BCB"/>
    <w:rsid w:val="00425F7B"/>
    <w:rsid w:val="0043315A"/>
    <w:rsid w:val="00434DDB"/>
    <w:rsid w:val="00435196"/>
    <w:rsid w:val="004402C3"/>
    <w:rsid w:val="00440E57"/>
    <w:rsid w:val="00442083"/>
    <w:rsid w:val="00452E1A"/>
    <w:rsid w:val="004547B0"/>
    <w:rsid w:val="00460D72"/>
    <w:rsid w:val="00461AC6"/>
    <w:rsid w:val="00462A0A"/>
    <w:rsid w:val="00463D30"/>
    <w:rsid w:val="00465098"/>
    <w:rsid w:val="00465678"/>
    <w:rsid w:val="0046715B"/>
    <w:rsid w:val="00467E56"/>
    <w:rsid w:val="00470068"/>
    <w:rsid w:val="004711E6"/>
    <w:rsid w:val="0048205B"/>
    <w:rsid w:val="00485B56"/>
    <w:rsid w:val="00487A63"/>
    <w:rsid w:val="004922C0"/>
    <w:rsid w:val="0049468F"/>
    <w:rsid w:val="00495E11"/>
    <w:rsid w:val="00496ACD"/>
    <w:rsid w:val="004974CF"/>
    <w:rsid w:val="004A2A15"/>
    <w:rsid w:val="004A323A"/>
    <w:rsid w:val="004A3B57"/>
    <w:rsid w:val="004A6DF8"/>
    <w:rsid w:val="004B36E5"/>
    <w:rsid w:val="004B4A7C"/>
    <w:rsid w:val="004B524B"/>
    <w:rsid w:val="004B72AF"/>
    <w:rsid w:val="004C1212"/>
    <w:rsid w:val="004D64EB"/>
    <w:rsid w:val="004D7DFE"/>
    <w:rsid w:val="004E37ED"/>
    <w:rsid w:val="004E474B"/>
    <w:rsid w:val="004E4A23"/>
    <w:rsid w:val="004F78CA"/>
    <w:rsid w:val="004F7F20"/>
    <w:rsid w:val="005003AE"/>
    <w:rsid w:val="00501C7F"/>
    <w:rsid w:val="00512BCD"/>
    <w:rsid w:val="005136F8"/>
    <w:rsid w:val="0051520B"/>
    <w:rsid w:val="0051576D"/>
    <w:rsid w:val="005161B8"/>
    <w:rsid w:val="0051741F"/>
    <w:rsid w:val="0052102D"/>
    <w:rsid w:val="005222A2"/>
    <w:rsid w:val="0052408E"/>
    <w:rsid w:val="005262C4"/>
    <w:rsid w:val="00526825"/>
    <w:rsid w:val="00530DDF"/>
    <w:rsid w:val="00535143"/>
    <w:rsid w:val="00540345"/>
    <w:rsid w:val="00541679"/>
    <w:rsid w:val="00544B00"/>
    <w:rsid w:val="0055072C"/>
    <w:rsid w:val="00557865"/>
    <w:rsid w:val="00560C7D"/>
    <w:rsid w:val="005618ED"/>
    <w:rsid w:val="0056542E"/>
    <w:rsid w:val="005658DF"/>
    <w:rsid w:val="00565C56"/>
    <w:rsid w:val="0056686D"/>
    <w:rsid w:val="00570F1B"/>
    <w:rsid w:val="005721B3"/>
    <w:rsid w:val="00574E6D"/>
    <w:rsid w:val="0057568C"/>
    <w:rsid w:val="00575C08"/>
    <w:rsid w:val="00575F8A"/>
    <w:rsid w:val="0058065F"/>
    <w:rsid w:val="0058144F"/>
    <w:rsid w:val="00581836"/>
    <w:rsid w:val="005826A5"/>
    <w:rsid w:val="0058349F"/>
    <w:rsid w:val="00592757"/>
    <w:rsid w:val="005949E6"/>
    <w:rsid w:val="00595907"/>
    <w:rsid w:val="005A4AE6"/>
    <w:rsid w:val="005A6111"/>
    <w:rsid w:val="005A6CCF"/>
    <w:rsid w:val="005B061D"/>
    <w:rsid w:val="005B301F"/>
    <w:rsid w:val="005B4C1D"/>
    <w:rsid w:val="005C27E0"/>
    <w:rsid w:val="005C744E"/>
    <w:rsid w:val="005D1C7C"/>
    <w:rsid w:val="005D40C4"/>
    <w:rsid w:val="005D628E"/>
    <w:rsid w:val="005E00B1"/>
    <w:rsid w:val="005E0C50"/>
    <w:rsid w:val="005F54D2"/>
    <w:rsid w:val="00600953"/>
    <w:rsid w:val="00606252"/>
    <w:rsid w:val="00610F6D"/>
    <w:rsid w:val="00611CC4"/>
    <w:rsid w:val="00611FD5"/>
    <w:rsid w:val="00612AA9"/>
    <w:rsid w:val="006131A0"/>
    <w:rsid w:val="00613240"/>
    <w:rsid w:val="0061411B"/>
    <w:rsid w:val="00621B85"/>
    <w:rsid w:val="0063189D"/>
    <w:rsid w:val="00634C2C"/>
    <w:rsid w:val="006379AA"/>
    <w:rsid w:val="006419A7"/>
    <w:rsid w:val="006442C5"/>
    <w:rsid w:val="00645591"/>
    <w:rsid w:val="0064698D"/>
    <w:rsid w:val="006540B5"/>
    <w:rsid w:val="00654285"/>
    <w:rsid w:val="00663F56"/>
    <w:rsid w:val="00676E70"/>
    <w:rsid w:val="0068350F"/>
    <w:rsid w:val="00683614"/>
    <w:rsid w:val="006858AB"/>
    <w:rsid w:val="006A0E0A"/>
    <w:rsid w:val="006A2A1E"/>
    <w:rsid w:val="006B074A"/>
    <w:rsid w:val="006B0CA5"/>
    <w:rsid w:val="006B3CED"/>
    <w:rsid w:val="006B5315"/>
    <w:rsid w:val="006B7339"/>
    <w:rsid w:val="006B799F"/>
    <w:rsid w:val="006B7E1C"/>
    <w:rsid w:val="006C0149"/>
    <w:rsid w:val="006C0D1F"/>
    <w:rsid w:val="006C3B0B"/>
    <w:rsid w:val="006D1C0A"/>
    <w:rsid w:val="006D32D6"/>
    <w:rsid w:val="006D5FCD"/>
    <w:rsid w:val="006D7456"/>
    <w:rsid w:val="006E41B0"/>
    <w:rsid w:val="006E70CD"/>
    <w:rsid w:val="006F1DDB"/>
    <w:rsid w:val="006F72D6"/>
    <w:rsid w:val="006F746E"/>
    <w:rsid w:val="006F7EE6"/>
    <w:rsid w:val="00700901"/>
    <w:rsid w:val="00701B00"/>
    <w:rsid w:val="00711D34"/>
    <w:rsid w:val="00721AA5"/>
    <w:rsid w:val="00721D10"/>
    <w:rsid w:val="00724670"/>
    <w:rsid w:val="00726982"/>
    <w:rsid w:val="007279CF"/>
    <w:rsid w:val="00727D7B"/>
    <w:rsid w:val="007345CD"/>
    <w:rsid w:val="00741DAE"/>
    <w:rsid w:val="007429DC"/>
    <w:rsid w:val="00742EDB"/>
    <w:rsid w:val="00746E60"/>
    <w:rsid w:val="00751400"/>
    <w:rsid w:val="007523D5"/>
    <w:rsid w:val="007526C3"/>
    <w:rsid w:val="007547A7"/>
    <w:rsid w:val="007556BF"/>
    <w:rsid w:val="007605C2"/>
    <w:rsid w:val="00777471"/>
    <w:rsid w:val="0078116F"/>
    <w:rsid w:val="00782249"/>
    <w:rsid w:val="00784B0A"/>
    <w:rsid w:val="007858D3"/>
    <w:rsid w:val="00786A80"/>
    <w:rsid w:val="00793184"/>
    <w:rsid w:val="007978E4"/>
    <w:rsid w:val="00797FE8"/>
    <w:rsid w:val="007A4978"/>
    <w:rsid w:val="007A55F7"/>
    <w:rsid w:val="007B3D58"/>
    <w:rsid w:val="007C198C"/>
    <w:rsid w:val="007C737B"/>
    <w:rsid w:val="007D503D"/>
    <w:rsid w:val="007D57FD"/>
    <w:rsid w:val="007D6C83"/>
    <w:rsid w:val="007E5FE1"/>
    <w:rsid w:val="007F4595"/>
    <w:rsid w:val="007F46B0"/>
    <w:rsid w:val="00800103"/>
    <w:rsid w:val="00800343"/>
    <w:rsid w:val="00805297"/>
    <w:rsid w:val="008071B2"/>
    <w:rsid w:val="00807EA5"/>
    <w:rsid w:val="00811023"/>
    <w:rsid w:val="00813040"/>
    <w:rsid w:val="00830600"/>
    <w:rsid w:val="00830A04"/>
    <w:rsid w:val="0083609C"/>
    <w:rsid w:val="00837E60"/>
    <w:rsid w:val="00840DE9"/>
    <w:rsid w:val="00842567"/>
    <w:rsid w:val="00842F25"/>
    <w:rsid w:val="00847E73"/>
    <w:rsid w:val="008548F4"/>
    <w:rsid w:val="00856F6F"/>
    <w:rsid w:val="0085784F"/>
    <w:rsid w:val="00860353"/>
    <w:rsid w:val="00870826"/>
    <w:rsid w:val="00875461"/>
    <w:rsid w:val="00875D00"/>
    <w:rsid w:val="00884880"/>
    <w:rsid w:val="00885439"/>
    <w:rsid w:val="0088670A"/>
    <w:rsid w:val="0089167F"/>
    <w:rsid w:val="00891FBE"/>
    <w:rsid w:val="0089357B"/>
    <w:rsid w:val="00893DB4"/>
    <w:rsid w:val="0089407E"/>
    <w:rsid w:val="00895184"/>
    <w:rsid w:val="008969EB"/>
    <w:rsid w:val="008970D4"/>
    <w:rsid w:val="008A216B"/>
    <w:rsid w:val="008A59F4"/>
    <w:rsid w:val="008A5A9B"/>
    <w:rsid w:val="008B55A2"/>
    <w:rsid w:val="008B66BE"/>
    <w:rsid w:val="008C0033"/>
    <w:rsid w:val="008C5711"/>
    <w:rsid w:val="008C61CF"/>
    <w:rsid w:val="008D18C9"/>
    <w:rsid w:val="008D2577"/>
    <w:rsid w:val="008D41E2"/>
    <w:rsid w:val="008E0B61"/>
    <w:rsid w:val="008E1202"/>
    <w:rsid w:val="008E1FE8"/>
    <w:rsid w:val="008E3568"/>
    <w:rsid w:val="008E37A8"/>
    <w:rsid w:val="008E3882"/>
    <w:rsid w:val="008F6E35"/>
    <w:rsid w:val="008F714B"/>
    <w:rsid w:val="0090114C"/>
    <w:rsid w:val="00901A9A"/>
    <w:rsid w:val="00901C8F"/>
    <w:rsid w:val="00910C72"/>
    <w:rsid w:val="00912469"/>
    <w:rsid w:val="00914FFD"/>
    <w:rsid w:val="009210D2"/>
    <w:rsid w:val="00922B56"/>
    <w:rsid w:val="0092390F"/>
    <w:rsid w:val="00923CEB"/>
    <w:rsid w:val="009246A3"/>
    <w:rsid w:val="00925DFC"/>
    <w:rsid w:val="0093124C"/>
    <w:rsid w:val="009425CF"/>
    <w:rsid w:val="00943148"/>
    <w:rsid w:val="00943F22"/>
    <w:rsid w:val="009508C4"/>
    <w:rsid w:val="00950DC3"/>
    <w:rsid w:val="009606B0"/>
    <w:rsid w:val="00962A39"/>
    <w:rsid w:val="00963DCC"/>
    <w:rsid w:val="009668AF"/>
    <w:rsid w:val="009711DE"/>
    <w:rsid w:val="0097798B"/>
    <w:rsid w:val="00981CD0"/>
    <w:rsid w:val="0098201C"/>
    <w:rsid w:val="0098700D"/>
    <w:rsid w:val="00994AA5"/>
    <w:rsid w:val="009952F0"/>
    <w:rsid w:val="009959C6"/>
    <w:rsid w:val="00995CEF"/>
    <w:rsid w:val="009A28AB"/>
    <w:rsid w:val="009A315D"/>
    <w:rsid w:val="009A3457"/>
    <w:rsid w:val="009A40D2"/>
    <w:rsid w:val="009A58FD"/>
    <w:rsid w:val="009B5262"/>
    <w:rsid w:val="009B7C9A"/>
    <w:rsid w:val="009B7DCA"/>
    <w:rsid w:val="009C0D23"/>
    <w:rsid w:val="009C251C"/>
    <w:rsid w:val="009D095D"/>
    <w:rsid w:val="009D559B"/>
    <w:rsid w:val="009D5DD1"/>
    <w:rsid w:val="009D7363"/>
    <w:rsid w:val="009E194A"/>
    <w:rsid w:val="009E1DC0"/>
    <w:rsid w:val="009E4B87"/>
    <w:rsid w:val="009E4F82"/>
    <w:rsid w:val="009E5D79"/>
    <w:rsid w:val="009E6D5D"/>
    <w:rsid w:val="009F62CA"/>
    <w:rsid w:val="00A042CA"/>
    <w:rsid w:val="00A04FB5"/>
    <w:rsid w:val="00A0799D"/>
    <w:rsid w:val="00A07AA5"/>
    <w:rsid w:val="00A1014E"/>
    <w:rsid w:val="00A2261F"/>
    <w:rsid w:val="00A3125D"/>
    <w:rsid w:val="00A31932"/>
    <w:rsid w:val="00A3511E"/>
    <w:rsid w:val="00A3586B"/>
    <w:rsid w:val="00A35A62"/>
    <w:rsid w:val="00A35D29"/>
    <w:rsid w:val="00A363D1"/>
    <w:rsid w:val="00A4131F"/>
    <w:rsid w:val="00A41680"/>
    <w:rsid w:val="00A52820"/>
    <w:rsid w:val="00A53B9D"/>
    <w:rsid w:val="00A53F19"/>
    <w:rsid w:val="00A5429E"/>
    <w:rsid w:val="00A61899"/>
    <w:rsid w:val="00A70740"/>
    <w:rsid w:val="00A7596D"/>
    <w:rsid w:val="00A76A04"/>
    <w:rsid w:val="00A76AD4"/>
    <w:rsid w:val="00A823BC"/>
    <w:rsid w:val="00A83720"/>
    <w:rsid w:val="00A85259"/>
    <w:rsid w:val="00A90040"/>
    <w:rsid w:val="00A91A8A"/>
    <w:rsid w:val="00A91F06"/>
    <w:rsid w:val="00A920AF"/>
    <w:rsid w:val="00AA0B4F"/>
    <w:rsid w:val="00AA1E9D"/>
    <w:rsid w:val="00AA5F66"/>
    <w:rsid w:val="00AA6F48"/>
    <w:rsid w:val="00AB100A"/>
    <w:rsid w:val="00AB238E"/>
    <w:rsid w:val="00AB65E2"/>
    <w:rsid w:val="00AB7FF7"/>
    <w:rsid w:val="00AD3EBA"/>
    <w:rsid w:val="00AD7F95"/>
    <w:rsid w:val="00AE02AF"/>
    <w:rsid w:val="00AE1B89"/>
    <w:rsid w:val="00AE1DA4"/>
    <w:rsid w:val="00AE6ED7"/>
    <w:rsid w:val="00AE7B92"/>
    <w:rsid w:val="00AF1C3B"/>
    <w:rsid w:val="00AF60DE"/>
    <w:rsid w:val="00B02E11"/>
    <w:rsid w:val="00B111EE"/>
    <w:rsid w:val="00B148FB"/>
    <w:rsid w:val="00B17B2A"/>
    <w:rsid w:val="00B26E1F"/>
    <w:rsid w:val="00B27C96"/>
    <w:rsid w:val="00B33D45"/>
    <w:rsid w:val="00B403E6"/>
    <w:rsid w:val="00B47D72"/>
    <w:rsid w:val="00B514BD"/>
    <w:rsid w:val="00B53927"/>
    <w:rsid w:val="00B56636"/>
    <w:rsid w:val="00B575F1"/>
    <w:rsid w:val="00B637EF"/>
    <w:rsid w:val="00B65AD2"/>
    <w:rsid w:val="00B77316"/>
    <w:rsid w:val="00B81A3A"/>
    <w:rsid w:val="00B82C5B"/>
    <w:rsid w:val="00B844EC"/>
    <w:rsid w:val="00B850EB"/>
    <w:rsid w:val="00B90859"/>
    <w:rsid w:val="00B91F2E"/>
    <w:rsid w:val="00B95657"/>
    <w:rsid w:val="00B96C82"/>
    <w:rsid w:val="00BA21A0"/>
    <w:rsid w:val="00BA7204"/>
    <w:rsid w:val="00BA7500"/>
    <w:rsid w:val="00BB2962"/>
    <w:rsid w:val="00BB7BD8"/>
    <w:rsid w:val="00BC27D7"/>
    <w:rsid w:val="00BC7490"/>
    <w:rsid w:val="00BD40F3"/>
    <w:rsid w:val="00BD5E42"/>
    <w:rsid w:val="00BD7240"/>
    <w:rsid w:val="00BE0918"/>
    <w:rsid w:val="00BE44EF"/>
    <w:rsid w:val="00BE4A46"/>
    <w:rsid w:val="00BE6759"/>
    <w:rsid w:val="00BE6F41"/>
    <w:rsid w:val="00BE7FEA"/>
    <w:rsid w:val="00BF1296"/>
    <w:rsid w:val="00BF4E06"/>
    <w:rsid w:val="00BF768A"/>
    <w:rsid w:val="00C00BA6"/>
    <w:rsid w:val="00C01A0F"/>
    <w:rsid w:val="00C03B65"/>
    <w:rsid w:val="00C07139"/>
    <w:rsid w:val="00C10C17"/>
    <w:rsid w:val="00C1382F"/>
    <w:rsid w:val="00C151A8"/>
    <w:rsid w:val="00C2093D"/>
    <w:rsid w:val="00C22680"/>
    <w:rsid w:val="00C26D0B"/>
    <w:rsid w:val="00C27378"/>
    <w:rsid w:val="00C42208"/>
    <w:rsid w:val="00C437E3"/>
    <w:rsid w:val="00C50E9B"/>
    <w:rsid w:val="00C51D63"/>
    <w:rsid w:val="00C52CA3"/>
    <w:rsid w:val="00C55833"/>
    <w:rsid w:val="00C55C93"/>
    <w:rsid w:val="00C677CF"/>
    <w:rsid w:val="00C72E26"/>
    <w:rsid w:val="00C806C5"/>
    <w:rsid w:val="00C84CF6"/>
    <w:rsid w:val="00C8528D"/>
    <w:rsid w:val="00C9023D"/>
    <w:rsid w:val="00C93DD4"/>
    <w:rsid w:val="00C9759A"/>
    <w:rsid w:val="00CA1538"/>
    <w:rsid w:val="00CA1610"/>
    <w:rsid w:val="00CB2433"/>
    <w:rsid w:val="00CC10F7"/>
    <w:rsid w:val="00CC6252"/>
    <w:rsid w:val="00CE302C"/>
    <w:rsid w:val="00CE32B5"/>
    <w:rsid w:val="00CE47BD"/>
    <w:rsid w:val="00CE5019"/>
    <w:rsid w:val="00CE63D1"/>
    <w:rsid w:val="00CF11B6"/>
    <w:rsid w:val="00CF5BB6"/>
    <w:rsid w:val="00D01C26"/>
    <w:rsid w:val="00D071F4"/>
    <w:rsid w:val="00D1123F"/>
    <w:rsid w:val="00D161C4"/>
    <w:rsid w:val="00D179EE"/>
    <w:rsid w:val="00D23FE1"/>
    <w:rsid w:val="00D2508E"/>
    <w:rsid w:val="00D26438"/>
    <w:rsid w:val="00D26688"/>
    <w:rsid w:val="00D272D4"/>
    <w:rsid w:val="00D3126F"/>
    <w:rsid w:val="00D31FB7"/>
    <w:rsid w:val="00D37CA2"/>
    <w:rsid w:val="00D4100D"/>
    <w:rsid w:val="00D4318A"/>
    <w:rsid w:val="00D461F3"/>
    <w:rsid w:val="00D565B9"/>
    <w:rsid w:val="00D6047C"/>
    <w:rsid w:val="00D6480E"/>
    <w:rsid w:val="00D67B95"/>
    <w:rsid w:val="00D712AE"/>
    <w:rsid w:val="00D712F2"/>
    <w:rsid w:val="00D71EB8"/>
    <w:rsid w:val="00D7321A"/>
    <w:rsid w:val="00D75535"/>
    <w:rsid w:val="00D77880"/>
    <w:rsid w:val="00D77D49"/>
    <w:rsid w:val="00D87552"/>
    <w:rsid w:val="00D957EE"/>
    <w:rsid w:val="00DA56B8"/>
    <w:rsid w:val="00DA6275"/>
    <w:rsid w:val="00DA6B77"/>
    <w:rsid w:val="00DA771D"/>
    <w:rsid w:val="00DB0142"/>
    <w:rsid w:val="00DC0A80"/>
    <w:rsid w:val="00DC299A"/>
    <w:rsid w:val="00DC3B7F"/>
    <w:rsid w:val="00DC5593"/>
    <w:rsid w:val="00DD4F2F"/>
    <w:rsid w:val="00DE1616"/>
    <w:rsid w:val="00DE161D"/>
    <w:rsid w:val="00DE3659"/>
    <w:rsid w:val="00DE4302"/>
    <w:rsid w:val="00DF13C1"/>
    <w:rsid w:val="00DF71F4"/>
    <w:rsid w:val="00E04981"/>
    <w:rsid w:val="00E1140B"/>
    <w:rsid w:val="00E12115"/>
    <w:rsid w:val="00E159FE"/>
    <w:rsid w:val="00E15E3B"/>
    <w:rsid w:val="00E16006"/>
    <w:rsid w:val="00E16773"/>
    <w:rsid w:val="00E24466"/>
    <w:rsid w:val="00E24EC2"/>
    <w:rsid w:val="00E26CBC"/>
    <w:rsid w:val="00E2700A"/>
    <w:rsid w:val="00E33338"/>
    <w:rsid w:val="00E45082"/>
    <w:rsid w:val="00E52B8F"/>
    <w:rsid w:val="00E548AA"/>
    <w:rsid w:val="00E54969"/>
    <w:rsid w:val="00E5772E"/>
    <w:rsid w:val="00E5779F"/>
    <w:rsid w:val="00E57E4A"/>
    <w:rsid w:val="00E610D6"/>
    <w:rsid w:val="00E649A9"/>
    <w:rsid w:val="00E65B58"/>
    <w:rsid w:val="00E6794D"/>
    <w:rsid w:val="00E70BBF"/>
    <w:rsid w:val="00E72855"/>
    <w:rsid w:val="00E736F3"/>
    <w:rsid w:val="00E73B27"/>
    <w:rsid w:val="00E767B2"/>
    <w:rsid w:val="00E809E6"/>
    <w:rsid w:val="00E80C14"/>
    <w:rsid w:val="00E81F58"/>
    <w:rsid w:val="00E935ED"/>
    <w:rsid w:val="00E978B4"/>
    <w:rsid w:val="00E97D0B"/>
    <w:rsid w:val="00EA1144"/>
    <w:rsid w:val="00EA2E7D"/>
    <w:rsid w:val="00EA484D"/>
    <w:rsid w:val="00EA586B"/>
    <w:rsid w:val="00EA780F"/>
    <w:rsid w:val="00EB0422"/>
    <w:rsid w:val="00EB04FE"/>
    <w:rsid w:val="00EB29C6"/>
    <w:rsid w:val="00EB43BF"/>
    <w:rsid w:val="00ED2E07"/>
    <w:rsid w:val="00ED451F"/>
    <w:rsid w:val="00EF2BA7"/>
    <w:rsid w:val="00F016A2"/>
    <w:rsid w:val="00F1457F"/>
    <w:rsid w:val="00F14BAF"/>
    <w:rsid w:val="00F16DA7"/>
    <w:rsid w:val="00F1726B"/>
    <w:rsid w:val="00F1796A"/>
    <w:rsid w:val="00F2706B"/>
    <w:rsid w:val="00F2716B"/>
    <w:rsid w:val="00F30A28"/>
    <w:rsid w:val="00F3316F"/>
    <w:rsid w:val="00F34C71"/>
    <w:rsid w:val="00F455FF"/>
    <w:rsid w:val="00F502DE"/>
    <w:rsid w:val="00F507B3"/>
    <w:rsid w:val="00F5099D"/>
    <w:rsid w:val="00F52E1C"/>
    <w:rsid w:val="00F534A7"/>
    <w:rsid w:val="00F53FA7"/>
    <w:rsid w:val="00F543BB"/>
    <w:rsid w:val="00F623C8"/>
    <w:rsid w:val="00F62FEC"/>
    <w:rsid w:val="00F6330C"/>
    <w:rsid w:val="00F66C41"/>
    <w:rsid w:val="00F6738A"/>
    <w:rsid w:val="00F70752"/>
    <w:rsid w:val="00F71997"/>
    <w:rsid w:val="00F72CB6"/>
    <w:rsid w:val="00F75EE2"/>
    <w:rsid w:val="00F816A0"/>
    <w:rsid w:val="00F91353"/>
    <w:rsid w:val="00F94501"/>
    <w:rsid w:val="00F96586"/>
    <w:rsid w:val="00FA0CE3"/>
    <w:rsid w:val="00FA1E50"/>
    <w:rsid w:val="00FB0D7A"/>
    <w:rsid w:val="00FB29A3"/>
    <w:rsid w:val="00FB32E8"/>
    <w:rsid w:val="00FB47C9"/>
    <w:rsid w:val="00FB73A2"/>
    <w:rsid w:val="00FC0C48"/>
    <w:rsid w:val="00FD5CA1"/>
    <w:rsid w:val="00FE2FAD"/>
    <w:rsid w:val="00FE37CB"/>
    <w:rsid w:val="00FF61AC"/>
    <w:rsid w:val="00FF67E6"/>
    <w:rsid w:val="00FF7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26C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6C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9"/>
    <w:qFormat/>
    <w:locked/>
    <w:rsid w:val="006A2A1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26CB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6A2A1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6A2A1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locked/>
    <w:rsid w:val="006A2A1E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9"/>
    <w:qFormat/>
    <w:locked/>
    <w:rsid w:val="006A2A1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26CBC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A2A1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E26CB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A2A1E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6A2A1E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6A2A1E"/>
    <w:rPr>
      <w:rFonts w:ascii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6A2A1E"/>
    <w:rPr>
      <w:rFonts w:ascii="Arial" w:hAnsi="Arial" w:cs="Arial"/>
      <w:sz w:val="22"/>
      <w:szCs w:val="22"/>
    </w:rPr>
  </w:style>
  <w:style w:type="character" w:styleId="a3">
    <w:name w:val="Hyperlink"/>
    <w:basedOn w:val="a0"/>
    <w:uiPriority w:val="99"/>
    <w:rsid w:val="00E26CBC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26C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6C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6C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rsid w:val="00E26CBC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E26CBC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E26C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uiPriority w:val="99"/>
    <w:locked/>
    <w:rsid w:val="00E26CBC"/>
    <w:rPr>
      <w:color w:val="000000"/>
      <w:sz w:val="24"/>
    </w:rPr>
  </w:style>
  <w:style w:type="paragraph" w:styleId="a7">
    <w:name w:val="Body Text Indent"/>
    <w:basedOn w:val="a"/>
    <w:link w:val="a8"/>
    <w:uiPriority w:val="99"/>
    <w:rsid w:val="00E26CBC"/>
    <w:pPr>
      <w:ind w:firstLine="225"/>
      <w:jc w:val="both"/>
    </w:pPr>
    <w:rPr>
      <w:rFonts w:ascii="Calibri" w:eastAsia="Calibri" w:hAnsi="Calibri"/>
      <w:color w:val="000000"/>
    </w:rPr>
  </w:style>
  <w:style w:type="character" w:customStyle="1" w:styleId="BodyTextIndentChar1">
    <w:name w:val="Body Text Indent Char1"/>
    <w:basedOn w:val="a0"/>
    <w:link w:val="a7"/>
    <w:uiPriority w:val="99"/>
    <w:semiHidden/>
    <w:locked/>
    <w:rsid w:val="00610F6D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E26CB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rsid w:val="00E26CB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E26C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E26CBC"/>
    <w:rPr>
      <w:b/>
      <w:bCs/>
    </w:rPr>
  </w:style>
  <w:style w:type="paragraph" w:styleId="21">
    <w:name w:val="Body Text 2"/>
    <w:basedOn w:val="a"/>
    <w:link w:val="22"/>
    <w:uiPriority w:val="99"/>
    <w:rsid w:val="00E26CBC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rsid w:val="00E26C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a0"/>
    <w:link w:val="af1"/>
    <w:uiPriority w:val="99"/>
    <w:locked/>
    <w:rsid w:val="006A2A1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uiPriority w:val="99"/>
    <w:rsid w:val="00981CD0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1421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1421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Цветовое выделение"/>
    <w:uiPriority w:val="99"/>
    <w:rsid w:val="00CB2433"/>
    <w:rPr>
      <w:b/>
      <w:color w:val="26282F"/>
    </w:rPr>
  </w:style>
  <w:style w:type="paragraph" w:customStyle="1" w:styleId="af7">
    <w:name w:val="Таблицы (моноширинный)"/>
    <w:basedOn w:val="a"/>
    <w:next w:val="a"/>
    <w:uiPriority w:val="99"/>
    <w:rsid w:val="00CB24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8">
    <w:name w:val="Содержимое таблицы"/>
    <w:basedOn w:val="a"/>
    <w:uiPriority w:val="99"/>
    <w:rsid w:val="00086ABE"/>
    <w:pPr>
      <w:suppressLineNumbers/>
      <w:suppressAutoHyphens/>
    </w:pPr>
    <w:rPr>
      <w:lang w:eastAsia="ar-SA"/>
    </w:rPr>
  </w:style>
  <w:style w:type="paragraph" w:customStyle="1" w:styleId="11">
    <w:name w:val="Заголовок1"/>
    <w:basedOn w:val="a"/>
    <w:next w:val="af1"/>
    <w:uiPriority w:val="99"/>
    <w:rsid w:val="006A2A1E"/>
    <w:pPr>
      <w:keepNext/>
      <w:suppressAutoHyphens/>
      <w:spacing w:before="240" w:after="120"/>
    </w:pPr>
    <w:rPr>
      <w:rFonts w:ascii="Arial" w:eastAsia="Calibri" w:hAnsi="Arial" w:cs="Tahoma"/>
      <w:sz w:val="28"/>
      <w:szCs w:val="28"/>
      <w:lang w:eastAsia="ar-SA"/>
    </w:rPr>
  </w:style>
  <w:style w:type="character" w:customStyle="1" w:styleId="WW8Num3z0">
    <w:name w:val="WW8Num3z0"/>
    <w:uiPriority w:val="99"/>
    <w:rsid w:val="006A2A1E"/>
    <w:rPr>
      <w:rFonts w:ascii="Symbol" w:hAnsi="Symbol"/>
      <w:sz w:val="18"/>
    </w:rPr>
  </w:style>
  <w:style w:type="character" w:customStyle="1" w:styleId="WW8Num4z0">
    <w:name w:val="WW8Num4z0"/>
    <w:uiPriority w:val="99"/>
    <w:rsid w:val="006A2A1E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6A2A1E"/>
  </w:style>
  <w:style w:type="character" w:customStyle="1" w:styleId="WW-Absatz-Standardschriftart">
    <w:name w:val="WW-Absatz-Standardschriftart"/>
    <w:uiPriority w:val="99"/>
    <w:rsid w:val="006A2A1E"/>
  </w:style>
  <w:style w:type="character" w:customStyle="1" w:styleId="WW-Absatz-Standardschriftart1">
    <w:name w:val="WW-Absatz-Standardschriftart1"/>
    <w:uiPriority w:val="99"/>
    <w:rsid w:val="006A2A1E"/>
  </w:style>
  <w:style w:type="character" w:customStyle="1" w:styleId="WW-Absatz-Standardschriftart11">
    <w:name w:val="WW-Absatz-Standardschriftart11"/>
    <w:uiPriority w:val="99"/>
    <w:rsid w:val="006A2A1E"/>
  </w:style>
  <w:style w:type="character" w:customStyle="1" w:styleId="WW8Num2z0">
    <w:name w:val="WW8Num2z0"/>
    <w:uiPriority w:val="99"/>
    <w:rsid w:val="006A2A1E"/>
    <w:rPr>
      <w:rFonts w:eastAsia="Times New Roman"/>
      <w:color w:val="000000"/>
    </w:rPr>
  </w:style>
  <w:style w:type="character" w:customStyle="1" w:styleId="WW-Absatz-Standardschriftart111">
    <w:name w:val="WW-Absatz-Standardschriftart111"/>
    <w:uiPriority w:val="99"/>
    <w:rsid w:val="006A2A1E"/>
  </w:style>
  <w:style w:type="character" w:customStyle="1" w:styleId="WW-Absatz-Standardschriftart1111">
    <w:name w:val="WW-Absatz-Standardschriftart1111"/>
    <w:uiPriority w:val="99"/>
    <w:rsid w:val="006A2A1E"/>
  </w:style>
  <w:style w:type="character" w:customStyle="1" w:styleId="WW-Absatz-Standardschriftart11111">
    <w:name w:val="WW-Absatz-Standardschriftart11111"/>
    <w:uiPriority w:val="99"/>
    <w:rsid w:val="006A2A1E"/>
  </w:style>
  <w:style w:type="character" w:customStyle="1" w:styleId="WW-Absatz-Standardschriftart111111">
    <w:name w:val="WW-Absatz-Standardschriftart111111"/>
    <w:uiPriority w:val="99"/>
    <w:rsid w:val="006A2A1E"/>
  </w:style>
  <w:style w:type="character" w:customStyle="1" w:styleId="WW-Absatz-Standardschriftart1111111">
    <w:name w:val="WW-Absatz-Standardschriftart1111111"/>
    <w:uiPriority w:val="99"/>
    <w:rsid w:val="006A2A1E"/>
  </w:style>
  <w:style w:type="character" w:customStyle="1" w:styleId="WW-Absatz-Standardschriftart11111111">
    <w:name w:val="WW-Absatz-Standardschriftart11111111"/>
    <w:uiPriority w:val="99"/>
    <w:rsid w:val="006A2A1E"/>
  </w:style>
  <w:style w:type="character" w:customStyle="1" w:styleId="WW-Absatz-Standardschriftart111111111">
    <w:name w:val="WW-Absatz-Standardschriftart111111111"/>
    <w:uiPriority w:val="99"/>
    <w:rsid w:val="006A2A1E"/>
  </w:style>
  <w:style w:type="character" w:customStyle="1" w:styleId="WW-Absatz-Standardschriftart1111111111">
    <w:name w:val="WW-Absatz-Standardschriftart1111111111"/>
    <w:uiPriority w:val="99"/>
    <w:rsid w:val="006A2A1E"/>
  </w:style>
  <w:style w:type="character" w:customStyle="1" w:styleId="WW-Absatz-Standardschriftart11111111111">
    <w:name w:val="WW-Absatz-Standardschriftart11111111111"/>
    <w:uiPriority w:val="99"/>
    <w:rsid w:val="006A2A1E"/>
  </w:style>
  <w:style w:type="character" w:customStyle="1" w:styleId="af9">
    <w:name w:val="Маркеры списка"/>
    <w:uiPriority w:val="99"/>
    <w:rsid w:val="006A2A1E"/>
    <w:rPr>
      <w:rFonts w:ascii="StarSymbol" w:hAnsi="StarSymbol"/>
      <w:sz w:val="18"/>
    </w:rPr>
  </w:style>
  <w:style w:type="character" w:customStyle="1" w:styleId="WW-Absatz-Standardschriftart111111111111">
    <w:name w:val="WW-Absatz-Standardschriftart111111111111"/>
    <w:uiPriority w:val="99"/>
    <w:rsid w:val="006A2A1E"/>
  </w:style>
  <w:style w:type="character" w:customStyle="1" w:styleId="WW-Absatz-Standardschriftart1111111111111">
    <w:name w:val="WW-Absatz-Standardschriftart1111111111111"/>
    <w:uiPriority w:val="99"/>
    <w:rsid w:val="006A2A1E"/>
  </w:style>
  <w:style w:type="character" w:customStyle="1" w:styleId="WW-Absatz-Standardschriftart11111111111111">
    <w:name w:val="WW-Absatz-Standardschriftart11111111111111"/>
    <w:uiPriority w:val="99"/>
    <w:rsid w:val="006A2A1E"/>
  </w:style>
  <w:style w:type="character" w:customStyle="1" w:styleId="WW-Absatz-Standardschriftart111111111111111">
    <w:name w:val="WW-Absatz-Standardschriftart111111111111111"/>
    <w:uiPriority w:val="99"/>
    <w:rsid w:val="006A2A1E"/>
  </w:style>
  <w:style w:type="character" w:customStyle="1" w:styleId="WW8Num1z0">
    <w:name w:val="WW8Num1z0"/>
    <w:uiPriority w:val="99"/>
    <w:rsid w:val="006A2A1E"/>
    <w:rPr>
      <w:rFonts w:ascii="Times New Roman" w:hAnsi="Times New Roman"/>
    </w:rPr>
  </w:style>
  <w:style w:type="character" w:customStyle="1" w:styleId="WW-Absatz-Standardschriftart1111111111111111">
    <w:name w:val="WW-Absatz-Standardschriftart1111111111111111"/>
    <w:uiPriority w:val="99"/>
    <w:rsid w:val="006A2A1E"/>
  </w:style>
  <w:style w:type="character" w:customStyle="1" w:styleId="WW-Absatz-Standardschriftart11111111111111111">
    <w:name w:val="WW-Absatz-Standardschriftart11111111111111111"/>
    <w:uiPriority w:val="99"/>
    <w:rsid w:val="006A2A1E"/>
  </w:style>
  <w:style w:type="character" w:customStyle="1" w:styleId="WW-Absatz-Standardschriftart111111111111111111">
    <w:name w:val="WW-Absatz-Standardschriftart111111111111111111"/>
    <w:uiPriority w:val="99"/>
    <w:rsid w:val="006A2A1E"/>
  </w:style>
  <w:style w:type="character" w:customStyle="1" w:styleId="WW-Absatz-Standardschriftart1111111111111111111">
    <w:name w:val="WW-Absatz-Standardschriftart1111111111111111111"/>
    <w:uiPriority w:val="99"/>
    <w:rsid w:val="006A2A1E"/>
  </w:style>
  <w:style w:type="character" w:customStyle="1" w:styleId="WW-Absatz-Standardschriftart11111111111111111111">
    <w:name w:val="WW-Absatz-Standardschriftart11111111111111111111"/>
    <w:uiPriority w:val="99"/>
    <w:rsid w:val="006A2A1E"/>
  </w:style>
  <w:style w:type="character" w:customStyle="1" w:styleId="WW-Absatz-Standardschriftart111111111111111111111">
    <w:name w:val="WW-Absatz-Standardschriftart111111111111111111111"/>
    <w:uiPriority w:val="99"/>
    <w:rsid w:val="006A2A1E"/>
  </w:style>
  <w:style w:type="character" w:customStyle="1" w:styleId="WW-Absatz-Standardschriftart1111111111111111111111">
    <w:name w:val="WW-Absatz-Standardschriftart1111111111111111111111"/>
    <w:uiPriority w:val="99"/>
    <w:rsid w:val="006A2A1E"/>
  </w:style>
  <w:style w:type="character" w:customStyle="1" w:styleId="WW-Absatz-Standardschriftart11111111111111111111111">
    <w:name w:val="WW-Absatz-Standardschriftart11111111111111111111111"/>
    <w:uiPriority w:val="99"/>
    <w:rsid w:val="006A2A1E"/>
  </w:style>
  <w:style w:type="character" w:customStyle="1" w:styleId="WW-Absatz-Standardschriftart111111111111111111111111">
    <w:name w:val="WW-Absatz-Standardschriftart111111111111111111111111"/>
    <w:uiPriority w:val="99"/>
    <w:rsid w:val="006A2A1E"/>
  </w:style>
  <w:style w:type="character" w:customStyle="1" w:styleId="12">
    <w:name w:val="Основной шрифт абзаца1"/>
    <w:uiPriority w:val="99"/>
    <w:rsid w:val="006A2A1E"/>
  </w:style>
  <w:style w:type="character" w:customStyle="1" w:styleId="afa">
    <w:name w:val="Символ нумерации"/>
    <w:uiPriority w:val="99"/>
    <w:rsid w:val="006A2A1E"/>
  </w:style>
  <w:style w:type="paragraph" w:styleId="afb">
    <w:name w:val="List"/>
    <w:basedOn w:val="af1"/>
    <w:uiPriority w:val="99"/>
    <w:locked/>
    <w:rsid w:val="006A2A1E"/>
    <w:pPr>
      <w:widowControl/>
      <w:suppressAutoHyphens/>
      <w:autoSpaceDE/>
      <w:autoSpaceDN/>
      <w:adjustRightInd/>
    </w:pPr>
    <w:rPr>
      <w:rFonts w:cs="Tahoma"/>
      <w:sz w:val="24"/>
      <w:szCs w:val="24"/>
      <w:lang w:eastAsia="ar-SA"/>
    </w:rPr>
  </w:style>
  <w:style w:type="paragraph" w:customStyle="1" w:styleId="13">
    <w:name w:val="Название1"/>
    <w:basedOn w:val="a"/>
    <w:uiPriority w:val="99"/>
    <w:rsid w:val="006A2A1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uiPriority w:val="99"/>
    <w:rsid w:val="006A2A1E"/>
    <w:pPr>
      <w:suppressLineNumbers/>
      <w:suppressAutoHyphens/>
    </w:pPr>
    <w:rPr>
      <w:rFonts w:cs="Tahoma"/>
      <w:lang w:eastAsia="ar-SA"/>
    </w:rPr>
  </w:style>
  <w:style w:type="paragraph" w:styleId="afc">
    <w:name w:val="Title"/>
    <w:basedOn w:val="11"/>
    <w:next w:val="afd"/>
    <w:link w:val="afe"/>
    <w:uiPriority w:val="99"/>
    <w:qFormat/>
    <w:locked/>
    <w:rsid w:val="006A2A1E"/>
  </w:style>
  <w:style w:type="character" w:customStyle="1" w:styleId="afe">
    <w:name w:val="Название Знак"/>
    <w:basedOn w:val="a0"/>
    <w:link w:val="afc"/>
    <w:uiPriority w:val="99"/>
    <w:locked/>
    <w:rsid w:val="006A2A1E"/>
    <w:rPr>
      <w:rFonts w:ascii="Arial" w:hAnsi="Arial" w:cs="Tahoma"/>
      <w:sz w:val="28"/>
      <w:szCs w:val="28"/>
      <w:lang w:eastAsia="ar-SA" w:bidi="ar-SA"/>
    </w:rPr>
  </w:style>
  <w:style w:type="paragraph" w:styleId="afd">
    <w:name w:val="Subtitle"/>
    <w:basedOn w:val="11"/>
    <w:next w:val="af1"/>
    <w:link w:val="aff"/>
    <w:uiPriority w:val="99"/>
    <w:qFormat/>
    <w:locked/>
    <w:rsid w:val="006A2A1E"/>
    <w:pPr>
      <w:jc w:val="center"/>
    </w:pPr>
    <w:rPr>
      <w:i/>
      <w:iCs/>
    </w:rPr>
  </w:style>
  <w:style w:type="character" w:customStyle="1" w:styleId="aff">
    <w:name w:val="Подзаголовок Знак"/>
    <w:basedOn w:val="a0"/>
    <w:link w:val="afd"/>
    <w:uiPriority w:val="99"/>
    <w:locked/>
    <w:rsid w:val="006A2A1E"/>
    <w:rPr>
      <w:rFonts w:ascii="Arial" w:hAnsi="Arial" w:cs="Tahoma"/>
      <w:i/>
      <w:iCs/>
      <w:sz w:val="28"/>
      <w:szCs w:val="28"/>
      <w:lang w:eastAsia="ar-SA" w:bidi="ar-SA"/>
    </w:rPr>
  </w:style>
  <w:style w:type="paragraph" w:customStyle="1" w:styleId="aff0">
    <w:name w:val="Заголовок таблицы"/>
    <w:basedOn w:val="af8"/>
    <w:uiPriority w:val="99"/>
    <w:rsid w:val="006A2A1E"/>
    <w:pPr>
      <w:jc w:val="center"/>
    </w:pPr>
    <w:rPr>
      <w:b/>
      <w:bCs/>
      <w:i/>
      <w:iCs/>
    </w:rPr>
  </w:style>
  <w:style w:type="paragraph" w:customStyle="1" w:styleId="aff1">
    <w:name w:val="Содержимое врезки"/>
    <w:basedOn w:val="af1"/>
    <w:uiPriority w:val="99"/>
    <w:rsid w:val="006A2A1E"/>
    <w:pPr>
      <w:widowControl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210">
    <w:name w:val="Основной текст 21"/>
    <w:basedOn w:val="a"/>
    <w:uiPriority w:val="99"/>
    <w:rsid w:val="006A2A1E"/>
    <w:pPr>
      <w:suppressAutoHyphens/>
      <w:jc w:val="center"/>
    </w:pPr>
    <w:rPr>
      <w:rFonts w:ascii="Arial" w:hAnsi="Arial"/>
      <w:b/>
      <w:bCs/>
      <w:sz w:val="32"/>
      <w:szCs w:val="32"/>
      <w:lang w:eastAsia="ar-SA"/>
    </w:rPr>
  </w:style>
  <w:style w:type="paragraph" w:customStyle="1" w:styleId="15">
    <w:name w:val="Название объекта1"/>
    <w:basedOn w:val="a"/>
    <w:next w:val="a"/>
    <w:uiPriority w:val="99"/>
    <w:rsid w:val="006A2A1E"/>
    <w:pPr>
      <w:suppressAutoHyphens/>
      <w:jc w:val="center"/>
    </w:pPr>
    <w:rPr>
      <w:b/>
      <w:spacing w:val="20"/>
      <w:lang w:eastAsia="ar-SA"/>
    </w:rPr>
  </w:style>
  <w:style w:type="paragraph" w:customStyle="1" w:styleId="31">
    <w:name w:val="Основной текст 31"/>
    <w:basedOn w:val="a"/>
    <w:uiPriority w:val="99"/>
    <w:rsid w:val="006A2A1E"/>
    <w:pPr>
      <w:suppressAutoHyphens/>
      <w:jc w:val="right"/>
    </w:pPr>
    <w:rPr>
      <w:lang w:eastAsia="ar-SA"/>
    </w:rPr>
  </w:style>
  <w:style w:type="paragraph" w:customStyle="1" w:styleId="FORMATTEXT">
    <w:name w:val=".FORMATTEXT"/>
    <w:uiPriority w:val="99"/>
    <w:rsid w:val="006A2A1E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TableContents">
    <w:name w:val="Table Contents"/>
    <w:basedOn w:val="a"/>
    <w:uiPriority w:val="99"/>
    <w:rsid w:val="006A2A1E"/>
    <w:pPr>
      <w:widowControl w:val="0"/>
      <w:autoSpaceDE w:val="0"/>
      <w:autoSpaceDN w:val="0"/>
      <w:adjustRightInd w:val="0"/>
    </w:pPr>
    <w:rPr>
      <w:rFonts w:eastAsia="Arial Unicode MS"/>
    </w:rPr>
  </w:style>
  <w:style w:type="paragraph" w:customStyle="1" w:styleId="3f3f3f3f3f3f3f3f3f3f3f3f3f3f3f3f3f">
    <w:name w:val="Н3fо3fр3fм3fа3fл3fь3fн3fы3fй3f (т3fа3fб3fл3fи3fц3fа3f)"/>
    <w:basedOn w:val="a"/>
    <w:next w:val="a"/>
    <w:uiPriority w:val="99"/>
    <w:rsid w:val="006A2A1E"/>
    <w:pPr>
      <w:widowControl w:val="0"/>
      <w:autoSpaceDE w:val="0"/>
      <w:autoSpaceDN w:val="0"/>
      <w:adjustRightInd w:val="0"/>
      <w:jc w:val="both"/>
    </w:pPr>
    <w:rPr>
      <w:rFonts w:ascii="Arial" w:eastAsia="Arial Unicode MS" w:hAnsi="Arial" w:cs="Arial"/>
    </w:rPr>
  </w:style>
  <w:style w:type="paragraph" w:customStyle="1" w:styleId="aff2">
    <w:name w:val="Переменная часть"/>
    <w:basedOn w:val="a"/>
    <w:next w:val="a"/>
    <w:uiPriority w:val="99"/>
    <w:rsid w:val="006A2A1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16">
    <w:name w:val="Абзац списка1"/>
    <w:basedOn w:val="a"/>
    <w:uiPriority w:val="99"/>
    <w:rsid w:val="006A2A1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f3">
    <w:name w:val="List Paragraph"/>
    <w:basedOn w:val="a"/>
    <w:link w:val="aff4"/>
    <w:uiPriority w:val="99"/>
    <w:qFormat/>
    <w:rsid w:val="006A2A1E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character" w:customStyle="1" w:styleId="aff4">
    <w:name w:val="Абзац списка Знак"/>
    <w:link w:val="aff3"/>
    <w:uiPriority w:val="99"/>
    <w:locked/>
    <w:rsid w:val="006A2A1E"/>
    <w:rPr>
      <w:rFonts w:ascii="Times New Roman" w:hAnsi="Times New Roman"/>
    </w:rPr>
  </w:style>
  <w:style w:type="paragraph" w:customStyle="1" w:styleId="23">
    <w:name w:val="Абзац списка2"/>
    <w:basedOn w:val="a"/>
    <w:uiPriority w:val="99"/>
    <w:rsid w:val="006A2A1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f5">
    <w:name w:val="No Spacing"/>
    <w:uiPriority w:val="99"/>
    <w:qFormat/>
    <w:rsid w:val="006A2A1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f6">
    <w:name w:val="Normal (Web)"/>
    <w:basedOn w:val="a"/>
    <w:uiPriority w:val="99"/>
    <w:locked/>
    <w:rsid w:val="006A2A1E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printj">
    <w:name w:val="printj"/>
    <w:basedOn w:val="a"/>
    <w:uiPriority w:val="99"/>
    <w:rsid w:val="006A2A1E"/>
    <w:pPr>
      <w:suppressAutoHyphens/>
      <w:spacing w:before="280" w:after="280"/>
    </w:pPr>
    <w:rPr>
      <w:lang w:eastAsia="ar-SA"/>
    </w:rPr>
  </w:style>
  <w:style w:type="paragraph" w:customStyle="1" w:styleId="Style6">
    <w:name w:val="Style6"/>
    <w:basedOn w:val="a"/>
    <w:uiPriority w:val="99"/>
    <w:rsid w:val="006A2A1E"/>
    <w:pPr>
      <w:widowControl w:val="0"/>
      <w:autoSpaceDE w:val="0"/>
      <w:autoSpaceDN w:val="0"/>
      <w:adjustRightInd w:val="0"/>
      <w:spacing w:line="330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6A2A1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6A2A1E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6A2A1E"/>
    <w:pPr>
      <w:widowControl w:val="0"/>
      <w:autoSpaceDE w:val="0"/>
      <w:autoSpaceDN w:val="0"/>
      <w:adjustRightInd w:val="0"/>
      <w:spacing w:line="269" w:lineRule="exact"/>
      <w:ind w:firstLine="662"/>
      <w:jc w:val="both"/>
    </w:pPr>
  </w:style>
  <w:style w:type="paragraph" w:customStyle="1" w:styleId="Style7">
    <w:name w:val="Style7"/>
    <w:basedOn w:val="a"/>
    <w:uiPriority w:val="99"/>
    <w:rsid w:val="006A2A1E"/>
    <w:pPr>
      <w:widowControl w:val="0"/>
      <w:autoSpaceDE w:val="0"/>
      <w:autoSpaceDN w:val="0"/>
      <w:adjustRightInd w:val="0"/>
      <w:spacing w:line="328" w:lineRule="exact"/>
      <w:ind w:firstLine="706"/>
      <w:jc w:val="both"/>
    </w:pPr>
  </w:style>
  <w:style w:type="paragraph" w:customStyle="1" w:styleId="Style9">
    <w:name w:val="Style9"/>
    <w:basedOn w:val="a"/>
    <w:uiPriority w:val="99"/>
    <w:rsid w:val="006A2A1E"/>
    <w:pPr>
      <w:widowControl w:val="0"/>
      <w:autoSpaceDE w:val="0"/>
      <w:autoSpaceDN w:val="0"/>
      <w:adjustRightInd w:val="0"/>
      <w:spacing w:line="326" w:lineRule="exact"/>
      <w:ind w:firstLine="710"/>
    </w:pPr>
  </w:style>
  <w:style w:type="character" w:customStyle="1" w:styleId="FontStyle26">
    <w:name w:val="Font Style26"/>
    <w:basedOn w:val="a0"/>
    <w:uiPriority w:val="99"/>
    <w:rsid w:val="006A2A1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basedOn w:val="a0"/>
    <w:uiPriority w:val="99"/>
    <w:rsid w:val="006A2A1E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6A2A1E"/>
    <w:pPr>
      <w:widowControl w:val="0"/>
      <w:autoSpaceDE w:val="0"/>
      <w:autoSpaceDN w:val="0"/>
      <w:adjustRightInd w:val="0"/>
      <w:spacing w:line="330" w:lineRule="exact"/>
    </w:pPr>
  </w:style>
  <w:style w:type="character" w:customStyle="1" w:styleId="FontStyle19">
    <w:name w:val="Font Style19"/>
    <w:basedOn w:val="a0"/>
    <w:uiPriority w:val="99"/>
    <w:rsid w:val="006A2A1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8">
    <w:name w:val="Font Style38"/>
    <w:basedOn w:val="a0"/>
    <w:uiPriority w:val="99"/>
    <w:rsid w:val="006A2A1E"/>
    <w:rPr>
      <w:rFonts w:ascii="Times New Roman" w:hAnsi="Times New Roman" w:cs="Times New Roman"/>
      <w:sz w:val="26"/>
      <w:szCs w:val="26"/>
    </w:rPr>
  </w:style>
  <w:style w:type="paragraph" w:customStyle="1" w:styleId="aff7">
    <w:name w:val="Базовый"/>
    <w:uiPriority w:val="99"/>
    <w:rsid w:val="006A2A1E"/>
    <w:pPr>
      <w:tabs>
        <w:tab w:val="left" w:pos="709"/>
      </w:tabs>
      <w:suppressAutoHyphens/>
      <w:spacing w:after="200" w:line="276" w:lineRule="atLeast"/>
    </w:pPr>
    <w:rPr>
      <w:rFonts w:eastAsia="Times New Roman"/>
    </w:rPr>
  </w:style>
  <w:style w:type="character" w:customStyle="1" w:styleId="FontStyle17">
    <w:name w:val="Font Style17"/>
    <w:basedOn w:val="a0"/>
    <w:uiPriority w:val="99"/>
    <w:rsid w:val="006A2A1E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6A2A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6A2A1E"/>
    <w:rPr>
      <w:rFonts w:ascii="Times New Roman" w:hAnsi="Times New Roman" w:cs="Times New Roman"/>
      <w:sz w:val="26"/>
      <w:szCs w:val="26"/>
    </w:rPr>
  </w:style>
  <w:style w:type="character" w:styleId="aff8">
    <w:name w:val="Strong"/>
    <w:basedOn w:val="a0"/>
    <w:uiPriority w:val="99"/>
    <w:qFormat/>
    <w:locked/>
    <w:rsid w:val="006A2A1E"/>
    <w:rPr>
      <w:rFonts w:cs="Times New Roman"/>
      <w:b/>
      <w:bCs/>
    </w:rPr>
  </w:style>
  <w:style w:type="character" w:customStyle="1" w:styleId="32">
    <w:name w:val="Основной текст (3)_"/>
    <w:basedOn w:val="a0"/>
    <w:link w:val="33"/>
    <w:uiPriority w:val="99"/>
    <w:locked/>
    <w:rsid w:val="006A2A1E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3pt">
    <w:name w:val="Основной текст (3) + Интервал 3 pt"/>
    <w:basedOn w:val="32"/>
    <w:uiPriority w:val="99"/>
    <w:rsid w:val="006A2A1E"/>
    <w:rPr>
      <w:spacing w:val="70"/>
    </w:rPr>
  </w:style>
  <w:style w:type="character" w:customStyle="1" w:styleId="aff9">
    <w:name w:val="Основной текст_"/>
    <w:basedOn w:val="a0"/>
    <w:link w:val="17"/>
    <w:uiPriority w:val="99"/>
    <w:locked/>
    <w:rsid w:val="006A2A1E"/>
    <w:rPr>
      <w:rFonts w:cs="Times New Roman"/>
      <w:sz w:val="26"/>
      <w:szCs w:val="26"/>
      <w:shd w:val="clear" w:color="auto" w:fill="FFFFFF"/>
    </w:rPr>
  </w:style>
  <w:style w:type="character" w:customStyle="1" w:styleId="130">
    <w:name w:val="Основной текст + 13"/>
    <w:aliases w:val="5 pt1,Полужирный,Основной текст + 10,Основной текст (2) + 9 pt"/>
    <w:basedOn w:val="aff9"/>
    <w:uiPriority w:val="99"/>
    <w:rsid w:val="006A2A1E"/>
    <w:rPr>
      <w:b/>
      <w:bCs/>
      <w:sz w:val="27"/>
      <w:szCs w:val="27"/>
    </w:rPr>
  </w:style>
  <w:style w:type="paragraph" w:customStyle="1" w:styleId="33">
    <w:name w:val="Основной текст (3)"/>
    <w:basedOn w:val="a"/>
    <w:link w:val="32"/>
    <w:uiPriority w:val="99"/>
    <w:rsid w:val="006A2A1E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="Calibri" w:hAnsi="Calibri"/>
      <w:b/>
      <w:bCs/>
      <w:sz w:val="27"/>
      <w:szCs w:val="27"/>
    </w:rPr>
  </w:style>
  <w:style w:type="paragraph" w:customStyle="1" w:styleId="18">
    <w:name w:val="Без интервала1"/>
    <w:uiPriority w:val="99"/>
    <w:rsid w:val="006A2A1E"/>
    <w:rPr>
      <w:rFonts w:eastAsia="Times New Roman"/>
    </w:rPr>
  </w:style>
  <w:style w:type="character" w:styleId="affa">
    <w:name w:val="Emphasis"/>
    <w:basedOn w:val="a0"/>
    <w:uiPriority w:val="99"/>
    <w:qFormat/>
    <w:locked/>
    <w:rsid w:val="006A2A1E"/>
    <w:rPr>
      <w:rFonts w:cs="Times New Roman"/>
      <w:i/>
    </w:rPr>
  </w:style>
  <w:style w:type="character" w:customStyle="1" w:styleId="affb">
    <w:name w:val="Основной текст + Полужирный"/>
    <w:basedOn w:val="aff9"/>
    <w:uiPriority w:val="99"/>
    <w:rsid w:val="006A2A1E"/>
    <w:rPr>
      <w:b/>
      <w:bCs/>
      <w:sz w:val="27"/>
      <w:szCs w:val="27"/>
    </w:rPr>
  </w:style>
  <w:style w:type="paragraph" w:customStyle="1" w:styleId="affc">
    <w:name w:val="Комментарий"/>
    <w:basedOn w:val="a"/>
    <w:next w:val="a"/>
    <w:uiPriority w:val="99"/>
    <w:rsid w:val="006A2A1E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ar-SA"/>
    </w:rPr>
  </w:style>
  <w:style w:type="paragraph" w:customStyle="1" w:styleId="Standard">
    <w:name w:val="Standard"/>
    <w:uiPriority w:val="99"/>
    <w:rsid w:val="006A2A1E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a"/>
    <w:uiPriority w:val="99"/>
    <w:rsid w:val="006A2A1E"/>
    <w:pPr>
      <w:widowControl w:val="0"/>
      <w:autoSpaceDE w:val="0"/>
      <w:autoSpaceDN w:val="0"/>
      <w:adjustRightInd w:val="0"/>
      <w:spacing w:line="283" w:lineRule="exact"/>
      <w:ind w:firstLine="773"/>
      <w:jc w:val="both"/>
    </w:pPr>
  </w:style>
  <w:style w:type="character" w:customStyle="1" w:styleId="FontStyle16">
    <w:name w:val="Font Style16"/>
    <w:basedOn w:val="a0"/>
    <w:uiPriority w:val="99"/>
    <w:rsid w:val="006A2A1E"/>
    <w:rPr>
      <w:rFonts w:ascii="Times New Roman" w:hAnsi="Times New Roman" w:cs="Times New Roman"/>
      <w:sz w:val="26"/>
      <w:szCs w:val="26"/>
    </w:rPr>
  </w:style>
  <w:style w:type="paragraph" w:customStyle="1" w:styleId="310">
    <w:name w:val="Основной текст (3)1"/>
    <w:basedOn w:val="a"/>
    <w:uiPriority w:val="99"/>
    <w:rsid w:val="006A2A1E"/>
    <w:pPr>
      <w:widowControl w:val="0"/>
      <w:shd w:val="clear" w:color="auto" w:fill="FFFFFF"/>
      <w:spacing w:before="300" w:line="547" w:lineRule="exact"/>
    </w:pPr>
    <w:rPr>
      <w:b/>
      <w:bCs/>
      <w:sz w:val="28"/>
      <w:szCs w:val="28"/>
    </w:rPr>
  </w:style>
  <w:style w:type="paragraph" w:customStyle="1" w:styleId="nf">
    <w:name w:val="nf"/>
    <w:basedOn w:val="a"/>
    <w:uiPriority w:val="99"/>
    <w:rsid w:val="006A2A1E"/>
    <w:pPr>
      <w:jc w:val="both"/>
    </w:pPr>
    <w:rPr>
      <w:rFonts w:ascii="Verdana" w:hAnsi="Verdana"/>
      <w:sz w:val="26"/>
      <w:szCs w:val="26"/>
    </w:rPr>
  </w:style>
  <w:style w:type="character" w:customStyle="1" w:styleId="24">
    <w:name w:val="Основной текст (2)_"/>
    <w:basedOn w:val="a0"/>
    <w:link w:val="25"/>
    <w:uiPriority w:val="99"/>
    <w:locked/>
    <w:rsid w:val="006A2A1E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6A2A1E"/>
    <w:pPr>
      <w:widowControl w:val="0"/>
      <w:shd w:val="clear" w:color="auto" w:fill="FFFFFF"/>
      <w:spacing w:after="360" w:line="240" w:lineRule="atLeast"/>
      <w:jc w:val="center"/>
    </w:pPr>
    <w:rPr>
      <w:rFonts w:ascii="Calibri" w:eastAsia="Calibri" w:hAnsi="Calibri"/>
      <w:b/>
      <w:bCs/>
      <w:sz w:val="28"/>
      <w:szCs w:val="28"/>
    </w:rPr>
  </w:style>
  <w:style w:type="character" w:customStyle="1" w:styleId="23pt">
    <w:name w:val="Основной текст (2) + Интервал 3 pt"/>
    <w:basedOn w:val="24"/>
    <w:uiPriority w:val="99"/>
    <w:rsid w:val="006A2A1E"/>
    <w:rPr>
      <w:spacing w:val="60"/>
      <w:sz w:val="26"/>
      <w:szCs w:val="26"/>
    </w:rPr>
  </w:style>
  <w:style w:type="character" w:customStyle="1" w:styleId="6">
    <w:name w:val="Основной текст (6)_"/>
    <w:basedOn w:val="a0"/>
    <w:link w:val="60"/>
    <w:uiPriority w:val="99"/>
    <w:locked/>
    <w:rsid w:val="006A2A1E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26">
    <w:name w:val="Основной текст (2) + Полужирный"/>
    <w:aliases w:val="Интервал 0 pt,Основной текст (2) + Candara,18 pt,Курсив"/>
    <w:basedOn w:val="24"/>
    <w:uiPriority w:val="99"/>
    <w:rsid w:val="006A2A1E"/>
    <w:rPr>
      <w:sz w:val="26"/>
      <w:szCs w:val="26"/>
    </w:rPr>
  </w:style>
  <w:style w:type="paragraph" w:customStyle="1" w:styleId="60">
    <w:name w:val="Основной текст (6)"/>
    <w:basedOn w:val="a"/>
    <w:link w:val="6"/>
    <w:uiPriority w:val="99"/>
    <w:rsid w:val="006A2A1E"/>
    <w:pPr>
      <w:widowControl w:val="0"/>
      <w:shd w:val="clear" w:color="auto" w:fill="FFFFFF"/>
      <w:spacing w:before="720" w:after="540" w:line="307" w:lineRule="exact"/>
    </w:pPr>
    <w:rPr>
      <w:rFonts w:ascii="Calibri" w:eastAsia="Calibri" w:hAnsi="Calibri"/>
      <w:b/>
      <w:bCs/>
      <w:sz w:val="26"/>
      <w:szCs w:val="26"/>
    </w:rPr>
  </w:style>
  <w:style w:type="paragraph" w:customStyle="1" w:styleId="17">
    <w:name w:val="Основной текст1"/>
    <w:basedOn w:val="a"/>
    <w:link w:val="aff9"/>
    <w:uiPriority w:val="99"/>
    <w:rsid w:val="006A2A1E"/>
    <w:pPr>
      <w:shd w:val="clear" w:color="auto" w:fill="FFFFFF"/>
      <w:spacing w:before="600" w:line="322" w:lineRule="exact"/>
      <w:ind w:firstLine="360"/>
      <w:jc w:val="both"/>
    </w:pPr>
    <w:rPr>
      <w:rFonts w:ascii="Calibri" w:eastAsia="Calibri" w:hAnsi="Calibri"/>
      <w:sz w:val="26"/>
      <w:szCs w:val="26"/>
    </w:rPr>
  </w:style>
  <w:style w:type="character" w:customStyle="1" w:styleId="41">
    <w:name w:val="Знак Знак4"/>
    <w:basedOn w:val="a0"/>
    <w:uiPriority w:val="99"/>
    <w:rsid w:val="006A2A1E"/>
    <w:rPr>
      <w:rFonts w:ascii="Calibri" w:hAnsi="Calibri" w:cs="Times New Roman"/>
      <w:sz w:val="28"/>
      <w:szCs w:val="28"/>
      <w:lang w:val="ru-RU" w:eastAsia="ru-RU" w:bidi="ar-SA"/>
    </w:rPr>
  </w:style>
  <w:style w:type="character" w:customStyle="1" w:styleId="42">
    <w:name w:val="Основной текст (4)_"/>
    <w:basedOn w:val="a0"/>
    <w:link w:val="43"/>
    <w:uiPriority w:val="99"/>
    <w:locked/>
    <w:rsid w:val="006A2A1E"/>
    <w:rPr>
      <w:rFonts w:cs="Times New Roman"/>
      <w:b/>
      <w:bCs/>
      <w:spacing w:val="4"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6A2A1E"/>
    <w:pPr>
      <w:widowControl w:val="0"/>
      <w:shd w:val="clear" w:color="auto" w:fill="FFFFFF"/>
      <w:spacing w:before="360" w:after="240" w:line="322" w:lineRule="exact"/>
      <w:jc w:val="both"/>
    </w:pPr>
    <w:rPr>
      <w:rFonts w:ascii="Calibri" w:eastAsia="Calibri" w:hAnsi="Calibri"/>
      <w:b/>
      <w:bCs/>
      <w:spacing w:val="4"/>
      <w:sz w:val="25"/>
      <w:szCs w:val="25"/>
    </w:rPr>
  </w:style>
  <w:style w:type="character" w:customStyle="1" w:styleId="43pt">
    <w:name w:val="Основной текст (4) + Интервал 3 pt"/>
    <w:basedOn w:val="42"/>
    <w:uiPriority w:val="99"/>
    <w:rsid w:val="006A2A1E"/>
  </w:style>
  <w:style w:type="paragraph" w:customStyle="1" w:styleId="western">
    <w:name w:val="western"/>
    <w:basedOn w:val="a"/>
    <w:uiPriority w:val="99"/>
    <w:rsid w:val="006A2A1E"/>
    <w:pPr>
      <w:spacing w:before="100" w:beforeAutospacing="1" w:after="100" w:afterAutospacing="1"/>
    </w:pPr>
  </w:style>
  <w:style w:type="paragraph" w:customStyle="1" w:styleId="211">
    <w:name w:val="Основной текст (2)1"/>
    <w:basedOn w:val="a"/>
    <w:uiPriority w:val="99"/>
    <w:rsid w:val="006A2A1E"/>
    <w:pPr>
      <w:widowControl w:val="0"/>
      <w:shd w:val="clear" w:color="auto" w:fill="FFFFFF"/>
      <w:spacing w:before="300" w:after="300" w:line="240" w:lineRule="atLeast"/>
      <w:jc w:val="center"/>
    </w:pPr>
    <w:rPr>
      <w:b/>
      <w:bCs/>
      <w:spacing w:val="-10"/>
      <w:sz w:val="25"/>
      <w:szCs w:val="25"/>
    </w:rPr>
  </w:style>
  <w:style w:type="character" w:customStyle="1" w:styleId="19">
    <w:name w:val="Заголовок №1_"/>
    <w:basedOn w:val="a0"/>
    <w:link w:val="110"/>
    <w:uiPriority w:val="99"/>
    <w:locked/>
    <w:rsid w:val="006A2A1E"/>
    <w:rPr>
      <w:rFonts w:cs="Times New Roman"/>
      <w:b/>
      <w:bCs/>
      <w:shd w:val="clear" w:color="auto" w:fill="FFFFFF"/>
    </w:rPr>
  </w:style>
  <w:style w:type="paragraph" w:customStyle="1" w:styleId="110">
    <w:name w:val="Заголовок №11"/>
    <w:basedOn w:val="a"/>
    <w:link w:val="19"/>
    <w:uiPriority w:val="99"/>
    <w:rsid w:val="006A2A1E"/>
    <w:pPr>
      <w:widowControl w:val="0"/>
      <w:shd w:val="clear" w:color="auto" w:fill="FFFFFF"/>
      <w:spacing w:after="240" w:line="302" w:lineRule="exact"/>
      <w:outlineLvl w:val="0"/>
    </w:pPr>
    <w:rPr>
      <w:rFonts w:ascii="Calibri" w:eastAsia="Calibri" w:hAnsi="Calibri"/>
      <w:b/>
      <w:bCs/>
      <w:sz w:val="20"/>
      <w:szCs w:val="20"/>
      <w:shd w:val="clear" w:color="auto" w:fill="FFFFFF"/>
    </w:rPr>
  </w:style>
  <w:style w:type="paragraph" w:customStyle="1" w:styleId="1a">
    <w:name w:val="Заголовок №1"/>
    <w:basedOn w:val="a"/>
    <w:uiPriority w:val="99"/>
    <w:rsid w:val="006A2A1E"/>
    <w:pPr>
      <w:widowControl w:val="0"/>
      <w:shd w:val="clear" w:color="auto" w:fill="FFFFFF"/>
      <w:spacing w:after="720" w:line="240" w:lineRule="atLeast"/>
      <w:outlineLvl w:val="0"/>
    </w:pPr>
    <w:rPr>
      <w:rFonts w:eastAsia="Arial Unicode MS"/>
      <w:b/>
      <w:bCs/>
      <w:sz w:val="28"/>
      <w:szCs w:val="28"/>
    </w:rPr>
  </w:style>
  <w:style w:type="paragraph" w:customStyle="1" w:styleId="consplusnormal0">
    <w:name w:val="consplusnormal"/>
    <w:basedOn w:val="a"/>
    <w:uiPriority w:val="99"/>
    <w:rsid w:val="006A2A1E"/>
    <w:pPr>
      <w:spacing w:before="100" w:beforeAutospacing="1" w:after="100" w:afterAutospacing="1"/>
    </w:pPr>
    <w:rPr>
      <w:rFonts w:ascii="Arial" w:eastAsia="Calibri" w:hAnsi="Arial" w:cs="Arial"/>
      <w:color w:val="000000"/>
    </w:rPr>
  </w:style>
  <w:style w:type="paragraph" w:customStyle="1" w:styleId="Default">
    <w:name w:val="Default"/>
    <w:uiPriority w:val="99"/>
    <w:rsid w:val="006A2A1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51">
    <w:name w:val="Основной текст (5)_"/>
    <w:basedOn w:val="a0"/>
    <w:link w:val="52"/>
    <w:uiPriority w:val="99"/>
    <w:locked/>
    <w:rsid w:val="006A2A1E"/>
    <w:rPr>
      <w:rFonts w:cs="Times New Roman"/>
      <w:b/>
      <w:bCs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A2A1E"/>
    <w:pPr>
      <w:widowControl w:val="0"/>
      <w:shd w:val="clear" w:color="auto" w:fill="FFFFFF"/>
      <w:spacing w:line="274" w:lineRule="exact"/>
    </w:pPr>
    <w:rPr>
      <w:rFonts w:ascii="Calibri" w:eastAsia="Calibri" w:hAnsi="Calibri"/>
      <w:b/>
      <w:bCs/>
      <w:sz w:val="20"/>
      <w:szCs w:val="20"/>
    </w:rPr>
  </w:style>
  <w:style w:type="paragraph" w:customStyle="1" w:styleId="formattext0">
    <w:name w:val="formattext"/>
    <w:basedOn w:val="a"/>
    <w:uiPriority w:val="99"/>
    <w:rsid w:val="006A2A1E"/>
    <w:pPr>
      <w:spacing w:before="100" w:beforeAutospacing="1" w:after="100" w:afterAutospacing="1"/>
    </w:pPr>
  </w:style>
  <w:style w:type="paragraph" w:customStyle="1" w:styleId="style">
    <w:name w:val="style"/>
    <w:basedOn w:val="a"/>
    <w:uiPriority w:val="99"/>
    <w:rsid w:val="006A2A1E"/>
    <w:pPr>
      <w:spacing w:before="100" w:beforeAutospacing="1" w:after="100" w:afterAutospacing="1"/>
    </w:pPr>
  </w:style>
  <w:style w:type="paragraph" w:customStyle="1" w:styleId="27">
    <w:name w:val="2"/>
    <w:basedOn w:val="a"/>
    <w:uiPriority w:val="99"/>
    <w:rsid w:val="006A2A1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locked/>
    <w:rsid w:val="006A2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A2A1E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9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40</Pages>
  <Words>9722</Words>
  <Characters>76213</Characters>
  <Application>Microsoft Office Word</Application>
  <DocSecurity>0</DocSecurity>
  <Lines>635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Тарабрин</dc:creator>
  <cp:keywords/>
  <dc:description/>
  <cp:lastModifiedBy>Leschenko</cp:lastModifiedBy>
  <cp:revision>117</cp:revision>
  <cp:lastPrinted>2021-05-13T10:55:00Z</cp:lastPrinted>
  <dcterms:created xsi:type="dcterms:W3CDTF">2020-11-27T06:40:00Z</dcterms:created>
  <dcterms:modified xsi:type="dcterms:W3CDTF">2021-05-13T11:31:00Z</dcterms:modified>
</cp:coreProperties>
</file>